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E55B6" w14:textId="77777777" w:rsidR="0037161C" w:rsidRDefault="0037161C">
      <w:pPr>
        <w:spacing w:before="480" w:after="480" w:line="360" w:lineRule="auto"/>
        <w:jc w:val="center"/>
        <w:rPr>
          <w:rFonts w:ascii="Arial" w:hAnsi="Arial" w:cs="Arial"/>
          <w:b/>
          <w:caps/>
          <w:sz w:val="28"/>
          <w:szCs w:val="28"/>
        </w:rPr>
      </w:pPr>
    </w:p>
    <w:p w14:paraId="4ABAE096" w14:textId="77777777" w:rsidR="0037161C" w:rsidRDefault="00AB67EB">
      <w:pPr>
        <w:spacing w:before="480" w:after="480" w:line="360" w:lineRule="auto"/>
        <w:jc w:val="center"/>
        <w:rPr>
          <w:rFonts w:ascii="Arial" w:hAnsi="Arial" w:cs="Arial"/>
          <w:b/>
          <w:caps/>
          <w:sz w:val="28"/>
          <w:szCs w:val="28"/>
        </w:rPr>
      </w:pPr>
      <w:r w:rsidRPr="00DA19DC">
        <w:rPr>
          <w:rFonts w:ascii="Arial" w:hAnsi="Arial" w:cs="Arial"/>
          <w:b/>
          <w:caps/>
          <w:sz w:val="28"/>
          <w:szCs w:val="28"/>
        </w:rPr>
        <w:t>specyfikacja warunków zamówienia</w:t>
      </w:r>
    </w:p>
    <w:p w14:paraId="7E46C08B" w14:textId="77777777" w:rsidR="0037161C" w:rsidRPr="00DA19DC" w:rsidRDefault="00AB67EB">
      <w:pPr>
        <w:spacing w:before="40" w:line="360" w:lineRule="auto"/>
        <w:jc w:val="center"/>
        <w:rPr>
          <w:rFonts w:ascii="Arial" w:hAnsi="Arial" w:cs="Arial"/>
          <w:b/>
          <w:caps/>
        </w:rPr>
      </w:pPr>
      <w:r w:rsidRPr="00DA19DC">
        <w:rPr>
          <w:rFonts w:ascii="Arial" w:hAnsi="Arial" w:cs="Arial"/>
          <w:b/>
          <w:caps/>
        </w:rPr>
        <w:t>zAMAWIAJĄCY:</w:t>
      </w:r>
    </w:p>
    <w:p w14:paraId="5654B4FB" w14:textId="77777777" w:rsidR="00AD4EBF" w:rsidRDefault="00AD4EBF">
      <w:pPr>
        <w:autoSpaceDE w:val="0"/>
        <w:spacing w:line="360" w:lineRule="auto"/>
        <w:jc w:val="center"/>
        <w:rPr>
          <w:rFonts w:ascii="Arial" w:hAnsi="Arial" w:cs="Arial"/>
          <w:b/>
          <w:sz w:val="20"/>
        </w:rPr>
      </w:pPr>
      <w:r w:rsidRPr="00AD4EBF">
        <w:rPr>
          <w:rFonts w:ascii="Arial" w:hAnsi="Arial" w:cs="Arial"/>
          <w:b/>
          <w:sz w:val="20"/>
        </w:rPr>
        <w:t>Polkowickie Centrum Usług Zdrowotnych – ZAKŁAD OPIEKI ZDROWOTNEJ S.A.</w:t>
      </w:r>
    </w:p>
    <w:p w14:paraId="19BB50DE" w14:textId="2529F97B" w:rsidR="0037161C" w:rsidRPr="00DA19DC" w:rsidRDefault="00AB67EB">
      <w:pPr>
        <w:autoSpaceDE w:val="0"/>
        <w:spacing w:line="360" w:lineRule="auto"/>
        <w:jc w:val="center"/>
        <w:rPr>
          <w:rFonts w:ascii="Arial" w:hAnsi="Arial" w:cs="Arial"/>
          <w:b/>
          <w:sz w:val="20"/>
        </w:rPr>
      </w:pPr>
      <w:r w:rsidRPr="00DA19DC">
        <w:rPr>
          <w:rFonts w:ascii="Arial" w:hAnsi="Arial" w:cs="Arial"/>
          <w:b/>
          <w:sz w:val="20"/>
        </w:rPr>
        <w:t>ul. K. B. Kominka 7, 59-101 Polkowice</w:t>
      </w:r>
    </w:p>
    <w:p w14:paraId="421A1A42" w14:textId="77777777" w:rsidR="0037161C" w:rsidRPr="00DA19DC" w:rsidRDefault="0037161C">
      <w:pPr>
        <w:autoSpaceDE w:val="0"/>
        <w:spacing w:line="360" w:lineRule="auto"/>
        <w:jc w:val="center"/>
        <w:rPr>
          <w:rFonts w:ascii="Arial" w:hAnsi="Arial" w:cs="Arial"/>
          <w:b/>
          <w:caps/>
          <w:sz w:val="20"/>
          <w:szCs w:val="20"/>
        </w:rPr>
      </w:pPr>
    </w:p>
    <w:p w14:paraId="7E6E25FF" w14:textId="7C8ECFFB" w:rsidR="0037161C" w:rsidRPr="00DA19DC" w:rsidRDefault="00AB67EB">
      <w:pPr>
        <w:spacing w:line="360" w:lineRule="auto"/>
        <w:jc w:val="center"/>
      </w:pPr>
      <w:r w:rsidRPr="00DA19DC">
        <w:rPr>
          <w:rFonts w:ascii="Arial" w:hAnsi="Arial" w:cs="Arial"/>
          <w:sz w:val="20"/>
          <w:szCs w:val="20"/>
        </w:rPr>
        <w:t xml:space="preserve">Zaprasza do złożenia oferty w postępowaniu o udzielenie zamówienia publicznego prowadzonego               w trybie podstawowym z fakultatywnymi negocjacjami o wartości zamówienia nie przekraczającej progów unijnych o jakich stanowi art. 3 ustawy z 11 września 2019 r. - Prawo zamówień publicznych </w:t>
      </w:r>
      <w:r w:rsidR="00BA44EA" w:rsidRPr="00BA44EA">
        <w:rPr>
          <w:rFonts w:ascii="Arial" w:hAnsi="Arial" w:cs="Arial"/>
          <w:sz w:val="20"/>
          <w:szCs w:val="20"/>
        </w:rPr>
        <w:t>(</w:t>
      </w:r>
      <w:proofErr w:type="spellStart"/>
      <w:r w:rsidR="00BA44EA" w:rsidRPr="00BA44EA">
        <w:rPr>
          <w:rFonts w:ascii="Arial" w:hAnsi="Arial" w:cs="Arial"/>
          <w:sz w:val="20"/>
          <w:szCs w:val="20"/>
        </w:rPr>
        <w:t>t.j</w:t>
      </w:r>
      <w:proofErr w:type="spellEnd"/>
      <w:r w:rsidR="00BA44EA" w:rsidRPr="00BA44EA">
        <w:rPr>
          <w:rFonts w:ascii="Arial" w:hAnsi="Arial" w:cs="Arial"/>
          <w:sz w:val="20"/>
          <w:szCs w:val="20"/>
        </w:rPr>
        <w:t xml:space="preserve">. Dz. U. z 2024 r. poz. 1320 z </w:t>
      </w:r>
      <w:proofErr w:type="spellStart"/>
      <w:r w:rsidR="00BA44EA" w:rsidRPr="00BA44EA">
        <w:rPr>
          <w:rFonts w:ascii="Arial" w:hAnsi="Arial" w:cs="Arial"/>
          <w:sz w:val="20"/>
          <w:szCs w:val="20"/>
        </w:rPr>
        <w:t>późn</w:t>
      </w:r>
      <w:proofErr w:type="spellEnd"/>
      <w:r w:rsidR="00BA44EA" w:rsidRPr="00BA44EA">
        <w:rPr>
          <w:rFonts w:ascii="Arial" w:hAnsi="Arial" w:cs="Arial"/>
          <w:sz w:val="20"/>
          <w:szCs w:val="20"/>
        </w:rPr>
        <w:t>. zmianami)</w:t>
      </w:r>
      <w:r w:rsidRPr="00DA19DC">
        <w:rPr>
          <w:rFonts w:ascii="Arial" w:hAnsi="Arial" w:cs="Arial"/>
          <w:sz w:val="20"/>
          <w:szCs w:val="20"/>
        </w:rPr>
        <w:t xml:space="preserve">  – dalej </w:t>
      </w:r>
      <w:proofErr w:type="spellStart"/>
      <w:r w:rsidRPr="00DA19DC">
        <w:rPr>
          <w:rFonts w:ascii="Arial" w:hAnsi="Arial" w:cs="Arial"/>
          <w:sz w:val="20"/>
          <w:szCs w:val="20"/>
        </w:rPr>
        <w:t>Pzp</w:t>
      </w:r>
      <w:proofErr w:type="spellEnd"/>
      <w:r w:rsidRPr="00DA19DC">
        <w:rPr>
          <w:rFonts w:ascii="Arial" w:hAnsi="Arial" w:cs="Arial"/>
          <w:sz w:val="20"/>
          <w:szCs w:val="20"/>
        </w:rPr>
        <w:t>. na:</w:t>
      </w:r>
    </w:p>
    <w:p w14:paraId="50BB2B5E" w14:textId="77777777" w:rsidR="00BA44EA" w:rsidRPr="00BA44EA" w:rsidRDefault="00BA44EA" w:rsidP="00BA44EA">
      <w:pPr>
        <w:tabs>
          <w:tab w:val="center" w:pos="4536"/>
          <w:tab w:val="left" w:pos="6945"/>
        </w:tabs>
        <w:spacing w:before="40" w:line="360" w:lineRule="auto"/>
        <w:jc w:val="center"/>
        <w:rPr>
          <w:rFonts w:ascii="Arial" w:hAnsi="Arial" w:cs="Arial"/>
          <w:b/>
          <w:sz w:val="22"/>
          <w:szCs w:val="22"/>
        </w:rPr>
      </w:pPr>
      <w:r w:rsidRPr="00BA44EA">
        <w:rPr>
          <w:rFonts w:ascii="Arial" w:hAnsi="Arial" w:cs="Arial"/>
          <w:b/>
          <w:sz w:val="22"/>
          <w:szCs w:val="22"/>
        </w:rPr>
        <w:t xml:space="preserve">Zakup aparatu USG na potrzeby Polkowickiego Centrum Usług Zdrowotnych ZOZ S.A. </w:t>
      </w:r>
    </w:p>
    <w:p w14:paraId="478C355F" w14:textId="377B8386" w:rsidR="0037161C" w:rsidRDefault="00BA44EA" w:rsidP="00BA44EA">
      <w:pPr>
        <w:tabs>
          <w:tab w:val="center" w:pos="4536"/>
          <w:tab w:val="left" w:pos="6945"/>
        </w:tabs>
        <w:spacing w:before="40" w:line="360" w:lineRule="auto"/>
        <w:jc w:val="center"/>
        <w:rPr>
          <w:rFonts w:ascii="Arial" w:hAnsi="Arial" w:cs="Arial"/>
          <w:b/>
          <w:sz w:val="22"/>
          <w:szCs w:val="22"/>
        </w:rPr>
      </w:pPr>
      <w:r w:rsidRPr="00BA44EA">
        <w:rPr>
          <w:rFonts w:ascii="Arial" w:hAnsi="Arial" w:cs="Arial"/>
          <w:b/>
          <w:sz w:val="22"/>
          <w:szCs w:val="22"/>
        </w:rPr>
        <w:t>zgodnie z założeniami projektu "Technologia dla zdrowia"</w:t>
      </w:r>
    </w:p>
    <w:p w14:paraId="5616513F" w14:textId="77777777" w:rsidR="00BA44EA" w:rsidRPr="00DA19DC" w:rsidRDefault="00BA44EA" w:rsidP="00BA44EA">
      <w:pPr>
        <w:tabs>
          <w:tab w:val="center" w:pos="4536"/>
          <w:tab w:val="left" w:pos="6945"/>
        </w:tabs>
        <w:spacing w:before="40" w:line="360" w:lineRule="auto"/>
        <w:jc w:val="center"/>
        <w:rPr>
          <w:rFonts w:ascii="Arial" w:eastAsia="SimSun;宋体" w:hAnsi="Arial" w:cs="Arial"/>
          <w:b/>
          <w:color w:val="FF0000"/>
          <w:sz w:val="20"/>
          <w:szCs w:val="20"/>
          <w:shd w:val="clear" w:color="auto" w:fill="FFFFFF"/>
        </w:rPr>
      </w:pPr>
    </w:p>
    <w:p w14:paraId="68E847FD" w14:textId="77777777" w:rsidR="0037161C" w:rsidRPr="00DA19DC" w:rsidRDefault="00AB67EB">
      <w:pPr>
        <w:tabs>
          <w:tab w:val="center" w:pos="4536"/>
          <w:tab w:val="left" w:pos="6945"/>
        </w:tabs>
        <w:spacing w:before="40" w:line="360" w:lineRule="auto"/>
        <w:jc w:val="center"/>
      </w:pPr>
      <w:r w:rsidRPr="00DA19DC">
        <w:rPr>
          <w:rFonts w:ascii="Arial" w:hAnsi="Arial" w:cs="Arial"/>
          <w:b/>
          <w:sz w:val="20"/>
          <w:szCs w:val="20"/>
        </w:rPr>
        <w:t xml:space="preserve">Przedmiotowe postępowanie prowadzone jest przy użyciu środków komunikacji elektronicznej. Składanie ofert następuje za pośrednictwem platformy e-zamówienia dostępnej pod adresem internetowym: </w:t>
      </w:r>
    </w:p>
    <w:p w14:paraId="321EA3E1" w14:textId="77777777" w:rsidR="0037161C" w:rsidRPr="00DA19DC" w:rsidRDefault="00AB67EB">
      <w:pPr>
        <w:pStyle w:val="Standard"/>
        <w:spacing w:line="360" w:lineRule="auto"/>
        <w:ind w:right="-1"/>
        <w:jc w:val="center"/>
      </w:pPr>
      <w:hyperlink r:id="rId8">
        <w:r w:rsidRPr="00DA19DC">
          <w:rPr>
            <w:rStyle w:val="czeinternetowe"/>
            <w:rFonts w:ascii="Arial" w:hAnsi="Arial" w:cs="Arial"/>
            <w:b/>
            <w:kern w:val="0"/>
            <w:sz w:val="20"/>
            <w:szCs w:val="20"/>
          </w:rPr>
          <w:t>https://ezamowienia.gov.pl/pl/</w:t>
        </w:r>
      </w:hyperlink>
    </w:p>
    <w:p w14:paraId="5C81C8F3" w14:textId="77777777" w:rsidR="0037161C" w:rsidRPr="00DA19DC" w:rsidRDefault="00AB67EB">
      <w:pPr>
        <w:tabs>
          <w:tab w:val="center" w:pos="4536"/>
          <w:tab w:val="left" w:pos="6945"/>
        </w:tabs>
        <w:spacing w:before="40" w:line="360" w:lineRule="auto"/>
        <w:jc w:val="center"/>
        <w:rPr>
          <w:rFonts w:ascii="Arial" w:eastAsia="Arial" w:hAnsi="Arial" w:cs="Arial"/>
          <w:b/>
          <w:color w:val="FF0000"/>
          <w:sz w:val="20"/>
          <w:szCs w:val="20"/>
        </w:rPr>
      </w:pPr>
      <w:r w:rsidRPr="00DA19DC">
        <w:rPr>
          <w:rFonts w:ascii="Arial" w:eastAsia="Arial" w:hAnsi="Arial" w:cs="Arial"/>
          <w:b/>
          <w:color w:val="FF0000"/>
          <w:sz w:val="20"/>
          <w:szCs w:val="20"/>
        </w:rPr>
        <w:t xml:space="preserve"> </w:t>
      </w:r>
    </w:p>
    <w:p w14:paraId="7A0706CA" w14:textId="77777777" w:rsidR="0037161C" w:rsidRPr="00DA19DC" w:rsidRDefault="0037161C">
      <w:pPr>
        <w:pStyle w:val="Standard"/>
        <w:spacing w:line="360" w:lineRule="auto"/>
        <w:ind w:right="-1"/>
        <w:jc w:val="center"/>
        <w:rPr>
          <w:rFonts w:ascii="Arial" w:hAnsi="Arial" w:cs="Arial"/>
          <w:b/>
          <w:color w:val="FF0000"/>
          <w:sz w:val="20"/>
          <w:szCs w:val="20"/>
        </w:rPr>
      </w:pPr>
    </w:p>
    <w:p w14:paraId="7A9C5E87" w14:textId="77777777" w:rsidR="0037161C" w:rsidRPr="00DA19DC" w:rsidRDefault="0037161C">
      <w:pPr>
        <w:pStyle w:val="Standard"/>
        <w:spacing w:line="360" w:lineRule="auto"/>
        <w:ind w:right="-1"/>
        <w:jc w:val="center"/>
        <w:rPr>
          <w:rFonts w:ascii="Arial" w:hAnsi="Arial" w:cs="Arial"/>
          <w:b/>
          <w:color w:val="FF0000"/>
          <w:sz w:val="20"/>
          <w:szCs w:val="20"/>
        </w:rPr>
      </w:pPr>
    </w:p>
    <w:p w14:paraId="5BE357A7" w14:textId="77777777" w:rsidR="0037161C" w:rsidRPr="00DA19DC" w:rsidRDefault="0037161C">
      <w:pPr>
        <w:pStyle w:val="Standard"/>
        <w:spacing w:line="360" w:lineRule="auto"/>
        <w:ind w:right="-1"/>
        <w:jc w:val="center"/>
        <w:rPr>
          <w:rFonts w:ascii="Arial" w:hAnsi="Arial" w:cs="Arial"/>
          <w:sz w:val="20"/>
          <w:szCs w:val="20"/>
        </w:rPr>
      </w:pPr>
    </w:p>
    <w:p w14:paraId="3BA69030" w14:textId="1C7AB2F0" w:rsidR="0037161C" w:rsidRPr="00DA19DC" w:rsidRDefault="00AB67EB">
      <w:pPr>
        <w:pStyle w:val="Standard"/>
        <w:spacing w:line="360" w:lineRule="auto"/>
        <w:ind w:right="-1"/>
        <w:jc w:val="center"/>
      </w:pPr>
      <w:r w:rsidRPr="00DA19DC">
        <w:rPr>
          <w:rFonts w:ascii="Arial" w:hAnsi="Arial" w:cs="Arial"/>
          <w:sz w:val="20"/>
          <w:szCs w:val="20"/>
        </w:rPr>
        <w:t xml:space="preserve">Nr postępowania: </w:t>
      </w:r>
      <w:r w:rsidRPr="00DA19DC">
        <w:rPr>
          <w:rFonts w:ascii="Arial" w:eastAsia="SimSun;宋体" w:hAnsi="Arial" w:cs="Arial"/>
          <w:b/>
          <w:sz w:val="20"/>
          <w:szCs w:val="20"/>
          <w:lang w:eastAsia="hi-IN" w:bidi="hi-IN"/>
        </w:rPr>
        <w:t>DZP -</w:t>
      </w:r>
      <w:r w:rsidR="00423B97" w:rsidRPr="00DA19DC">
        <w:rPr>
          <w:rFonts w:ascii="Arial" w:eastAsia="SimSun;宋体" w:hAnsi="Arial" w:cs="Arial"/>
          <w:b/>
          <w:sz w:val="20"/>
          <w:szCs w:val="20"/>
          <w:shd w:val="clear" w:color="auto" w:fill="FFFFFF"/>
          <w:lang w:eastAsia="hi-IN" w:bidi="hi-IN"/>
        </w:rPr>
        <w:t xml:space="preserve"> </w:t>
      </w:r>
      <w:r w:rsidR="005460F5">
        <w:rPr>
          <w:rFonts w:ascii="Arial" w:eastAsia="SimSun;宋体" w:hAnsi="Arial" w:cs="Arial"/>
          <w:b/>
          <w:sz w:val="20"/>
          <w:szCs w:val="20"/>
          <w:shd w:val="clear" w:color="auto" w:fill="FFFFFF"/>
          <w:lang w:eastAsia="hi-IN" w:bidi="hi-IN"/>
        </w:rPr>
        <w:t>41</w:t>
      </w:r>
      <w:r w:rsidR="00E70F75">
        <w:rPr>
          <w:rFonts w:ascii="Arial" w:eastAsia="SimSun;宋体" w:hAnsi="Arial" w:cs="Arial"/>
          <w:b/>
          <w:sz w:val="20"/>
          <w:szCs w:val="20"/>
          <w:shd w:val="clear" w:color="auto" w:fill="FFFFFF"/>
          <w:lang w:eastAsia="hi-IN" w:bidi="hi-IN"/>
        </w:rPr>
        <w:t>/2025</w:t>
      </w:r>
    </w:p>
    <w:p w14:paraId="7FF65833" w14:textId="77777777" w:rsidR="0037161C" w:rsidRPr="00DA19DC" w:rsidRDefault="0037161C">
      <w:pPr>
        <w:tabs>
          <w:tab w:val="center" w:pos="4536"/>
          <w:tab w:val="left" w:pos="6945"/>
        </w:tabs>
        <w:spacing w:before="40" w:line="360" w:lineRule="auto"/>
        <w:jc w:val="center"/>
        <w:rPr>
          <w:rFonts w:ascii="Arial" w:eastAsia="SimSun;宋体" w:hAnsi="Arial" w:cs="Arial"/>
          <w:b/>
          <w:caps/>
          <w:sz w:val="20"/>
          <w:szCs w:val="20"/>
          <w:lang w:eastAsia="hi-IN" w:bidi="hi-IN"/>
        </w:rPr>
      </w:pPr>
    </w:p>
    <w:p w14:paraId="28A2A9C5" w14:textId="77777777" w:rsidR="0037161C" w:rsidRPr="00DA19DC" w:rsidRDefault="0037161C">
      <w:pPr>
        <w:tabs>
          <w:tab w:val="center" w:pos="4536"/>
          <w:tab w:val="left" w:pos="6945"/>
        </w:tabs>
        <w:spacing w:before="40" w:line="360" w:lineRule="auto"/>
        <w:jc w:val="center"/>
        <w:rPr>
          <w:rFonts w:ascii="Arial" w:eastAsia="SimSun;宋体" w:hAnsi="Arial" w:cs="Arial"/>
          <w:b/>
          <w:caps/>
          <w:sz w:val="20"/>
          <w:szCs w:val="20"/>
          <w:lang w:eastAsia="hi-IN" w:bidi="hi-IN"/>
        </w:rPr>
      </w:pPr>
    </w:p>
    <w:p w14:paraId="0357AD2F" w14:textId="77777777" w:rsidR="0037161C" w:rsidRPr="00DA19DC" w:rsidRDefault="0037161C">
      <w:pPr>
        <w:tabs>
          <w:tab w:val="center" w:pos="4536"/>
          <w:tab w:val="left" w:pos="6945"/>
        </w:tabs>
        <w:spacing w:before="40" w:line="360" w:lineRule="auto"/>
        <w:jc w:val="center"/>
        <w:rPr>
          <w:rFonts w:ascii="Arial" w:hAnsi="Arial" w:cs="Arial"/>
          <w:b/>
          <w:caps/>
          <w:sz w:val="20"/>
          <w:szCs w:val="20"/>
        </w:rPr>
      </w:pPr>
    </w:p>
    <w:p w14:paraId="559B838B" w14:textId="77777777" w:rsidR="0037161C" w:rsidRPr="00DA19DC" w:rsidRDefault="0037161C">
      <w:pPr>
        <w:tabs>
          <w:tab w:val="center" w:pos="4536"/>
          <w:tab w:val="left" w:pos="6945"/>
        </w:tabs>
        <w:spacing w:before="40" w:line="360" w:lineRule="auto"/>
        <w:jc w:val="center"/>
        <w:rPr>
          <w:rFonts w:ascii="Arial" w:hAnsi="Arial" w:cs="Arial"/>
          <w:b/>
          <w:caps/>
          <w:sz w:val="20"/>
          <w:szCs w:val="20"/>
        </w:rPr>
      </w:pPr>
    </w:p>
    <w:p w14:paraId="4A12506D" w14:textId="77777777" w:rsidR="0037161C" w:rsidRPr="00DA19DC" w:rsidRDefault="0037161C">
      <w:pPr>
        <w:tabs>
          <w:tab w:val="center" w:pos="4536"/>
          <w:tab w:val="left" w:pos="6945"/>
        </w:tabs>
        <w:spacing w:before="40" w:line="360" w:lineRule="auto"/>
        <w:jc w:val="center"/>
        <w:rPr>
          <w:rFonts w:ascii="Arial" w:hAnsi="Arial" w:cs="Arial"/>
          <w:b/>
          <w:caps/>
          <w:sz w:val="20"/>
          <w:szCs w:val="20"/>
        </w:rPr>
      </w:pPr>
    </w:p>
    <w:p w14:paraId="3BA432C6" w14:textId="77777777" w:rsidR="0037161C" w:rsidRPr="00DA19DC" w:rsidRDefault="0037161C">
      <w:pPr>
        <w:tabs>
          <w:tab w:val="center" w:pos="4536"/>
          <w:tab w:val="left" w:pos="6945"/>
        </w:tabs>
        <w:spacing w:before="40" w:line="360" w:lineRule="auto"/>
        <w:jc w:val="center"/>
        <w:rPr>
          <w:rFonts w:ascii="Arial" w:hAnsi="Arial" w:cs="Arial"/>
          <w:b/>
          <w:caps/>
          <w:sz w:val="20"/>
          <w:szCs w:val="20"/>
        </w:rPr>
      </w:pPr>
    </w:p>
    <w:p w14:paraId="253CB338" w14:textId="0092B8B9" w:rsidR="0037161C" w:rsidRPr="00DA19DC" w:rsidRDefault="00AB67EB">
      <w:pPr>
        <w:pStyle w:val="Nagwek1"/>
        <w:spacing w:before="120" w:after="40" w:line="360" w:lineRule="auto"/>
      </w:pPr>
      <w:r w:rsidRPr="00DA19DC">
        <w:t>Polkowice</w:t>
      </w:r>
      <w:r w:rsidRPr="00DA19DC">
        <w:rPr>
          <w:caps/>
        </w:rPr>
        <w:t xml:space="preserve">,  </w:t>
      </w:r>
      <w:r w:rsidR="00240FA2">
        <w:rPr>
          <w:caps/>
        </w:rPr>
        <w:t>5</w:t>
      </w:r>
      <w:r w:rsidR="00B13A1F">
        <w:rPr>
          <w:caps/>
        </w:rPr>
        <w:t xml:space="preserve"> grudzień 2025</w:t>
      </w:r>
      <w:r w:rsidRPr="00DA19DC">
        <w:t xml:space="preserve"> r.</w:t>
      </w:r>
    </w:p>
    <w:p w14:paraId="24B4244B" w14:textId="77777777" w:rsidR="0037161C" w:rsidRPr="00DA19DC" w:rsidRDefault="0037161C">
      <w:pPr>
        <w:tabs>
          <w:tab w:val="center" w:pos="4536"/>
          <w:tab w:val="left" w:pos="6945"/>
        </w:tabs>
        <w:spacing w:before="40" w:line="360" w:lineRule="auto"/>
        <w:jc w:val="center"/>
        <w:rPr>
          <w:rFonts w:ascii="Arial" w:hAnsi="Arial" w:cs="Arial"/>
          <w:b/>
          <w:caps/>
          <w:sz w:val="20"/>
          <w:szCs w:val="20"/>
        </w:rPr>
        <w:sectPr w:rsidR="0037161C" w:rsidRPr="00DA19DC">
          <w:pgSz w:w="11906" w:h="16838"/>
          <w:pgMar w:top="1417" w:right="1417" w:bottom="1417" w:left="1417" w:header="0" w:footer="0" w:gutter="0"/>
          <w:pgBorders>
            <w:top w:val="thinThickLargeGap" w:sz="24" w:space="6" w:color="000000"/>
            <w:left w:val="thinThickLargeGap" w:sz="24" w:space="31" w:color="000000"/>
            <w:bottom w:val="thickThinLargeGap" w:sz="24" w:space="6" w:color="000000"/>
            <w:right w:val="thickThinLargeGap" w:sz="24" w:space="31" w:color="000000"/>
          </w:pgBorders>
          <w:cols w:space="708"/>
          <w:formProt w:val="0"/>
          <w:docGrid w:linePitch="360"/>
        </w:sectPr>
      </w:pPr>
    </w:p>
    <w:p w14:paraId="2DE10686" w14:textId="77777777" w:rsidR="0037161C" w:rsidRPr="00DA19DC" w:rsidRDefault="00AB67EB">
      <w:pPr>
        <w:pStyle w:val="pkt"/>
        <w:numPr>
          <w:ilvl w:val="0"/>
          <w:numId w:val="18"/>
        </w:numPr>
        <w:pBdr>
          <w:bottom w:val="double" w:sz="4" w:space="1" w:color="000000"/>
        </w:pBdr>
        <w:shd w:val="clear" w:color="auto" w:fill="DAEEF3"/>
        <w:spacing w:before="360" w:after="40" w:line="360" w:lineRule="auto"/>
        <w:ind w:left="284" w:hanging="284"/>
        <w:rPr>
          <w:rFonts w:ascii="Arial" w:hAnsi="Arial" w:cs="Arial"/>
          <w:b/>
          <w:bCs/>
          <w:kern w:val="2"/>
        </w:rPr>
      </w:pPr>
      <w:r w:rsidRPr="00DA19DC">
        <w:rPr>
          <w:rFonts w:ascii="Arial" w:hAnsi="Arial" w:cs="Arial"/>
          <w:b/>
          <w:bCs/>
          <w:kern w:val="2"/>
        </w:rPr>
        <w:lastRenderedPageBreak/>
        <w:tab/>
        <w:t>NAZWA ORAZ ADRES ZAMAWIAJĄCEGO</w:t>
      </w:r>
    </w:p>
    <w:p w14:paraId="2CC3FBC7" w14:textId="77777777" w:rsidR="0037161C" w:rsidRPr="00DA19DC" w:rsidRDefault="0037161C">
      <w:pPr>
        <w:tabs>
          <w:tab w:val="left" w:pos="540"/>
        </w:tabs>
        <w:spacing w:line="360" w:lineRule="auto"/>
        <w:ind w:left="284"/>
        <w:jc w:val="both"/>
        <w:rPr>
          <w:rFonts w:ascii="Arial" w:hAnsi="Arial" w:cs="Arial"/>
          <w:sz w:val="20"/>
          <w:szCs w:val="20"/>
        </w:rPr>
      </w:pPr>
    </w:p>
    <w:p w14:paraId="7818BAB2" w14:textId="77777777" w:rsidR="00AD4EBF" w:rsidRDefault="00AD4EBF">
      <w:pPr>
        <w:autoSpaceDE w:val="0"/>
        <w:spacing w:line="360" w:lineRule="auto"/>
        <w:rPr>
          <w:rFonts w:ascii="Arial" w:hAnsi="Arial" w:cs="Arial"/>
          <w:b/>
          <w:sz w:val="20"/>
          <w:szCs w:val="20"/>
        </w:rPr>
      </w:pPr>
      <w:r w:rsidRPr="00AD4EBF">
        <w:rPr>
          <w:rFonts w:ascii="Arial" w:hAnsi="Arial" w:cs="Arial"/>
          <w:b/>
          <w:sz w:val="20"/>
          <w:szCs w:val="20"/>
        </w:rPr>
        <w:t>Polkowickie Centrum Usług Zdrowotnych – ZAKŁAD OPIEKI ZDROWOTNEJ S.A.</w:t>
      </w:r>
    </w:p>
    <w:p w14:paraId="66E56014" w14:textId="458E1DC4" w:rsidR="0037161C" w:rsidRPr="00DA19DC" w:rsidRDefault="00AB67EB">
      <w:pPr>
        <w:autoSpaceDE w:val="0"/>
        <w:spacing w:line="360" w:lineRule="auto"/>
      </w:pPr>
      <w:r w:rsidRPr="00DA19DC">
        <w:rPr>
          <w:rFonts w:ascii="Arial" w:hAnsi="Arial" w:cs="Arial"/>
          <w:sz w:val="20"/>
          <w:szCs w:val="20"/>
        </w:rPr>
        <w:t xml:space="preserve">ul. </w:t>
      </w:r>
      <w:r w:rsidRPr="00DA19DC">
        <w:rPr>
          <w:rFonts w:ascii="Arial" w:hAnsi="Arial" w:cs="Arial"/>
          <w:b/>
          <w:sz w:val="20"/>
          <w:szCs w:val="20"/>
        </w:rPr>
        <w:t>K. B. Kominka 7, 59-101 Polkowice</w:t>
      </w:r>
    </w:p>
    <w:p w14:paraId="08A3C998" w14:textId="77777777" w:rsidR="0037161C" w:rsidRPr="00DA19DC" w:rsidRDefault="00AB67EB">
      <w:pPr>
        <w:spacing w:line="360" w:lineRule="auto"/>
        <w:jc w:val="both"/>
      </w:pPr>
      <w:r w:rsidRPr="00DA19DC">
        <w:rPr>
          <w:rFonts w:ascii="Arial" w:hAnsi="Arial" w:cs="Arial"/>
          <w:sz w:val="20"/>
          <w:szCs w:val="20"/>
        </w:rPr>
        <w:t xml:space="preserve">Tel.: </w:t>
      </w:r>
      <w:r w:rsidRPr="00DA19DC">
        <w:rPr>
          <w:rStyle w:val="Mocnewyrnione"/>
          <w:rFonts w:ascii="Arial" w:hAnsi="Arial" w:cs="Arial"/>
          <w:sz w:val="20"/>
          <w:szCs w:val="20"/>
        </w:rPr>
        <w:t>76 746 08 00</w:t>
      </w:r>
    </w:p>
    <w:p w14:paraId="0E797608" w14:textId="77777777" w:rsidR="0037161C" w:rsidRPr="00DA19DC" w:rsidRDefault="00AB67EB">
      <w:pPr>
        <w:spacing w:line="360" w:lineRule="auto"/>
        <w:jc w:val="both"/>
        <w:rPr>
          <w:rFonts w:ascii="Arial" w:hAnsi="Arial" w:cs="Arial"/>
          <w:sz w:val="20"/>
          <w:szCs w:val="20"/>
          <w:lang w:val="en-US"/>
        </w:rPr>
      </w:pPr>
      <w:r w:rsidRPr="00DA19DC">
        <w:rPr>
          <w:rFonts w:ascii="Arial" w:hAnsi="Arial" w:cs="Arial"/>
          <w:sz w:val="20"/>
          <w:szCs w:val="20"/>
          <w:lang w:val="en-US"/>
        </w:rPr>
        <w:t>NIP: 6922246830</w:t>
      </w:r>
    </w:p>
    <w:p w14:paraId="64B1D204" w14:textId="77777777" w:rsidR="0037161C" w:rsidRPr="00DA19DC" w:rsidRDefault="00AB67EB">
      <w:pPr>
        <w:spacing w:line="360" w:lineRule="auto"/>
        <w:jc w:val="both"/>
        <w:rPr>
          <w:lang w:val="en-US"/>
        </w:rPr>
      </w:pPr>
      <w:r w:rsidRPr="00DA19DC">
        <w:rPr>
          <w:rFonts w:ascii="Arial" w:hAnsi="Arial" w:cs="Arial"/>
          <w:sz w:val="20"/>
          <w:szCs w:val="20"/>
          <w:lang w:val="en-US"/>
        </w:rPr>
        <w:t xml:space="preserve">Adres e-mail: </w:t>
      </w:r>
      <w:hyperlink r:id="rId9">
        <w:r w:rsidRPr="00DA19DC">
          <w:rPr>
            <w:rStyle w:val="czeinternetowe"/>
            <w:rFonts w:ascii="Arial" w:hAnsi="Arial" w:cs="Arial"/>
            <w:b/>
            <w:bCs/>
            <w:color w:val="0070C0"/>
            <w:sz w:val="20"/>
            <w:szCs w:val="20"/>
            <w:lang w:val="de-DE"/>
          </w:rPr>
          <w:t>zamowieniapubliczne@pcuz.eu</w:t>
        </w:r>
      </w:hyperlink>
    </w:p>
    <w:p w14:paraId="14D2DDBD" w14:textId="77777777" w:rsidR="0037161C" w:rsidRPr="00DA19DC" w:rsidRDefault="00AB67EB">
      <w:pPr>
        <w:pStyle w:val="Standard"/>
        <w:tabs>
          <w:tab w:val="left" w:pos="284"/>
        </w:tabs>
        <w:spacing w:line="360" w:lineRule="auto"/>
        <w:ind w:right="-1"/>
        <w:jc w:val="both"/>
      </w:pPr>
      <w:r w:rsidRPr="00DA19DC">
        <w:rPr>
          <w:rFonts w:ascii="Arial" w:hAnsi="Arial" w:cs="Arial"/>
          <w:b/>
          <w:sz w:val="20"/>
          <w:szCs w:val="20"/>
        </w:rPr>
        <w:t>Adres strony internetowej, na której jest prowadzone postępowanie i na której będą dostępne wszelkie dokumenty związane z prowadzoną procedurą:</w:t>
      </w:r>
      <w:r w:rsidRPr="00DA19DC">
        <w:rPr>
          <w:rFonts w:ascii="Arial" w:hAnsi="Arial" w:cs="Arial"/>
          <w:b/>
          <w:kern w:val="0"/>
          <w:sz w:val="20"/>
          <w:szCs w:val="20"/>
        </w:rPr>
        <w:t xml:space="preserve"> </w:t>
      </w:r>
      <w:hyperlink r:id="rId10">
        <w:r w:rsidRPr="00DA19DC">
          <w:rPr>
            <w:rStyle w:val="czeinternetowe"/>
            <w:rFonts w:ascii="Arial" w:hAnsi="Arial" w:cs="Arial"/>
            <w:b/>
            <w:kern w:val="0"/>
            <w:sz w:val="20"/>
            <w:szCs w:val="20"/>
          </w:rPr>
          <w:t>https://ezamowienia.gov.pl/pl/</w:t>
        </w:r>
      </w:hyperlink>
    </w:p>
    <w:p w14:paraId="78915FEB" w14:textId="73E550CB" w:rsidR="0037161C" w:rsidRPr="00DA19DC" w:rsidRDefault="00AB67EB">
      <w:pPr>
        <w:spacing w:line="360" w:lineRule="auto"/>
        <w:jc w:val="both"/>
      </w:pPr>
      <w:r w:rsidRPr="00DA19DC">
        <w:rPr>
          <w:rFonts w:ascii="Arial" w:hAnsi="Arial" w:cs="Arial"/>
          <w:b/>
          <w:sz w:val="20"/>
          <w:szCs w:val="20"/>
        </w:rPr>
        <w:t xml:space="preserve">oraz </w:t>
      </w:r>
      <w:hyperlink r:id="rId11" w:history="1">
        <w:r w:rsidR="005D4A4B" w:rsidRPr="005D4A4B">
          <w:rPr>
            <w:rStyle w:val="Hipercze"/>
            <w:rFonts w:ascii="Arial" w:hAnsi="Arial" w:cs="Arial"/>
            <w:sz w:val="20"/>
            <w:szCs w:val="20"/>
          </w:rPr>
          <w:t>https://bip.pcuz.pl/</w:t>
        </w:r>
      </w:hyperlink>
      <w:r w:rsidR="005D4A4B" w:rsidRPr="005D4A4B">
        <w:rPr>
          <w:rFonts w:ascii="Arial" w:hAnsi="Arial" w:cs="Arial"/>
          <w:sz w:val="20"/>
          <w:szCs w:val="20"/>
        </w:rPr>
        <w:t xml:space="preserve"> </w:t>
      </w:r>
      <w:r w:rsidRPr="005D4A4B">
        <w:rPr>
          <w:rFonts w:ascii="Arial" w:hAnsi="Arial" w:cs="Arial"/>
          <w:b/>
          <w:color w:val="0070C0"/>
          <w:sz w:val="20"/>
          <w:szCs w:val="20"/>
        </w:rPr>
        <w:t xml:space="preserve"> </w:t>
      </w:r>
      <w:r w:rsidRPr="005D4A4B">
        <w:rPr>
          <w:rFonts w:ascii="Arial" w:hAnsi="Arial" w:cs="Arial"/>
          <w:b/>
          <w:sz w:val="20"/>
          <w:szCs w:val="20"/>
        </w:rPr>
        <w:t xml:space="preserve"> </w:t>
      </w:r>
    </w:p>
    <w:p w14:paraId="7C19A66A" w14:textId="77777777" w:rsidR="0037161C" w:rsidRPr="00DA19DC" w:rsidRDefault="00AB67EB">
      <w:pPr>
        <w:spacing w:line="360" w:lineRule="auto"/>
        <w:jc w:val="both"/>
        <w:rPr>
          <w:rFonts w:ascii="Arial" w:hAnsi="Arial" w:cs="Arial"/>
          <w:sz w:val="20"/>
          <w:szCs w:val="20"/>
        </w:rPr>
      </w:pPr>
      <w:r w:rsidRPr="00DA19DC">
        <w:rPr>
          <w:rFonts w:ascii="Arial" w:hAnsi="Arial" w:cs="Arial"/>
          <w:sz w:val="20"/>
          <w:szCs w:val="20"/>
        </w:rPr>
        <w:t>Godziny pracy: 7:00 – 14:35 od poniedziałku do piątku.</w:t>
      </w:r>
    </w:p>
    <w:p w14:paraId="7F122E02" w14:textId="77777777" w:rsidR="0037161C" w:rsidRPr="00DA19DC" w:rsidRDefault="00AB67EB">
      <w:pPr>
        <w:pStyle w:val="pkt"/>
        <w:numPr>
          <w:ilvl w:val="0"/>
          <w:numId w:val="18"/>
        </w:numPr>
        <w:pBdr>
          <w:bottom w:val="double" w:sz="4" w:space="1" w:color="000000"/>
        </w:pBdr>
        <w:shd w:val="clear" w:color="auto" w:fill="DAEEF3"/>
        <w:spacing w:before="360" w:after="40" w:line="360" w:lineRule="auto"/>
        <w:ind w:left="284" w:hanging="284"/>
        <w:rPr>
          <w:rFonts w:ascii="Arial" w:hAnsi="Arial" w:cs="Arial"/>
          <w:b/>
        </w:rPr>
      </w:pPr>
      <w:r w:rsidRPr="00DA19DC">
        <w:rPr>
          <w:rFonts w:ascii="Arial" w:hAnsi="Arial" w:cs="Arial"/>
          <w:b/>
        </w:rPr>
        <w:tab/>
        <w:t>OCHRONA DANYCH OSOBOWYCH</w:t>
      </w:r>
    </w:p>
    <w:p w14:paraId="777C0C84" w14:textId="77777777" w:rsidR="0037161C" w:rsidRPr="00DA19DC" w:rsidRDefault="00AB67EB">
      <w:pPr>
        <w:pStyle w:val="pkt"/>
        <w:spacing w:before="240" w:after="0" w:line="360" w:lineRule="auto"/>
        <w:ind w:left="0" w:firstLine="0"/>
        <w:rPr>
          <w:rFonts w:ascii="Arial" w:hAnsi="Arial" w:cs="Arial"/>
        </w:rPr>
      </w:pPr>
      <w:r w:rsidRPr="00DA19DC">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CF925A7" w14:textId="77777777" w:rsidR="0037161C" w:rsidRPr="00DA19DC" w:rsidRDefault="00AB67EB">
      <w:pPr>
        <w:pStyle w:val="pkt"/>
        <w:spacing w:before="0" w:after="0" w:line="360" w:lineRule="auto"/>
        <w:ind w:left="284" w:firstLine="0"/>
      </w:pPr>
      <w:r w:rsidRPr="00DA19DC">
        <w:rPr>
          <w:rFonts w:ascii="Arial" w:hAnsi="Arial" w:cs="Arial"/>
          <w:b/>
        </w:rPr>
        <w:t>1)</w:t>
      </w:r>
      <w:r w:rsidRPr="00DA19DC">
        <w:rPr>
          <w:rFonts w:ascii="Arial" w:hAnsi="Arial" w:cs="Arial"/>
          <w:b/>
        </w:rPr>
        <w:tab/>
      </w:r>
      <w:r w:rsidRPr="00DA19DC">
        <w:rPr>
          <w:rFonts w:ascii="Arial" w:hAnsi="Arial" w:cs="Arial"/>
        </w:rPr>
        <w:t>administratorem danych osobowych jest Polkowickie Centrum Usług Zdrowotnych –ZOZ S.A. z siedzibą w Polkowicach ul. Kard. B. Kominka 7;</w:t>
      </w:r>
    </w:p>
    <w:p w14:paraId="2D2661B1" w14:textId="77777777" w:rsidR="0037161C" w:rsidRPr="00DA19DC" w:rsidRDefault="00AB67EB">
      <w:pPr>
        <w:pStyle w:val="pkt"/>
        <w:spacing w:before="0" w:after="0" w:line="360" w:lineRule="auto"/>
        <w:ind w:left="284" w:firstLine="0"/>
      </w:pPr>
      <w:r w:rsidRPr="00DA19DC">
        <w:rPr>
          <w:rFonts w:ascii="Arial" w:hAnsi="Arial" w:cs="Arial"/>
          <w:b/>
        </w:rPr>
        <w:t>2)</w:t>
      </w:r>
      <w:r w:rsidRPr="00DA19DC">
        <w:rPr>
          <w:rFonts w:ascii="Arial" w:hAnsi="Arial" w:cs="Arial"/>
          <w:b/>
        </w:rPr>
        <w:tab/>
      </w:r>
      <w:r w:rsidRPr="00DA19DC">
        <w:rPr>
          <w:rFonts w:ascii="Arial" w:hAnsi="Arial" w:cs="Arial"/>
        </w:rPr>
        <w:t xml:space="preserve">administrator wyznaczył Inspektora Danych Osobowych, z którym można się kontaktować pod adresem e-mail: </w:t>
      </w:r>
      <w:hyperlink r:id="rId12">
        <w:r w:rsidRPr="00DA19DC">
          <w:rPr>
            <w:rStyle w:val="czeinternetowe"/>
            <w:rFonts w:ascii="Arial" w:hAnsi="Arial" w:cs="Arial"/>
            <w:color w:val="0070C0"/>
          </w:rPr>
          <w:t>iod@pcuz.eu</w:t>
        </w:r>
      </w:hyperlink>
      <w:r w:rsidRPr="00DA19DC">
        <w:rPr>
          <w:rFonts w:ascii="Arial" w:hAnsi="Arial" w:cs="Arial"/>
          <w:b/>
        </w:rPr>
        <w:t>;</w:t>
      </w:r>
    </w:p>
    <w:p w14:paraId="347E9E0A" w14:textId="77777777" w:rsidR="0037161C" w:rsidRPr="00DA19DC" w:rsidRDefault="00AB67EB">
      <w:pPr>
        <w:pStyle w:val="pkt"/>
        <w:spacing w:before="0" w:after="0" w:line="360" w:lineRule="auto"/>
        <w:ind w:left="284" w:firstLine="0"/>
      </w:pPr>
      <w:r w:rsidRPr="00DA19DC">
        <w:rPr>
          <w:rFonts w:ascii="Arial" w:hAnsi="Arial" w:cs="Arial"/>
          <w:b/>
        </w:rPr>
        <w:t>3)</w:t>
      </w:r>
      <w:r w:rsidRPr="00DA19DC">
        <w:rPr>
          <w:rFonts w:ascii="Arial" w:hAnsi="Arial" w:cs="Arial"/>
          <w:b/>
        </w:rPr>
        <w:tab/>
      </w:r>
      <w:r w:rsidRPr="00DA19DC">
        <w:rPr>
          <w:rFonts w:ascii="Arial" w:hAnsi="Arial" w:cs="Arial"/>
        </w:rPr>
        <w:t>dane osobowe przetwarzane będą na podstawie art. 6 ust. 1 lit. c RODO w celu związanym z przedmiotowym postępowaniem o udzielenie zamówienia publicznego, prowadzonym w trybie podstawowym z fakultatywnymi negocjacjami;</w:t>
      </w:r>
    </w:p>
    <w:p w14:paraId="7881BE32" w14:textId="77777777" w:rsidR="0037161C" w:rsidRPr="00DA19DC" w:rsidRDefault="00AB67EB">
      <w:pPr>
        <w:pStyle w:val="pkt"/>
        <w:spacing w:before="0" w:after="0" w:line="360" w:lineRule="auto"/>
        <w:ind w:left="284" w:firstLine="0"/>
      </w:pPr>
      <w:r w:rsidRPr="00DA19DC">
        <w:rPr>
          <w:rFonts w:ascii="Arial" w:hAnsi="Arial" w:cs="Arial"/>
          <w:b/>
        </w:rPr>
        <w:t>4)</w:t>
      </w:r>
      <w:r w:rsidRPr="00DA19DC">
        <w:rPr>
          <w:rFonts w:ascii="Arial" w:hAnsi="Arial" w:cs="Arial"/>
          <w:b/>
        </w:rPr>
        <w:tab/>
      </w:r>
      <w:r w:rsidRPr="00DA19DC">
        <w:rPr>
          <w:rFonts w:ascii="Arial" w:hAnsi="Arial" w:cs="Arial"/>
        </w:rPr>
        <w:t xml:space="preserve">odbiorcami danych osobowych będą osoby lub podmioty, którym udostępniona zostanie dokumentacja postępowania w oparciu o art. 74 ustawy </w:t>
      </w:r>
      <w:proofErr w:type="spellStart"/>
      <w:r w:rsidRPr="00DA19DC">
        <w:rPr>
          <w:rFonts w:ascii="Arial" w:hAnsi="Arial" w:cs="Arial"/>
        </w:rPr>
        <w:t>Pzp</w:t>
      </w:r>
      <w:proofErr w:type="spellEnd"/>
      <w:r w:rsidRPr="00DA19DC">
        <w:rPr>
          <w:rFonts w:ascii="Arial" w:hAnsi="Arial" w:cs="Arial"/>
        </w:rPr>
        <w:t>;</w:t>
      </w:r>
    </w:p>
    <w:p w14:paraId="246A78D4" w14:textId="77777777" w:rsidR="0037161C" w:rsidRPr="00DA19DC" w:rsidRDefault="00AB67EB">
      <w:pPr>
        <w:pStyle w:val="pkt"/>
        <w:spacing w:before="0" w:after="0" w:line="360" w:lineRule="auto"/>
        <w:ind w:left="284" w:firstLine="0"/>
      </w:pPr>
      <w:r w:rsidRPr="00DA19DC">
        <w:rPr>
          <w:rFonts w:ascii="Arial" w:hAnsi="Arial" w:cs="Arial"/>
          <w:b/>
        </w:rPr>
        <w:t>5)</w:t>
      </w:r>
      <w:r w:rsidRPr="00DA19DC">
        <w:rPr>
          <w:rFonts w:ascii="Arial" w:hAnsi="Arial" w:cs="Arial"/>
          <w:b/>
        </w:rPr>
        <w:tab/>
      </w:r>
      <w:r w:rsidRPr="00DA19DC">
        <w:rPr>
          <w:rFonts w:ascii="Arial" w:hAnsi="Arial" w:cs="Arial"/>
        </w:rPr>
        <w:t xml:space="preserve">dane osobowe będą przechowywane, zgodnie z art. 78 ust. 1 </w:t>
      </w:r>
      <w:proofErr w:type="spellStart"/>
      <w:r w:rsidRPr="00DA19DC">
        <w:rPr>
          <w:rFonts w:ascii="Arial" w:hAnsi="Arial" w:cs="Arial"/>
        </w:rPr>
        <w:t>Pzp</w:t>
      </w:r>
      <w:proofErr w:type="spellEnd"/>
      <w:r w:rsidRPr="00DA19DC">
        <w:rPr>
          <w:rFonts w:ascii="Arial" w:hAnsi="Arial" w:cs="Arial"/>
        </w:rPr>
        <w:t xml:space="preserve"> przez okres 4 lat od dnia zakończenia postępowania o udzielenie zamówienia, a jeżeli czas trwania umowy przekracza 4 lata, okres przechowywania obejmuje cały czas trwania umowy;</w:t>
      </w:r>
    </w:p>
    <w:p w14:paraId="23AA2FD0" w14:textId="77777777" w:rsidR="0037161C" w:rsidRPr="00DA19DC" w:rsidRDefault="00AB67EB">
      <w:pPr>
        <w:pStyle w:val="pkt"/>
        <w:spacing w:before="0" w:after="0" w:line="360" w:lineRule="auto"/>
        <w:ind w:left="284" w:firstLine="0"/>
      </w:pPr>
      <w:r w:rsidRPr="00DA19DC">
        <w:rPr>
          <w:rFonts w:ascii="Arial" w:hAnsi="Arial" w:cs="Arial"/>
          <w:b/>
        </w:rPr>
        <w:t>6)</w:t>
      </w:r>
      <w:r w:rsidRPr="00DA19DC">
        <w:rPr>
          <w:rFonts w:ascii="Arial" w:hAnsi="Arial" w:cs="Arial"/>
          <w:b/>
        </w:rPr>
        <w:tab/>
      </w:r>
      <w:r w:rsidRPr="00DA19DC">
        <w:rPr>
          <w:rFonts w:ascii="Arial" w:hAnsi="Arial" w:cs="Arial"/>
        </w:rPr>
        <w:t xml:space="preserve">obowiązek podania danych osobowych jest wymogiem ustawowym określonym w przepisanych ustawy </w:t>
      </w:r>
      <w:proofErr w:type="spellStart"/>
      <w:r w:rsidRPr="00DA19DC">
        <w:rPr>
          <w:rFonts w:ascii="Arial" w:hAnsi="Arial" w:cs="Arial"/>
        </w:rPr>
        <w:t>Pzp</w:t>
      </w:r>
      <w:proofErr w:type="spellEnd"/>
      <w:r w:rsidRPr="00DA19DC">
        <w:rPr>
          <w:rFonts w:ascii="Arial" w:hAnsi="Arial" w:cs="Arial"/>
        </w:rPr>
        <w:t>, związanym z udziałem w postępowaniu o udzielenie zamówienia publicznego;</w:t>
      </w:r>
    </w:p>
    <w:p w14:paraId="52F90D63" w14:textId="77777777" w:rsidR="0037161C" w:rsidRPr="00DA19DC" w:rsidRDefault="00AB67EB">
      <w:pPr>
        <w:pStyle w:val="pkt"/>
        <w:spacing w:before="0" w:after="0" w:line="360" w:lineRule="auto"/>
        <w:ind w:left="284" w:firstLine="0"/>
      </w:pPr>
      <w:r w:rsidRPr="00DA19DC">
        <w:rPr>
          <w:rFonts w:ascii="Arial" w:hAnsi="Arial" w:cs="Arial"/>
          <w:b/>
        </w:rPr>
        <w:t>7)</w:t>
      </w:r>
      <w:r w:rsidRPr="00DA19DC">
        <w:rPr>
          <w:rFonts w:ascii="Arial" w:hAnsi="Arial" w:cs="Arial"/>
          <w:b/>
        </w:rPr>
        <w:tab/>
      </w:r>
      <w:r w:rsidRPr="00DA19DC">
        <w:rPr>
          <w:rFonts w:ascii="Arial" w:hAnsi="Arial" w:cs="Arial"/>
        </w:rPr>
        <w:t>w odniesieniu do danych osobowych decyzje nie będą podejmowane w sposób zautomatyzowany stosownie do art. 22 RODO;</w:t>
      </w:r>
    </w:p>
    <w:p w14:paraId="37836C1A" w14:textId="77777777" w:rsidR="0037161C" w:rsidRPr="00DA19DC" w:rsidRDefault="00AB67EB">
      <w:pPr>
        <w:pStyle w:val="pkt"/>
        <w:spacing w:before="0" w:after="0" w:line="360" w:lineRule="auto"/>
        <w:ind w:left="284" w:firstLine="0"/>
        <w:rPr>
          <w:rFonts w:ascii="Arial" w:hAnsi="Arial" w:cs="Arial"/>
        </w:rPr>
      </w:pPr>
      <w:r w:rsidRPr="00DA19DC">
        <w:rPr>
          <w:rFonts w:ascii="Arial" w:hAnsi="Arial" w:cs="Arial"/>
        </w:rPr>
        <w:t>8)</w:t>
      </w:r>
      <w:r w:rsidRPr="00DA19DC">
        <w:rPr>
          <w:rFonts w:ascii="Arial" w:hAnsi="Arial" w:cs="Arial"/>
        </w:rPr>
        <w:tab/>
        <w:t>Wykonawca posiada na podstawie:</w:t>
      </w:r>
    </w:p>
    <w:p w14:paraId="47D6F2D1" w14:textId="77777777" w:rsidR="0037161C" w:rsidRPr="00DA19DC" w:rsidRDefault="00AB67EB">
      <w:pPr>
        <w:pStyle w:val="pkt"/>
        <w:tabs>
          <w:tab w:val="left" w:pos="567"/>
        </w:tabs>
        <w:spacing w:before="0" w:after="0" w:line="360" w:lineRule="auto"/>
        <w:ind w:left="567" w:firstLine="0"/>
      </w:pPr>
      <w:r w:rsidRPr="00DA19DC">
        <w:rPr>
          <w:rFonts w:ascii="Arial" w:hAnsi="Arial" w:cs="Arial"/>
          <w:b/>
        </w:rPr>
        <w:t>a)</w:t>
      </w:r>
      <w:r w:rsidRPr="00DA19DC">
        <w:rPr>
          <w:rFonts w:ascii="Arial" w:hAnsi="Arial" w:cs="Arial"/>
          <w:b/>
        </w:rPr>
        <w:tab/>
      </w:r>
      <w:r w:rsidRPr="00DA19DC">
        <w:rPr>
          <w:rFonts w:ascii="Arial" w:hAnsi="Arial" w:cs="Arial"/>
        </w:rPr>
        <w:t xml:space="preserve">art. 15 RODO prawo dostępu do danych osobowych w przypadku, gdy skorzystanie z tego prawa wymagałoby po stronie administratora niewspółmiernie dużego wysiłku może Wykonawca może zostać zobowiązany do wskazania dodatkowych informacji mających na celu </w:t>
      </w:r>
      <w:r w:rsidRPr="00DA19DC">
        <w:rPr>
          <w:rFonts w:ascii="Arial" w:hAnsi="Arial" w:cs="Arial"/>
        </w:rPr>
        <w:lastRenderedPageBreak/>
        <w:t>sprecyzowanie żądania, w szczególności podania nazwy lub daty postępowania o udzielenie zamówienia publicznego lub konkursu albo sprecyzowanie nazwy lub daty zakończonego postępowania o udzielenie zamówienia);</w:t>
      </w:r>
    </w:p>
    <w:p w14:paraId="1C2E1FCF" w14:textId="77777777" w:rsidR="0037161C" w:rsidRPr="00DA19DC" w:rsidRDefault="00AB67EB">
      <w:pPr>
        <w:pStyle w:val="pkt"/>
        <w:spacing w:before="0" w:after="0" w:line="360" w:lineRule="auto"/>
        <w:ind w:left="567" w:hanging="11"/>
      </w:pPr>
      <w:r w:rsidRPr="00DA19DC">
        <w:rPr>
          <w:rFonts w:ascii="Arial" w:hAnsi="Arial" w:cs="Arial"/>
          <w:b/>
        </w:rPr>
        <w:t>b)</w:t>
      </w:r>
      <w:r w:rsidRPr="00DA19DC">
        <w:rPr>
          <w:rFonts w:ascii="Arial" w:hAnsi="Arial" w:cs="Arial"/>
          <w:b/>
        </w:rPr>
        <w:tab/>
      </w:r>
      <w:r w:rsidRPr="00DA19DC">
        <w:rPr>
          <w:rFonts w:ascii="Arial" w:hAnsi="Arial" w:cs="Arial"/>
        </w:rPr>
        <w:t xml:space="preserve">art. 16 RODO </w:t>
      </w:r>
      <w:r w:rsidRPr="00DA19DC">
        <w:rPr>
          <w:rFonts w:ascii="Arial" w:hAnsi="Arial" w:cs="Arial"/>
          <w:i/>
        </w:rPr>
        <w:t xml:space="preserve">skorzystanie z prawa do sprostowania nie może skutkować zmianą wyniku postępowania o udzielenie zamówienia publicznego ani zmianą postanowień umowy w zakresie niezgodnym z ustawą </w:t>
      </w:r>
      <w:proofErr w:type="spellStart"/>
      <w:r w:rsidRPr="00DA19DC">
        <w:rPr>
          <w:rFonts w:ascii="Arial" w:hAnsi="Arial" w:cs="Arial"/>
          <w:i/>
        </w:rPr>
        <w:t>Pzp</w:t>
      </w:r>
      <w:proofErr w:type="spellEnd"/>
      <w:r w:rsidRPr="00DA19DC">
        <w:rPr>
          <w:rFonts w:ascii="Arial" w:hAnsi="Arial" w:cs="Arial"/>
          <w:i/>
        </w:rPr>
        <w:t xml:space="preserve"> oraz nie może naruszać integralności protokołu oraz jego załączników</w:t>
      </w:r>
      <w:r w:rsidRPr="00DA19DC">
        <w:rPr>
          <w:rFonts w:ascii="Arial" w:hAnsi="Arial" w:cs="Arial"/>
        </w:rPr>
        <w:t>;</w:t>
      </w:r>
    </w:p>
    <w:p w14:paraId="3087008C" w14:textId="77777777" w:rsidR="0037161C" w:rsidRPr="00DA19DC" w:rsidRDefault="00AB67EB">
      <w:pPr>
        <w:pStyle w:val="pkt"/>
        <w:spacing w:before="0" w:after="0" w:line="360" w:lineRule="auto"/>
        <w:ind w:left="567" w:hanging="11"/>
      </w:pPr>
      <w:r w:rsidRPr="00DA19DC">
        <w:rPr>
          <w:rFonts w:ascii="Arial" w:hAnsi="Arial" w:cs="Arial"/>
          <w:b/>
        </w:rPr>
        <w:t>c)</w:t>
      </w:r>
      <w:r w:rsidRPr="00DA19DC">
        <w:rPr>
          <w:rFonts w:ascii="Arial" w:hAnsi="Arial" w:cs="Arial"/>
          <w:b/>
        </w:rPr>
        <w:tab/>
        <w:t xml:space="preserve"> </w:t>
      </w:r>
      <w:r w:rsidRPr="00DA19DC">
        <w:rPr>
          <w:rFonts w:ascii="Arial" w:hAnsi="Arial" w:cs="Arial"/>
        </w:rPr>
        <w:t>art. 18 RODO prawo żądania od administratora ograniczenia przetwarzania danych osobowych z zastrzeżeniem okresu trwania postępowania o udzielenie zamówienia publicznego lub konkursu oraz przypadków, o których mowa w art. 18 ust. 2 RODO (</w:t>
      </w:r>
      <w:r w:rsidRPr="00DA19DC">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A19DC">
        <w:rPr>
          <w:rFonts w:ascii="Arial" w:hAnsi="Arial" w:cs="Arial"/>
        </w:rPr>
        <w:t>);</w:t>
      </w:r>
    </w:p>
    <w:p w14:paraId="462CC51D" w14:textId="77777777" w:rsidR="0037161C" w:rsidRPr="00DA19DC" w:rsidRDefault="00AB67EB">
      <w:pPr>
        <w:pStyle w:val="pkt"/>
        <w:spacing w:before="0" w:after="0" w:line="360" w:lineRule="auto"/>
        <w:ind w:left="567" w:hanging="11"/>
      </w:pPr>
      <w:r w:rsidRPr="00DA19DC">
        <w:rPr>
          <w:rFonts w:ascii="Arial" w:hAnsi="Arial" w:cs="Arial"/>
          <w:b/>
        </w:rPr>
        <w:t>d)</w:t>
      </w:r>
      <w:r w:rsidRPr="00DA19DC">
        <w:rPr>
          <w:rFonts w:ascii="Arial" w:hAnsi="Arial" w:cs="Arial"/>
          <w:b/>
        </w:rPr>
        <w:tab/>
      </w:r>
      <w:r w:rsidRPr="00DA19DC">
        <w:rPr>
          <w:rFonts w:ascii="Arial" w:hAnsi="Arial" w:cs="Arial"/>
        </w:rPr>
        <w:t xml:space="preserve">prawo do wniesienia skargi do Prezesa Urzędu Ochrony Danych Osobowych, gdy uzna, że przetwarzanie danych osobowych narusza przepisy RODO; </w:t>
      </w:r>
      <w:r w:rsidRPr="00DA19DC">
        <w:rPr>
          <w:rFonts w:ascii="Arial" w:hAnsi="Arial" w:cs="Arial"/>
          <w:i/>
        </w:rPr>
        <w:t xml:space="preserve"> </w:t>
      </w:r>
    </w:p>
    <w:p w14:paraId="3E92C399" w14:textId="77777777" w:rsidR="0037161C" w:rsidRPr="00DA19DC" w:rsidRDefault="00AB67EB">
      <w:pPr>
        <w:pStyle w:val="pkt"/>
        <w:spacing w:before="0" w:after="0" w:line="360" w:lineRule="auto"/>
        <w:ind w:left="284" w:firstLine="0"/>
      </w:pPr>
      <w:r w:rsidRPr="00DA19DC">
        <w:rPr>
          <w:rFonts w:ascii="Arial" w:hAnsi="Arial" w:cs="Arial"/>
          <w:b/>
        </w:rPr>
        <w:t>9)</w:t>
      </w:r>
      <w:r w:rsidRPr="00DA19DC">
        <w:rPr>
          <w:rFonts w:ascii="Arial" w:hAnsi="Arial" w:cs="Arial"/>
          <w:b/>
        </w:rPr>
        <w:tab/>
      </w:r>
      <w:r w:rsidRPr="00DA19DC">
        <w:rPr>
          <w:rFonts w:ascii="Arial" w:hAnsi="Arial" w:cs="Arial"/>
        </w:rPr>
        <w:t>nie przysługuje Wykonawcy:</w:t>
      </w:r>
    </w:p>
    <w:p w14:paraId="1F66AB29" w14:textId="77777777" w:rsidR="0037161C" w:rsidRPr="00DA19DC" w:rsidRDefault="00AB67EB">
      <w:pPr>
        <w:pStyle w:val="pkt"/>
        <w:spacing w:before="0" w:after="0" w:line="360" w:lineRule="auto"/>
        <w:ind w:left="567" w:hanging="11"/>
      </w:pPr>
      <w:r w:rsidRPr="00DA19DC">
        <w:rPr>
          <w:rFonts w:ascii="Arial" w:hAnsi="Arial" w:cs="Arial"/>
          <w:b/>
        </w:rPr>
        <w:t>a)</w:t>
      </w:r>
      <w:r w:rsidRPr="00DA19DC">
        <w:rPr>
          <w:rFonts w:ascii="Arial" w:hAnsi="Arial" w:cs="Arial"/>
          <w:b/>
        </w:rPr>
        <w:tab/>
        <w:t xml:space="preserve"> </w:t>
      </w:r>
      <w:r w:rsidRPr="00DA19DC">
        <w:rPr>
          <w:rFonts w:ascii="Arial" w:hAnsi="Arial" w:cs="Arial"/>
        </w:rPr>
        <w:t>w związku z art. 17 ust. 3 lit. b, d lub e RODO prawo do usunięcia danych osobowych;</w:t>
      </w:r>
    </w:p>
    <w:p w14:paraId="40C110EC" w14:textId="77777777" w:rsidR="0037161C" w:rsidRPr="00DA19DC" w:rsidRDefault="00AB67EB">
      <w:pPr>
        <w:pStyle w:val="pkt"/>
        <w:spacing w:before="0" w:after="0" w:line="360" w:lineRule="auto"/>
      </w:pPr>
      <w:r w:rsidRPr="00DA19DC">
        <w:rPr>
          <w:rFonts w:ascii="Arial" w:hAnsi="Arial" w:cs="Arial"/>
          <w:b/>
        </w:rPr>
        <w:t>b)</w:t>
      </w:r>
      <w:r w:rsidRPr="00DA19DC">
        <w:rPr>
          <w:rFonts w:ascii="Arial" w:hAnsi="Arial" w:cs="Arial"/>
          <w:b/>
        </w:rPr>
        <w:tab/>
      </w:r>
      <w:r w:rsidRPr="00DA19DC">
        <w:rPr>
          <w:rFonts w:ascii="Arial" w:hAnsi="Arial" w:cs="Arial"/>
        </w:rPr>
        <w:t>prawo do przenoszenia danych osobowych, o którym mowa w art. 20 RODO;</w:t>
      </w:r>
    </w:p>
    <w:p w14:paraId="49B2FD15" w14:textId="77777777" w:rsidR="0037161C" w:rsidRPr="00DA19DC" w:rsidRDefault="00AB67EB">
      <w:pPr>
        <w:pStyle w:val="pkt"/>
        <w:spacing w:before="0" w:after="0" w:line="360" w:lineRule="auto"/>
        <w:ind w:left="567" w:hanging="11"/>
      </w:pPr>
      <w:r w:rsidRPr="00DA19DC">
        <w:rPr>
          <w:rFonts w:ascii="Arial" w:hAnsi="Arial" w:cs="Arial"/>
          <w:b/>
        </w:rPr>
        <w:t xml:space="preserve">c) </w:t>
      </w:r>
      <w:r w:rsidRPr="00DA19DC">
        <w:rPr>
          <w:rFonts w:ascii="Arial" w:hAnsi="Arial" w:cs="Arial"/>
          <w:b/>
        </w:rPr>
        <w:tab/>
      </w:r>
      <w:r w:rsidRPr="00DA19DC">
        <w:rPr>
          <w:rFonts w:ascii="Arial" w:hAnsi="Arial" w:cs="Arial"/>
        </w:rPr>
        <w:t xml:space="preserve">na podstawie art. 21 RODO prawo sprzeciwu, wobec przetwarzania danych osobowych, gdyż podstawą prawną przetwarzania danych osobowych jest art. 6 ust. 1 lit. c RODO; </w:t>
      </w:r>
    </w:p>
    <w:p w14:paraId="72A3F62D" w14:textId="7A323D59" w:rsidR="0037161C" w:rsidRPr="00DA19DC" w:rsidRDefault="00AB67EB">
      <w:pPr>
        <w:pStyle w:val="pkt"/>
        <w:spacing w:before="0" w:after="0" w:line="360" w:lineRule="auto"/>
        <w:ind w:left="284" w:firstLine="0"/>
      </w:pPr>
      <w:r w:rsidRPr="00DA19DC">
        <w:rPr>
          <w:rFonts w:ascii="Arial" w:hAnsi="Arial" w:cs="Arial"/>
          <w:b/>
        </w:rPr>
        <w:t xml:space="preserve">10) </w:t>
      </w:r>
      <w:r w:rsidRPr="00DA19DC">
        <w:rPr>
          <w:rFonts w:ascii="Arial" w:hAnsi="Arial" w:cs="Arial"/>
        </w:rPr>
        <w:t>Wykonawcy</w:t>
      </w:r>
      <w:r w:rsidRPr="00DA19DC">
        <w:rPr>
          <w:rFonts w:ascii="Arial" w:hAnsi="Arial" w:cs="Arial"/>
          <w:b/>
        </w:rPr>
        <w:t xml:space="preserve"> </w:t>
      </w:r>
      <w:r w:rsidRPr="00DA19DC">
        <w:rPr>
          <w:rFonts w:ascii="Arial" w:hAnsi="Arial" w:cs="Arial"/>
        </w:rPr>
        <w:t>przysługuje prawo wniesienia skargi do organu nadzorczego na niezgodne  z RODO przetwarzanie danych osobowych przez administratora. Organem właściwym dla przedmiotowej skargi jest Urząd Ochrony Danych Osobowych.</w:t>
      </w:r>
    </w:p>
    <w:p w14:paraId="17281D9A" w14:textId="77777777" w:rsidR="0037161C" w:rsidRPr="00DA19DC" w:rsidRDefault="00AB67EB">
      <w:pPr>
        <w:pStyle w:val="pkt"/>
        <w:numPr>
          <w:ilvl w:val="0"/>
          <w:numId w:val="18"/>
        </w:numPr>
        <w:pBdr>
          <w:bottom w:val="double" w:sz="4" w:space="1" w:color="000000"/>
        </w:pBdr>
        <w:shd w:val="clear" w:color="auto" w:fill="DAEEF3"/>
        <w:spacing w:before="360" w:after="40" w:line="360" w:lineRule="auto"/>
        <w:ind w:left="426" w:hanging="426"/>
        <w:rPr>
          <w:rFonts w:ascii="Arial" w:hAnsi="Arial" w:cs="Arial"/>
          <w:b/>
        </w:rPr>
      </w:pPr>
      <w:r w:rsidRPr="00DA19DC">
        <w:rPr>
          <w:rFonts w:ascii="Arial" w:hAnsi="Arial" w:cs="Arial"/>
          <w:b/>
        </w:rPr>
        <w:t>TRYB UDZIELENIA ZAMÓWIENIA</w:t>
      </w:r>
    </w:p>
    <w:p w14:paraId="79045D28" w14:textId="77777777" w:rsidR="0037161C" w:rsidRPr="00DA19DC" w:rsidRDefault="00AB67EB">
      <w:pPr>
        <w:pStyle w:val="pkt"/>
        <w:numPr>
          <w:ilvl w:val="0"/>
          <w:numId w:val="19"/>
        </w:numPr>
        <w:spacing w:before="0" w:after="0" w:line="360" w:lineRule="auto"/>
        <w:ind w:left="426" w:hanging="426"/>
        <w:rPr>
          <w:rFonts w:ascii="Arial" w:hAnsi="Arial" w:cs="Arial"/>
        </w:rPr>
      </w:pPr>
      <w:r w:rsidRPr="00DA19DC">
        <w:rPr>
          <w:rFonts w:ascii="Arial" w:hAnsi="Arial" w:cs="Arial"/>
        </w:rPr>
        <w:t xml:space="preserve">Niniejsze postępowanie prowadzone jest w trybie podstawowym o jakim stanowi art. 275 pkt 2 </w:t>
      </w:r>
      <w:proofErr w:type="spellStart"/>
      <w:r w:rsidRPr="00DA19DC">
        <w:rPr>
          <w:rFonts w:ascii="Arial" w:hAnsi="Arial" w:cs="Arial"/>
        </w:rPr>
        <w:t>Pzp</w:t>
      </w:r>
      <w:proofErr w:type="spellEnd"/>
      <w:r w:rsidRPr="00DA19DC">
        <w:rPr>
          <w:rFonts w:ascii="Arial" w:hAnsi="Arial" w:cs="Arial"/>
        </w:rPr>
        <w:t xml:space="preserve">. oraz niniejszej Specyfikacji Warunków Zamówienia, zwaną dalej „SWZ”. </w:t>
      </w:r>
    </w:p>
    <w:p w14:paraId="3776BAEC" w14:textId="77777777" w:rsidR="0037161C" w:rsidRPr="00DA19DC" w:rsidRDefault="00AB67EB" w:rsidP="00C21209">
      <w:pPr>
        <w:pStyle w:val="pkt"/>
        <w:numPr>
          <w:ilvl w:val="0"/>
          <w:numId w:val="19"/>
        </w:numPr>
        <w:tabs>
          <w:tab w:val="left" w:pos="426"/>
        </w:tabs>
        <w:spacing w:before="0" w:after="0" w:line="360" w:lineRule="auto"/>
        <w:ind w:left="426" w:hanging="426"/>
      </w:pPr>
      <w:r w:rsidRPr="00DA19DC">
        <w:rPr>
          <w:rFonts w:ascii="Arial" w:hAnsi="Arial" w:cs="Arial"/>
        </w:rPr>
        <w:t xml:space="preserve">Zamawiający </w:t>
      </w:r>
      <w:r w:rsidRPr="00DA19DC">
        <w:rPr>
          <w:rFonts w:ascii="Arial" w:hAnsi="Arial" w:cs="Arial"/>
          <w:b/>
        </w:rPr>
        <w:t>przewiduje</w:t>
      </w:r>
      <w:r w:rsidRPr="00DA19DC">
        <w:rPr>
          <w:rFonts w:ascii="Arial" w:hAnsi="Arial" w:cs="Arial"/>
        </w:rPr>
        <w:t xml:space="preserve"> wybór najkorzystniejszej oferty z możliwością prowadzenia negocjacji. </w:t>
      </w:r>
    </w:p>
    <w:p w14:paraId="60EDBF15" w14:textId="77777777" w:rsidR="0037161C" w:rsidRPr="00DA19DC" w:rsidRDefault="00AB67EB">
      <w:pPr>
        <w:pStyle w:val="pkt"/>
        <w:numPr>
          <w:ilvl w:val="0"/>
          <w:numId w:val="19"/>
        </w:numPr>
        <w:spacing w:before="0" w:after="0" w:line="360" w:lineRule="auto"/>
        <w:ind w:left="426" w:hanging="426"/>
        <w:rPr>
          <w:rFonts w:ascii="Arial" w:hAnsi="Arial" w:cs="Arial"/>
        </w:rPr>
      </w:pPr>
      <w:r w:rsidRPr="00DA19DC">
        <w:rPr>
          <w:rFonts w:ascii="Arial" w:hAnsi="Arial" w:cs="Arial"/>
        </w:rPr>
        <w:t xml:space="preserve">Szacunkowa wartość przedmiotowego zamówienia nie przekracza progów unijnych o jakich mowa w art. 3 ustawy </w:t>
      </w:r>
      <w:proofErr w:type="spellStart"/>
      <w:r w:rsidRPr="00DA19DC">
        <w:rPr>
          <w:rFonts w:ascii="Arial" w:hAnsi="Arial" w:cs="Arial"/>
        </w:rPr>
        <w:t>Pzp</w:t>
      </w:r>
      <w:proofErr w:type="spellEnd"/>
      <w:r w:rsidRPr="00DA19DC">
        <w:rPr>
          <w:rFonts w:ascii="Arial" w:hAnsi="Arial" w:cs="Arial"/>
        </w:rPr>
        <w:t xml:space="preserve">.  </w:t>
      </w:r>
    </w:p>
    <w:p w14:paraId="1BC8702F" w14:textId="77777777" w:rsidR="0037161C" w:rsidRPr="00DA19DC" w:rsidRDefault="00AB67EB">
      <w:pPr>
        <w:pStyle w:val="pkt"/>
        <w:numPr>
          <w:ilvl w:val="0"/>
          <w:numId w:val="19"/>
        </w:numPr>
        <w:spacing w:before="0" w:after="0" w:line="360" w:lineRule="auto"/>
        <w:ind w:left="426" w:hanging="426"/>
      </w:pPr>
      <w:r w:rsidRPr="00DA19DC">
        <w:rPr>
          <w:rFonts w:ascii="Arial" w:hAnsi="Arial" w:cs="Arial"/>
        </w:rPr>
        <w:t xml:space="preserve">Zgodnie z art. 310 pkt 1 </w:t>
      </w:r>
      <w:proofErr w:type="spellStart"/>
      <w:r w:rsidRPr="00DA19DC">
        <w:rPr>
          <w:rFonts w:ascii="Arial" w:hAnsi="Arial" w:cs="Arial"/>
        </w:rPr>
        <w:t>Pzp</w:t>
      </w:r>
      <w:proofErr w:type="spellEnd"/>
      <w:r w:rsidRPr="00DA19DC">
        <w:rPr>
          <w:rFonts w:ascii="Arial" w:hAnsi="Arial" w:cs="Arial"/>
        </w:rPr>
        <w:t xml:space="preserve">. Zamawiający </w:t>
      </w:r>
      <w:r w:rsidRPr="00DA19DC">
        <w:rPr>
          <w:rFonts w:ascii="Arial" w:hAnsi="Arial" w:cs="Arial"/>
          <w:b/>
          <w:u w:val="single"/>
        </w:rPr>
        <w:t>przewiduje</w:t>
      </w:r>
      <w:r w:rsidRPr="00DA19DC">
        <w:rPr>
          <w:rFonts w:ascii="Arial" w:hAnsi="Arial" w:cs="Arial"/>
        </w:rPr>
        <w:t xml:space="preserve"> możliwość unieważnienia przedmiotowego postępowania, jeżeli środki publiczne, które Zamawiający zamierzał przeznaczyć na sfinansowanie całości lub części zamówienia, nie zostały mu przyznane.</w:t>
      </w:r>
    </w:p>
    <w:p w14:paraId="73846F99" w14:textId="77777777" w:rsidR="0037161C" w:rsidRPr="00DA19DC" w:rsidRDefault="00AB67EB">
      <w:pPr>
        <w:pStyle w:val="pkt"/>
        <w:numPr>
          <w:ilvl w:val="0"/>
          <w:numId w:val="19"/>
        </w:numPr>
        <w:spacing w:before="0" w:after="0" w:line="360" w:lineRule="auto"/>
        <w:ind w:left="426" w:hanging="426"/>
      </w:pPr>
      <w:r w:rsidRPr="00DA19DC">
        <w:rPr>
          <w:rFonts w:ascii="Arial" w:hAnsi="Arial" w:cs="Arial"/>
        </w:rPr>
        <w:t xml:space="preserve">Zamawiający </w:t>
      </w:r>
      <w:r w:rsidRPr="00DA19DC">
        <w:rPr>
          <w:rFonts w:ascii="Arial" w:hAnsi="Arial" w:cs="Arial"/>
          <w:b/>
          <w:u w:val="single"/>
        </w:rPr>
        <w:t>nie przewiduje</w:t>
      </w:r>
      <w:r w:rsidRPr="00DA19DC">
        <w:rPr>
          <w:rFonts w:ascii="Arial" w:hAnsi="Arial" w:cs="Arial"/>
        </w:rPr>
        <w:t xml:space="preserve"> aukcji elektronicznej.</w:t>
      </w:r>
    </w:p>
    <w:p w14:paraId="3ABA2716" w14:textId="77777777" w:rsidR="0037161C" w:rsidRPr="00DA19DC" w:rsidRDefault="00AB67EB">
      <w:pPr>
        <w:pStyle w:val="pkt"/>
        <w:numPr>
          <w:ilvl w:val="0"/>
          <w:numId w:val="19"/>
        </w:numPr>
        <w:spacing w:before="0" w:after="0" w:line="360" w:lineRule="auto"/>
        <w:ind w:left="426" w:hanging="426"/>
      </w:pPr>
      <w:r w:rsidRPr="00DA19DC">
        <w:rPr>
          <w:rFonts w:ascii="Arial" w:hAnsi="Arial" w:cs="Arial"/>
        </w:rPr>
        <w:t xml:space="preserve">Zamawiający </w:t>
      </w:r>
      <w:r w:rsidRPr="00DA19DC">
        <w:rPr>
          <w:rFonts w:ascii="Arial" w:hAnsi="Arial" w:cs="Arial"/>
          <w:b/>
          <w:u w:val="single"/>
        </w:rPr>
        <w:t>nie przewiduje</w:t>
      </w:r>
      <w:r w:rsidRPr="00DA19DC">
        <w:rPr>
          <w:rFonts w:ascii="Arial" w:hAnsi="Arial" w:cs="Arial"/>
        </w:rPr>
        <w:t xml:space="preserve"> złożenia oferty w postaci katalogów elektronicznych.</w:t>
      </w:r>
    </w:p>
    <w:p w14:paraId="127A3D0E" w14:textId="77777777" w:rsidR="0037161C" w:rsidRPr="00DA19DC" w:rsidRDefault="00AB67EB">
      <w:pPr>
        <w:pStyle w:val="pkt"/>
        <w:numPr>
          <w:ilvl w:val="0"/>
          <w:numId w:val="19"/>
        </w:numPr>
        <w:spacing w:before="0" w:after="0" w:line="360" w:lineRule="auto"/>
        <w:ind w:left="426" w:hanging="426"/>
      </w:pPr>
      <w:r w:rsidRPr="00DA19DC">
        <w:rPr>
          <w:rFonts w:ascii="Arial" w:hAnsi="Arial" w:cs="Arial"/>
        </w:rPr>
        <w:t xml:space="preserve">Zamawiający </w:t>
      </w:r>
      <w:r w:rsidRPr="00DA19DC">
        <w:rPr>
          <w:rFonts w:ascii="Arial" w:hAnsi="Arial" w:cs="Arial"/>
          <w:b/>
          <w:u w:val="single"/>
        </w:rPr>
        <w:t>nie prowadzi</w:t>
      </w:r>
      <w:r w:rsidRPr="00DA19DC">
        <w:rPr>
          <w:rFonts w:ascii="Arial" w:hAnsi="Arial" w:cs="Arial"/>
        </w:rPr>
        <w:t xml:space="preserve"> postępowania w celu zawarcia umowy ramowej.</w:t>
      </w:r>
    </w:p>
    <w:p w14:paraId="7684EF31" w14:textId="77777777" w:rsidR="0037161C" w:rsidRPr="00DA19DC" w:rsidRDefault="00AB67EB">
      <w:pPr>
        <w:pStyle w:val="pkt"/>
        <w:numPr>
          <w:ilvl w:val="0"/>
          <w:numId w:val="19"/>
        </w:numPr>
        <w:spacing w:before="0" w:after="0" w:line="360" w:lineRule="auto"/>
        <w:ind w:left="426" w:hanging="426"/>
      </w:pPr>
      <w:r w:rsidRPr="00DA19DC">
        <w:rPr>
          <w:rFonts w:ascii="Arial" w:hAnsi="Arial" w:cs="Arial"/>
        </w:rPr>
        <w:t xml:space="preserve">Zamawiający </w:t>
      </w:r>
      <w:r w:rsidRPr="00DA19DC">
        <w:rPr>
          <w:rFonts w:ascii="Arial" w:hAnsi="Arial" w:cs="Arial"/>
          <w:b/>
          <w:u w:val="single"/>
        </w:rPr>
        <w:t>nie zastrzega</w:t>
      </w:r>
      <w:r w:rsidRPr="00DA19DC">
        <w:rPr>
          <w:rFonts w:ascii="Arial" w:hAnsi="Arial" w:cs="Arial"/>
        </w:rPr>
        <w:t xml:space="preserve"> możliwości ubiegania się o udzielenie zamówienia wyłącznie przez wykonawców, o których mowa w art. 94 </w:t>
      </w:r>
      <w:proofErr w:type="spellStart"/>
      <w:r w:rsidRPr="00DA19DC">
        <w:rPr>
          <w:rFonts w:ascii="Arial" w:hAnsi="Arial" w:cs="Arial"/>
        </w:rPr>
        <w:t>Pzp</w:t>
      </w:r>
      <w:proofErr w:type="spellEnd"/>
      <w:r w:rsidRPr="00DA19DC">
        <w:rPr>
          <w:rFonts w:ascii="Arial" w:hAnsi="Arial" w:cs="Arial"/>
        </w:rPr>
        <w:t xml:space="preserve">. </w:t>
      </w:r>
    </w:p>
    <w:p w14:paraId="64D911FA" w14:textId="1B4116FD" w:rsidR="0037161C" w:rsidRPr="00DA19DC" w:rsidRDefault="00AB67EB">
      <w:pPr>
        <w:pStyle w:val="pkt"/>
        <w:numPr>
          <w:ilvl w:val="0"/>
          <w:numId w:val="19"/>
        </w:numPr>
        <w:spacing w:before="0" w:after="0" w:line="360" w:lineRule="auto"/>
        <w:ind w:left="426" w:hanging="426"/>
        <w:rPr>
          <w:rFonts w:ascii="Arial" w:hAnsi="Arial" w:cs="Arial"/>
        </w:rPr>
      </w:pPr>
      <w:r w:rsidRPr="00DA19DC">
        <w:rPr>
          <w:rFonts w:ascii="Arial" w:hAnsi="Arial" w:cs="Arial"/>
        </w:rPr>
        <w:lastRenderedPageBreak/>
        <w:t xml:space="preserve">Zamawiający </w:t>
      </w:r>
      <w:r w:rsidRPr="00DA19DC">
        <w:rPr>
          <w:rFonts w:ascii="Arial" w:hAnsi="Arial" w:cs="Arial"/>
          <w:b/>
          <w:u w:val="single"/>
        </w:rPr>
        <w:t>nie stawia wymagań</w:t>
      </w:r>
      <w:r w:rsidRPr="00DA19DC">
        <w:rPr>
          <w:rFonts w:ascii="Arial" w:hAnsi="Arial" w:cs="Arial"/>
        </w:rPr>
        <w:t xml:space="preserve"> związanych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w:t>
      </w:r>
      <w:r w:rsidR="0099156A" w:rsidRPr="0099156A">
        <w:rPr>
          <w:rFonts w:ascii="Arial" w:hAnsi="Arial" w:cs="Arial"/>
        </w:rPr>
        <w:t>(</w:t>
      </w:r>
      <w:proofErr w:type="spellStart"/>
      <w:r w:rsidR="0099156A" w:rsidRPr="0099156A">
        <w:rPr>
          <w:rFonts w:ascii="Arial" w:hAnsi="Arial" w:cs="Arial"/>
        </w:rPr>
        <w:t>t.j</w:t>
      </w:r>
      <w:proofErr w:type="spellEnd"/>
      <w:r w:rsidR="0099156A" w:rsidRPr="0099156A">
        <w:rPr>
          <w:rFonts w:ascii="Arial" w:hAnsi="Arial" w:cs="Arial"/>
        </w:rPr>
        <w:t xml:space="preserve">. Dz. U. z 2025 r. poz. 277 z </w:t>
      </w:r>
      <w:proofErr w:type="spellStart"/>
      <w:r w:rsidR="0099156A" w:rsidRPr="0099156A">
        <w:rPr>
          <w:rFonts w:ascii="Arial" w:hAnsi="Arial" w:cs="Arial"/>
        </w:rPr>
        <w:t>późn</w:t>
      </w:r>
      <w:proofErr w:type="spellEnd"/>
      <w:r w:rsidR="0099156A" w:rsidRPr="0099156A">
        <w:rPr>
          <w:rFonts w:ascii="Arial" w:hAnsi="Arial" w:cs="Arial"/>
        </w:rPr>
        <w:t>. zm.).</w:t>
      </w:r>
    </w:p>
    <w:p w14:paraId="7693824D" w14:textId="77777777" w:rsidR="0037161C" w:rsidRPr="00DA19DC" w:rsidRDefault="00AB67EB">
      <w:pPr>
        <w:pStyle w:val="pkt"/>
        <w:numPr>
          <w:ilvl w:val="0"/>
          <w:numId w:val="19"/>
        </w:numPr>
        <w:spacing w:before="0" w:after="0" w:line="360" w:lineRule="auto"/>
        <w:ind w:left="426" w:hanging="426"/>
      </w:pPr>
      <w:r w:rsidRPr="00DA19DC">
        <w:rPr>
          <w:rFonts w:ascii="Arial" w:hAnsi="Arial" w:cs="Arial"/>
        </w:rPr>
        <w:tab/>
        <w:t xml:space="preserve">Zamawiający </w:t>
      </w:r>
      <w:r w:rsidRPr="00DA19DC">
        <w:rPr>
          <w:rFonts w:ascii="Arial" w:hAnsi="Arial" w:cs="Arial"/>
          <w:b/>
          <w:u w:val="single"/>
        </w:rPr>
        <w:t>nie określa</w:t>
      </w:r>
      <w:r w:rsidRPr="00DA19DC">
        <w:rPr>
          <w:rFonts w:ascii="Arial" w:hAnsi="Arial" w:cs="Arial"/>
        </w:rPr>
        <w:t xml:space="preserve"> dodatkowych wymagań związanych z zatrudnianiem osób, o których mowa w art. 96 ust. 2 pkt 2 </w:t>
      </w:r>
      <w:proofErr w:type="spellStart"/>
      <w:r w:rsidRPr="00DA19DC">
        <w:rPr>
          <w:rFonts w:ascii="Arial" w:hAnsi="Arial" w:cs="Arial"/>
        </w:rPr>
        <w:t>Pzp</w:t>
      </w:r>
      <w:proofErr w:type="spellEnd"/>
      <w:r w:rsidRPr="00DA19DC">
        <w:rPr>
          <w:rFonts w:ascii="Arial" w:hAnsi="Arial" w:cs="Arial"/>
        </w:rPr>
        <w:t xml:space="preserve">. </w:t>
      </w:r>
    </w:p>
    <w:p w14:paraId="13FAC60D" w14:textId="77777777" w:rsidR="0037161C" w:rsidRPr="00DA19DC" w:rsidRDefault="00AB67EB">
      <w:pPr>
        <w:pStyle w:val="pkt"/>
        <w:numPr>
          <w:ilvl w:val="0"/>
          <w:numId w:val="18"/>
        </w:numPr>
        <w:pBdr>
          <w:bottom w:val="double" w:sz="4" w:space="1" w:color="000000"/>
        </w:pBdr>
        <w:shd w:val="clear" w:color="auto" w:fill="DAEEF3"/>
        <w:spacing w:before="360" w:after="40" w:line="360" w:lineRule="auto"/>
        <w:ind w:left="284" w:hanging="284"/>
        <w:rPr>
          <w:rFonts w:ascii="Arial" w:hAnsi="Arial" w:cs="Arial"/>
          <w:b/>
        </w:rPr>
      </w:pPr>
      <w:r w:rsidRPr="00DA19DC">
        <w:rPr>
          <w:rFonts w:ascii="Arial" w:hAnsi="Arial" w:cs="Arial"/>
          <w:b/>
        </w:rPr>
        <w:t>OPIS PRZEDMIOTU ZAMÓWIENIA</w:t>
      </w:r>
    </w:p>
    <w:p w14:paraId="411AE8B5" w14:textId="06FE250D" w:rsidR="00581D46" w:rsidRPr="00DA19DC" w:rsidRDefault="00AB67EB" w:rsidP="00581D46">
      <w:pPr>
        <w:tabs>
          <w:tab w:val="center" w:pos="4536"/>
          <w:tab w:val="left" w:pos="6945"/>
        </w:tabs>
        <w:spacing w:before="40" w:line="360" w:lineRule="auto"/>
        <w:jc w:val="both"/>
        <w:rPr>
          <w:sz w:val="20"/>
          <w:szCs w:val="20"/>
        </w:rPr>
      </w:pPr>
      <w:r w:rsidRPr="00DA19DC">
        <w:rPr>
          <w:rFonts w:ascii="Arial" w:hAnsi="Arial" w:cs="Arial"/>
          <w:sz w:val="20"/>
          <w:szCs w:val="20"/>
        </w:rPr>
        <w:t xml:space="preserve">1. </w:t>
      </w:r>
      <w:r w:rsidRPr="00DA19DC">
        <w:rPr>
          <w:rFonts w:ascii="Arial" w:hAnsi="Arial" w:cs="Arial"/>
          <w:color w:val="000000"/>
          <w:sz w:val="20"/>
          <w:szCs w:val="20"/>
        </w:rPr>
        <w:t>Przedmiotem zamówienia jest</w:t>
      </w:r>
      <w:r w:rsidRPr="00DA19DC">
        <w:rPr>
          <w:rFonts w:ascii="Arial" w:eastAsia="SimSun;宋体" w:hAnsi="Arial" w:cs="Arial"/>
          <w:b/>
          <w:color w:val="000000"/>
          <w:sz w:val="20"/>
          <w:szCs w:val="20"/>
          <w:shd w:val="clear" w:color="auto" w:fill="FFFFFF"/>
        </w:rPr>
        <w:t xml:space="preserve"> </w:t>
      </w:r>
      <w:r w:rsidR="00FF1EBD">
        <w:rPr>
          <w:rFonts w:ascii="Arial" w:hAnsi="Arial" w:cs="Arial"/>
          <w:b/>
          <w:sz w:val="20"/>
          <w:szCs w:val="20"/>
        </w:rPr>
        <w:t>z</w:t>
      </w:r>
      <w:r w:rsidR="00FF1EBD" w:rsidRPr="00FF1EBD">
        <w:rPr>
          <w:rFonts w:ascii="Arial" w:hAnsi="Arial" w:cs="Arial"/>
          <w:b/>
          <w:sz w:val="20"/>
          <w:szCs w:val="20"/>
        </w:rPr>
        <w:t>akup aparatu USG na potrzeby Polkowickiego Centrum Usług Zdrowotnych ZOZ S.A. zgodnie z założeniami projektu "Technologia dla zdrowia"</w:t>
      </w:r>
      <w:r w:rsidR="00FF1EBD">
        <w:rPr>
          <w:rFonts w:ascii="Arial" w:hAnsi="Arial" w:cs="Arial"/>
          <w:b/>
          <w:sz w:val="20"/>
          <w:szCs w:val="20"/>
        </w:rPr>
        <w:t>.</w:t>
      </w:r>
    </w:p>
    <w:p w14:paraId="42E10D8C" w14:textId="22FE65A8" w:rsidR="0037161C" w:rsidRPr="00DA19DC" w:rsidRDefault="00AB67EB">
      <w:pPr>
        <w:spacing w:line="360" w:lineRule="auto"/>
        <w:jc w:val="both"/>
        <w:rPr>
          <w:rFonts w:ascii="Arial" w:hAnsi="Arial" w:cs="Arial"/>
          <w:sz w:val="20"/>
          <w:szCs w:val="20"/>
        </w:rPr>
      </w:pPr>
      <w:r w:rsidRPr="00DA19DC">
        <w:rPr>
          <w:rFonts w:ascii="Arial" w:hAnsi="Arial" w:cs="Arial"/>
          <w:sz w:val="20"/>
          <w:szCs w:val="20"/>
        </w:rPr>
        <w:t>Wspólny Słownik Zamówień CPV:</w:t>
      </w:r>
    </w:p>
    <w:p w14:paraId="5A272753" w14:textId="25604C2C" w:rsidR="00580C6C" w:rsidRPr="00FF1EBD" w:rsidRDefault="001F5C3A" w:rsidP="00FF1EBD">
      <w:pPr>
        <w:suppressAutoHyphens w:val="0"/>
        <w:spacing w:line="360" w:lineRule="auto"/>
        <w:rPr>
          <w:rFonts w:ascii="Arial" w:hAnsi="Arial" w:cs="Arial"/>
          <w:b/>
          <w:sz w:val="20"/>
          <w:szCs w:val="20"/>
          <w:lang w:eastAsia="pl-PL"/>
        </w:rPr>
      </w:pPr>
      <w:r w:rsidRPr="00FF1EBD">
        <w:rPr>
          <w:rFonts w:ascii="Arial" w:hAnsi="Arial" w:cs="Arial"/>
          <w:sz w:val="20"/>
          <w:szCs w:val="20"/>
        </w:rPr>
        <w:t xml:space="preserve">33112200-0 </w:t>
      </w:r>
      <w:r w:rsidR="00FF1EBD">
        <w:rPr>
          <w:rFonts w:ascii="Arial" w:hAnsi="Arial" w:cs="Arial"/>
          <w:sz w:val="20"/>
          <w:szCs w:val="20"/>
        </w:rPr>
        <w:t xml:space="preserve">- </w:t>
      </w:r>
      <w:r w:rsidRPr="00FF1EBD">
        <w:rPr>
          <w:rFonts w:ascii="Arial" w:hAnsi="Arial" w:cs="Arial"/>
          <w:sz w:val="20"/>
          <w:szCs w:val="20"/>
        </w:rPr>
        <w:t>Aparaty ultrasonograficzne</w:t>
      </w:r>
    </w:p>
    <w:p w14:paraId="10703716" w14:textId="77777777" w:rsidR="00580C6C" w:rsidRPr="00DA19DC" w:rsidRDefault="00580C6C">
      <w:pPr>
        <w:spacing w:line="360" w:lineRule="auto"/>
        <w:jc w:val="both"/>
        <w:rPr>
          <w:rFonts w:ascii="Arial" w:hAnsi="Arial" w:cs="Arial"/>
          <w:sz w:val="20"/>
          <w:szCs w:val="20"/>
        </w:rPr>
      </w:pPr>
    </w:p>
    <w:p w14:paraId="3BFE0E40" w14:textId="2383A73F" w:rsidR="0037161C" w:rsidRPr="00DA19DC" w:rsidRDefault="00AB67EB">
      <w:pPr>
        <w:pStyle w:val="Akapitzlist"/>
        <w:tabs>
          <w:tab w:val="left" w:pos="284"/>
        </w:tabs>
        <w:suppressAutoHyphens w:val="0"/>
        <w:spacing w:line="360" w:lineRule="auto"/>
        <w:ind w:left="0"/>
        <w:jc w:val="both"/>
        <w:rPr>
          <w:rFonts w:ascii="Arial" w:hAnsi="Arial" w:cs="Arial"/>
          <w:b/>
          <w:bCs/>
          <w:u w:val="single"/>
        </w:rPr>
      </w:pPr>
      <w:r w:rsidRPr="00DA19DC">
        <w:rPr>
          <w:rFonts w:ascii="Arial" w:hAnsi="Arial" w:cs="Arial"/>
          <w:b/>
          <w:bCs/>
          <w:u w:val="single"/>
        </w:rPr>
        <w:t xml:space="preserve">2. Zamawiający wymaga od Wykonawców złożenia wraz z ofertą przedmiotowych środków </w:t>
      </w:r>
      <w:r w:rsidR="00C21209" w:rsidRPr="00DA19DC">
        <w:rPr>
          <w:rFonts w:ascii="Arial" w:hAnsi="Arial" w:cs="Arial"/>
          <w:b/>
          <w:bCs/>
          <w:u w:val="single"/>
        </w:rPr>
        <w:t xml:space="preserve"> </w:t>
      </w:r>
      <w:r w:rsidR="00DB0B0A">
        <w:rPr>
          <w:rFonts w:ascii="Arial" w:hAnsi="Arial" w:cs="Arial"/>
          <w:b/>
          <w:bCs/>
          <w:u w:val="single"/>
        </w:rPr>
        <w:t xml:space="preserve">                                   </w:t>
      </w:r>
      <w:r w:rsidRPr="00DA19DC">
        <w:rPr>
          <w:rFonts w:ascii="Arial" w:hAnsi="Arial" w:cs="Arial"/>
          <w:b/>
          <w:bCs/>
          <w:u w:val="single"/>
        </w:rPr>
        <w:t xml:space="preserve">dowodowych: </w:t>
      </w:r>
    </w:p>
    <w:p w14:paraId="1C757D20" w14:textId="4E5196AF" w:rsidR="0037161C" w:rsidRPr="00DA19DC" w:rsidRDefault="00C23288" w:rsidP="00C23288">
      <w:pPr>
        <w:pStyle w:val="Akapitzlist"/>
        <w:widowControl w:val="0"/>
        <w:numPr>
          <w:ilvl w:val="0"/>
          <w:numId w:val="20"/>
        </w:numPr>
        <w:tabs>
          <w:tab w:val="left" w:pos="142"/>
        </w:tabs>
        <w:suppressAutoHyphens w:val="0"/>
        <w:overflowPunct w:val="0"/>
        <w:autoSpaceDE w:val="0"/>
        <w:spacing w:line="360" w:lineRule="auto"/>
        <w:jc w:val="both"/>
      </w:pPr>
      <w:r w:rsidRPr="00DA19DC">
        <w:rPr>
          <w:rFonts w:ascii="Arial" w:hAnsi="Arial" w:cs="Arial"/>
        </w:rPr>
        <w:t>p</w:t>
      </w:r>
      <w:r w:rsidR="00AB67EB" w:rsidRPr="00DA19DC">
        <w:rPr>
          <w:rFonts w:ascii="Arial" w:hAnsi="Arial" w:cs="Arial"/>
        </w:rPr>
        <w:t xml:space="preserve">otwierdzenie wykonawcy, że jest autoryzowanym przedstawicielem </w:t>
      </w:r>
      <w:r w:rsidR="00FB1F65" w:rsidRPr="00DA19DC">
        <w:rPr>
          <w:rFonts w:ascii="Arial" w:hAnsi="Arial" w:cs="Arial"/>
        </w:rPr>
        <w:t xml:space="preserve">uprawnionym do </w:t>
      </w:r>
      <w:r w:rsidR="00AB67EB" w:rsidRPr="00DA19DC">
        <w:rPr>
          <w:rFonts w:ascii="Arial" w:hAnsi="Arial" w:cs="Arial"/>
        </w:rPr>
        <w:t>sprzedaż</w:t>
      </w:r>
      <w:r w:rsidR="00FB1F65" w:rsidRPr="00DA19DC">
        <w:rPr>
          <w:rFonts w:ascii="Arial" w:hAnsi="Arial" w:cs="Arial"/>
        </w:rPr>
        <w:t>y</w:t>
      </w:r>
      <w:r w:rsidR="00AB67EB" w:rsidRPr="00DA19DC">
        <w:rPr>
          <w:rFonts w:ascii="Arial" w:hAnsi="Arial" w:cs="Arial"/>
        </w:rPr>
        <w:t xml:space="preserve"> zaoferowanego </w:t>
      </w:r>
      <w:r w:rsidR="00E40278" w:rsidRPr="00DA19DC">
        <w:rPr>
          <w:rFonts w:ascii="Arial" w:hAnsi="Arial" w:cs="Arial"/>
        </w:rPr>
        <w:t>aparatu USG</w:t>
      </w:r>
      <w:r w:rsidR="00AB67EB" w:rsidRPr="00DA19DC">
        <w:rPr>
          <w:rFonts w:ascii="Arial" w:hAnsi="Arial" w:cs="Arial"/>
        </w:rPr>
        <w:t xml:space="preserve"> na terenie Polski i</w:t>
      </w:r>
      <w:r w:rsidR="00FB1F65" w:rsidRPr="00DA19DC">
        <w:rPr>
          <w:rFonts w:ascii="Arial" w:hAnsi="Arial" w:cs="Arial"/>
        </w:rPr>
        <w:t>/-lub</w:t>
      </w:r>
      <w:r w:rsidR="00AB67EB" w:rsidRPr="00DA19DC">
        <w:rPr>
          <w:rFonts w:ascii="Arial" w:hAnsi="Arial" w:cs="Arial"/>
        </w:rPr>
        <w:t xml:space="preserve"> jego serwis</w:t>
      </w:r>
      <w:r w:rsidR="00FB1F65" w:rsidRPr="00DA19DC">
        <w:rPr>
          <w:rFonts w:ascii="Arial" w:hAnsi="Arial" w:cs="Arial"/>
        </w:rPr>
        <w:t>owania</w:t>
      </w:r>
      <w:r w:rsidR="00AB67EB" w:rsidRPr="00DA19DC">
        <w:rPr>
          <w:rFonts w:ascii="Arial" w:hAnsi="Arial" w:cs="Arial"/>
        </w:rPr>
        <w:t>;</w:t>
      </w:r>
    </w:p>
    <w:p w14:paraId="624E003A" w14:textId="77777777" w:rsidR="0037161C" w:rsidRPr="00DA19DC" w:rsidRDefault="00C23288" w:rsidP="00C23288">
      <w:pPr>
        <w:pStyle w:val="Akapitzlist"/>
        <w:widowControl w:val="0"/>
        <w:numPr>
          <w:ilvl w:val="0"/>
          <w:numId w:val="20"/>
        </w:numPr>
        <w:tabs>
          <w:tab w:val="left" w:pos="142"/>
        </w:tabs>
        <w:suppressAutoHyphens w:val="0"/>
        <w:overflowPunct w:val="0"/>
        <w:autoSpaceDE w:val="0"/>
        <w:spacing w:line="360" w:lineRule="auto"/>
        <w:jc w:val="both"/>
        <w:rPr>
          <w:rFonts w:ascii="Arial" w:hAnsi="Arial" w:cs="Arial"/>
        </w:rPr>
      </w:pPr>
      <w:r w:rsidRPr="00DA19DC">
        <w:rPr>
          <w:rFonts w:ascii="Arial" w:hAnsi="Arial" w:cs="Arial"/>
        </w:rPr>
        <w:t>p</w:t>
      </w:r>
      <w:r w:rsidR="00AB67EB" w:rsidRPr="00DA19DC">
        <w:rPr>
          <w:rFonts w:ascii="Arial" w:hAnsi="Arial" w:cs="Arial"/>
        </w:rPr>
        <w:t xml:space="preserve">otwierdzenie parametrów technicznych oferowanego przedmiotu zamówienia w materiałach technicznych (w języku polskim) lub oświadczeniach producenta (lub  oddziału producenta na </w:t>
      </w:r>
      <w:r w:rsidR="00C21209" w:rsidRPr="00DA19DC">
        <w:rPr>
          <w:rFonts w:ascii="Arial" w:hAnsi="Arial" w:cs="Arial"/>
        </w:rPr>
        <w:t xml:space="preserve">     </w:t>
      </w:r>
      <w:r w:rsidR="00AB67EB" w:rsidRPr="00DA19DC">
        <w:rPr>
          <w:rFonts w:ascii="Arial" w:hAnsi="Arial" w:cs="Arial"/>
        </w:rPr>
        <w:t xml:space="preserve">terenie RP) umożliwiające weryfikację zgodności oferowanego produktu z wymaganiami </w:t>
      </w:r>
      <w:r w:rsidR="00C21209" w:rsidRPr="00DA19DC">
        <w:rPr>
          <w:rFonts w:ascii="Arial" w:hAnsi="Arial" w:cs="Arial"/>
        </w:rPr>
        <w:t xml:space="preserve">                   </w:t>
      </w:r>
      <w:r w:rsidR="00AB67EB" w:rsidRPr="00DA19DC">
        <w:rPr>
          <w:rFonts w:ascii="Arial" w:hAnsi="Arial" w:cs="Arial"/>
        </w:rPr>
        <w:t>Zamawiającego określonymi w SWZ.</w:t>
      </w:r>
    </w:p>
    <w:p w14:paraId="656B9579" w14:textId="77777777" w:rsidR="00C23288" w:rsidRPr="00DA19DC" w:rsidRDefault="00C23288" w:rsidP="00C23288">
      <w:pPr>
        <w:pStyle w:val="Tytu"/>
        <w:numPr>
          <w:ilvl w:val="0"/>
          <w:numId w:val="20"/>
        </w:numPr>
        <w:tabs>
          <w:tab w:val="left" w:pos="426"/>
        </w:tabs>
        <w:spacing w:line="360" w:lineRule="auto"/>
        <w:jc w:val="both"/>
        <w:rPr>
          <w:rFonts w:cs="Arial"/>
          <w:b w:val="0"/>
          <w:bCs w:val="0"/>
          <w:color w:val="000000"/>
          <w:sz w:val="20"/>
        </w:rPr>
      </w:pPr>
      <w:r w:rsidRPr="00DA19DC">
        <w:rPr>
          <w:rFonts w:cs="Arial"/>
          <w:b w:val="0"/>
          <w:bCs w:val="0"/>
          <w:color w:val="000000"/>
          <w:sz w:val="20"/>
        </w:rPr>
        <w:t xml:space="preserve">potwierdzających, że oferowane wyroby posiadają dopuszczenie do obrotu i do używania zgodnie z ustawą </w:t>
      </w:r>
      <w:r w:rsidRPr="00DA19DC">
        <w:rPr>
          <w:rFonts w:cs="Arial"/>
          <w:b w:val="0"/>
          <w:bCs w:val="0"/>
          <w:color w:val="333333"/>
          <w:sz w:val="20"/>
          <w:shd w:val="clear" w:color="auto" w:fill="FFFFFF"/>
        </w:rPr>
        <w:t xml:space="preserve">z dnia 7 kwietnia 2022 r. o wyrobach medycznych (Dz.U. poz. 974), </w:t>
      </w:r>
      <w:r w:rsidRPr="00DA19DC">
        <w:rPr>
          <w:rFonts w:cs="Arial"/>
          <w:b w:val="0"/>
          <w:bCs w:val="0"/>
          <w:color w:val="000000"/>
          <w:sz w:val="20"/>
        </w:rPr>
        <w:t>a w szczególności:</w:t>
      </w:r>
    </w:p>
    <w:p w14:paraId="6B522C14" w14:textId="77777777" w:rsidR="00C23288" w:rsidRPr="00DA19DC" w:rsidRDefault="00C23288" w:rsidP="000B73B3">
      <w:pPr>
        <w:pStyle w:val="Tytu"/>
        <w:spacing w:line="360" w:lineRule="auto"/>
        <w:ind w:left="567"/>
        <w:jc w:val="both"/>
        <w:rPr>
          <w:rFonts w:cs="Arial"/>
          <w:b w:val="0"/>
          <w:bCs w:val="0"/>
          <w:color w:val="000000"/>
          <w:sz w:val="20"/>
        </w:rPr>
      </w:pPr>
      <w:r w:rsidRPr="00DA19DC">
        <w:rPr>
          <w:rFonts w:cs="Arial"/>
          <w:b w:val="0"/>
          <w:bCs w:val="0"/>
          <w:color w:val="000000"/>
          <w:sz w:val="20"/>
        </w:rPr>
        <w:t>- spełniają tzw. wymagania zasadnicze, określone w rozporządzeniach, Ministra Zdrowia, uwzględniającym wymagania prawa wspólnotowego, w szczególności w zakresie projektowania, wytwarzania, opakowania i oznakowania tych wyrobów,</w:t>
      </w:r>
    </w:p>
    <w:p w14:paraId="4A71F566" w14:textId="77777777" w:rsidR="00C23288" w:rsidRPr="00DA19DC" w:rsidRDefault="00C23288" w:rsidP="000B73B3">
      <w:pPr>
        <w:pStyle w:val="Tytu"/>
        <w:spacing w:line="360" w:lineRule="auto"/>
        <w:ind w:left="567"/>
        <w:jc w:val="both"/>
        <w:rPr>
          <w:rFonts w:cs="Arial"/>
          <w:b w:val="0"/>
          <w:bCs w:val="0"/>
          <w:color w:val="000000"/>
          <w:sz w:val="20"/>
        </w:rPr>
      </w:pPr>
      <w:r w:rsidRPr="00DA19DC">
        <w:rPr>
          <w:rFonts w:cs="Arial"/>
          <w:b w:val="0"/>
          <w:bCs w:val="0"/>
          <w:color w:val="000000"/>
          <w:sz w:val="20"/>
        </w:rPr>
        <w:t>-  wystawiono dla nich deklarację zgodności,</w:t>
      </w:r>
    </w:p>
    <w:p w14:paraId="10E026E5" w14:textId="4236994F" w:rsidR="00C23288" w:rsidRPr="00DA19DC" w:rsidRDefault="00C23288" w:rsidP="000B73B3">
      <w:pPr>
        <w:pStyle w:val="Tytu"/>
        <w:spacing w:line="360" w:lineRule="auto"/>
        <w:ind w:left="567"/>
        <w:jc w:val="both"/>
        <w:rPr>
          <w:rFonts w:cs="Arial"/>
          <w:b w:val="0"/>
          <w:bCs w:val="0"/>
          <w:color w:val="000000"/>
          <w:sz w:val="20"/>
        </w:rPr>
      </w:pPr>
      <w:r w:rsidRPr="00DA19DC">
        <w:rPr>
          <w:rFonts w:cs="Arial"/>
          <w:b w:val="0"/>
          <w:bCs w:val="0"/>
          <w:color w:val="000000"/>
          <w:sz w:val="20"/>
        </w:rPr>
        <w:t>-  oznakowano je znakiem zgodności CE, posiadają odpowiedni certyfikat</w:t>
      </w:r>
      <w:r w:rsidR="00FB1F65" w:rsidRPr="00DA19DC">
        <w:rPr>
          <w:rFonts w:cs="Arial"/>
          <w:b w:val="0"/>
          <w:bCs w:val="0"/>
          <w:color w:val="000000"/>
          <w:sz w:val="20"/>
        </w:rPr>
        <w:t>.</w:t>
      </w:r>
    </w:p>
    <w:p w14:paraId="0240D4B2" w14:textId="2B0E9649" w:rsidR="00C23288" w:rsidRPr="000E49B9" w:rsidRDefault="00C23288" w:rsidP="00C23288">
      <w:pPr>
        <w:pStyle w:val="Tytu"/>
        <w:spacing w:line="360" w:lineRule="auto"/>
        <w:jc w:val="both"/>
        <w:rPr>
          <w:rFonts w:cs="Arial"/>
          <w:color w:val="000000"/>
        </w:rPr>
      </w:pPr>
      <w:r w:rsidRPr="00DA19DC">
        <w:rPr>
          <w:rFonts w:cs="Arial"/>
          <w:b w:val="0"/>
          <w:bCs w:val="0"/>
          <w:color w:val="000000"/>
          <w:sz w:val="20"/>
        </w:rPr>
        <w:t>Wyżej opisane dokumenty winny być aktualne przez okres obowiązywania umowy</w:t>
      </w:r>
      <w:r w:rsidR="00C21209" w:rsidRPr="00DA19DC">
        <w:rPr>
          <w:rFonts w:cs="Arial"/>
          <w:b w:val="0"/>
          <w:bCs w:val="0"/>
          <w:color w:val="000000"/>
          <w:sz w:val="20"/>
        </w:rPr>
        <w:t>.</w:t>
      </w:r>
      <w:r w:rsidRPr="00DA19DC">
        <w:rPr>
          <w:rFonts w:cs="Arial"/>
          <w:b w:val="0"/>
          <w:bCs w:val="0"/>
          <w:color w:val="000000"/>
          <w:sz w:val="20"/>
        </w:rPr>
        <w:t xml:space="preserve"> </w:t>
      </w:r>
      <w:r w:rsidRPr="000E49B9">
        <w:rPr>
          <w:rFonts w:cs="Arial"/>
          <w:b w:val="0"/>
          <w:bCs w:val="0"/>
          <w:color w:val="000000"/>
          <w:sz w:val="20"/>
          <w:u w:val="single"/>
        </w:rPr>
        <w:t>Dla wyrobów nie sklasyfikowanych jako wyrób medyczny i zgodnie z dyrektywami europejskimi i ustawą o wyrobach medycznych nie jest objęty deklaracjami zgodności  i  nie podlega żadnemu wpisowi do rejestru Zamawiający wymaga złożenia stosownego oświadczenia.</w:t>
      </w:r>
    </w:p>
    <w:p w14:paraId="0C2C584E" w14:textId="69A838C5" w:rsidR="0037161C" w:rsidRPr="00DA19DC" w:rsidRDefault="00AB67EB">
      <w:pPr>
        <w:pStyle w:val="Akapitzlist"/>
        <w:tabs>
          <w:tab w:val="left" w:pos="284"/>
        </w:tabs>
        <w:spacing w:line="360" w:lineRule="auto"/>
        <w:ind w:left="0"/>
        <w:jc w:val="both"/>
        <w:rPr>
          <w:rFonts w:ascii="Arial" w:hAnsi="Arial" w:cs="Arial"/>
          <w:b/>
          <w:bCs/>
          <w:u w:val="single"/>
        </w:rPr>
      </w:pPr>
      <w:r w:rsidRPr="000E49B9">
        <w:rPr>
          <w:rFonts w:ascii="Arial" w:hAnsi="Arial" w:cs="Arial"/>
          <w:b/>
          <w:bCs/>
          <w:u w:val="single"/>
        </w:rPr>
        <w:t xml:space="preserve">Jeśli złożone przez Wykonawcę środki dowodowe okażą się niekompletne, Zamawiający </w:t>
      </w:r>
      <w:r w:rsidR="00AC484D" w:rsidRPr="000E49B9">
        <w:rPr>
          <w:rFonts w:ascii="Arial" w:hAnsi="Arial" w:cs="Arial"/>
          <w:b/>
          <w:bCs/>
          <w:u w:val="single"/>
        </w:rPr>
        <w:t>może</w:t>
      </w:r>
      <w:r w:rsidR="00AC484D" w:rsidRPr="00DA19DC">
        <w:rPr>
          <w:rFonts w:ascii="Arial" w:hAnsi="Arial" w:cs="Arial"/>
          <w:b/>
          <w:bCs/>
          <w:u w:val="single"/>
        </w:rPr>
        <w:t xml:space="preserve"> </w:t>
      </w:r>
      <w:r w:rsidRPr="00DA19DC">
        <w:rPr>
          <w:rFonts w:ascii="Arial" w:hAnsi="Arial" w:cs="Arial"/>
          <w:b/>
          <w:bCs/>
          <w:u w:val="single"/>
        </w:rPr>
        <w:t>umożliwi</w:t>
      </w:r>
      <w:r w:rsidR="00AC484D" w:rsidRPr="00DA19DC">
        <w:rPr>
          <w:rFonts w:ascii="Arial" w:hAnsi="Arial" w:cs="Arial"/>
          <w:b/>
          <w:bCs/>
          <w:u w:val="single"/>
        </w:rPr>
        <w:t>ć</w:t>
      </w:r>
      <w:r w:rsidRPr="00DA19DC">
        <w:rPr>
          <w:rFonts w:ascii="Arial" w:hAnsi="Arial" w:cs="Arial"/>
          <w:b/>
          <w:bCs/>
          <w:u w:val="single"/>
        </w:rPr>
        <w:t xml:space="preserve"> ich uzupełnieni</w:t>
      </w:r>
      <w:r w:rsidR="00AC484D" w:rsidRPr="00DA19DC">
        <w:rPr>
          <w:rFonts w:ascii="Arial" w:hAnsi="Arial" w:cs="Arial"/>
          <w:b/>
          <w:bCs/>
          <w:u w:val="single"/>
        </w:rPr>
        <w:t>e</w:t>
      </w:r>
      <w:r w:rsidRPr="00DA19DC">
        <w:rPr>
          <w:rFonts w:ascii="Arial" w:hAnsi="Arial" w:cs="Arial"/>
          <w:b/>
          <w:bCs/>
          <w:u w:val="single"/>
        </w:rPr>
        <w:t xml:space="preserve"> w terminie 3 dni od dnia wezwania.</w:t>
      </w:r>
    </w:p>
    <w:p w14:paraId="06047D6A" w14:textId="225CEEB3" w:rsidR="0037161C" w:rsidRPr="00DA19DC" w:rsidRDefault="00AB67EB">
      <w:pPr>
        <w:pStyle w:val="pkt"/>
        <w:spacing w:before="0" w:after="0" w:line="360" w:lineRule="auto"/>
        <w:ind w:left="0" w:firstLine="0"/>
        <w:rPr>
          <w:rFonts w:ascii="Arial" w:hAnsi="Arial" w:cs="Arial"/>
        </w:rPr>
      </w:pPr>
      <w:r w:rsidRPr="00DA19DC">
        <w:rPr>
          <w:rFonts w:ascii="Arial" w:hAnsi="Arial" w:cs="Arial"/>
        </w:rPr>
        <w:t xml:space="preserve">3. Zamawiający </w:t>
      </w:r>
      <w:r w:rsidR="00406896">
        <w:rPr>
          <w:rFonts w:ascii="Arial" w:hAnsi="Arial" w:cs="Arial"/>
          <w:b/>
          <w:bCs/>
        </w:rPr>
        <w:t xml:space="preserve">nie </w:t>
      </w:r>
      <w:r w:rsidRPr="00DA19DC">
        <w:rPr>
          <w:rFonts w:ascii="Arial" w:hAnsi="Arial" w:cs="Arial"/>
          <w:b/>
        </w:rPr>
        <w:t xml:space="preserve">dopuszcza </w:t>
      </w:r>
      <w:r w:rsidR="00F9181C" w:rsidRPr="00DA19DC">
        <w:rPr>
          <w:rFonts w:ascii="Arial" w:hAnsi="Arial" w:cs="Arial"/>
          <w:b/>
        </w:rPr>
        <w:t>składani</w:t>
      </w:r>
      <w:r w:rsidR="00406896">
        <w:rPr>
          <w:rFonts w:ascii="Arial" w:hAnsi="Arial" w:cs="Arial"/>
          <w:b/>
        </w:rPr>
        <w:t>a</w:t>
      </w:r>
      <w:r w:rsidRPr="00DA19DC">
        <w:rPr>
          <w:rFonts w:ascii="Arial" w:hAnsi="Arial" w:cs="Arial"/>
          <w:b/>
        </w:rPr>
        <w:t xml:space="preserve"> ofert częściowych</w:t>
      </w:r>
      <w:r w:rsidR="00406896">
        <w:rPr>
          <w:rFonts w:ascii="Arial" w:hAnsi="Arial" w:cs="Arial"/>
        </w:rPr>
        <w:t>.</w:t>
      </w:r>
    </w:p>
    <w:p w14:paraId="546AACD6" w14:textId="77777777" w:rsidR="0037161C" w:rsidRPr="00DA19DC" w:rsidRDefault="00AB67EB">
      <w:pPr>
        <w:pStyle w:val="pkt"/>
        <w:spacing w:before="0" w:after="0" w:line="360" w:lineRule="auto"/>
        <w:ind w:left="0" w:firstLine="0"/>
      </w:pPr>
      <w:r w:rsidRPr="00DA19DC">
        <w:rPr>
          <w:rFonts w:ascii="Arial" w:hAnsi="Arial" w:cs="Arial"/>
        </w:rPr>
        <w:t>4. Zamawiający nie dopuszcza składania ofert wariantowych oraz w postaci katalogów elektronicznych.</w:t>
      </w:r>
    </w:p>
    <w:p w14:paraId="1B756616" w14:textId="77777777" w:rsidR="0037161C" w:rsidRPr="00DA19DC" w:rsidRDefault="00AB67EB">
      <w:pPr>
        <w:pStyle w:val="Akapitzlist"/>
        <w:spacing w:line="360" w:lineRule="auto"/>
        <w:ind w:left="0"/>
        <w:jc w:val="both"/>
      </w:pPr>
      <w:r w:rsidRPr="00DA19DC">
        <w:rPr>
          <w:rFonts w:ascii="Arial" w:hAnsi="Arial" w:cs="Arial"/>
        </w:rPr>
        <w:t xml:space="preserve">5. Zamawiający nie przewiduje udzielenie zamówień, o których mowa w art. 214 ust. 1 pkt 7 i 8 ustawy </w:t>
      </w:r>
      <w:proofErr w:type="spellStart"/>
      <w:r w:rsidRPr="00DA19DC">
        <w:rPr>
          <w:rFonts w:ascii="Arial" w:hAnsi="Arial" w:cs="Arial"/>
        </w:rPr>
        <w:t>Pzp</w:t>
      </w:r>
      <w:proofErr w:type="spellEnd"/>
      <w:r w:rsidRPr="00DA19DC">
        <w:rPr>
          <w:rFonts w:ascii="Arial" w:hAnsi="Arial" w:cs="Arial"/>
        </w:rPr>
        <w:t>.</w:t>
      </w:r>
    </w:p>
    <w:p w14:paraId="01DA1364" w14:textId="77777777" w:rsidR="0037161C" w:rsidRPr="00DA19DC" w:rsidRDefault="00AB67EB">
      <w:pPr>
        <w:pStyle w:val="Akapitzlist"/>
        <w:spacing w:line="360" w:lineRule="auto"/>
        <w:ind w:left="0"/>
        <w:jc w:val="both"/>
      </w:pPr>
      <w:r w:rsidRPr="00DA19DC">
        <w:rPr>
          <w:rFonts w:ascii="Arial" w:hAnsi="Arial" w:cs="Arial"/>
        </w:rPr>
        <w:lastRenderedPageBreak/>
        <w:t xml:space="preserve">6. Szczegółowy opis oraz sposób realizacji zamówienia zawiera Opis Przedmiotu Zamówienia (OPZ), stanowiący </w:t>
      </w:r>
      <w:r w:rsidRPr="00DA19DC">
        <w:rPr>
          <w:rFonts w:ascii="Arial" w:hAnsi="Arial" w:cs="Arial"/>
          <w:b/>
        </w:rPr>
        <w:t>Załącznik nr 7 do SWZ</w:t>
      </w:r>
      <w:r w:rsidRPr="00DA19DC">
        <w:rPr>
          <w:rFonts w:ascii="Arial" w:hAnsi="Arial" w:cs="Arial"/>
        </w:rPr>
        <w:t>.</w:t>
      </w:r>
    </w:p>
    <w:p w14:paraId="26269C0D" w14:textId="77777777" w:rsidR="0037161C" w:rsidRPr="00DA19DC" w:rsidRDefault="00AB67EB">
      <w:pPr>
        <w:pStyle w:val="arimr"/>
        <w:widowControl/>
        <w:numPr>
          <w:ilvl w:val="0"/>
          <w:numId w:val="18"/>
        </w:numPr>
        <w:pBdr>
          <w:bottom w:val="double" w:sz="4" w:space="1" w:color="000000"/>
        </w:pBdr>
        <w:shd w:val="clear" w:color="auto" w:fill="DAEEF3"/>
        <w:snapToGrid/>
        <w:spacing w:before="360" w:after="40"/>
        <w:ind w:left="284" w:hanging="284"/>
        <w:jc w:val="both"/>
        <w:rPr>
          <w:rFonts w:ascii="Arial" w:hAnsi="Arial" w:cs="Arial"/>
          <w:b/>
          <w:bCs/>
          <w:sz w:val="20"/>
          <w:lang w:val="pl-PL"/>
        </w:rPr>
      </w:pPr>
      <w:r w:rsidRPr="00DA19DC">
        <w:rPr>
          <w:rFonts w:ascii="Arial" w:hAnsi="Arial" w:cs="Arial"/>
          <w:b/>
          <w:bCs/>
          <w:sz w:val="20"/>
          <w:lang w:val="pl-PL"/>
        </w:rPr>
        <w:t>WIZJA LOKALNA</w:t>
      </w:r>
    </w:p>
    <w:p w14:paraId="323D6575" w14:textId="77777777" w:rsidR="0037161C" w:rsidRPr="00DA19DC" w:rsidRDefault="00AB67EB">
      <w:pPr>
        <w:spacing w:after="25" w:line="360" w:lineRule="auto"/>
        <w:jc w:val="both"/>
      </w:pPr>
      <w:r w:rsidRPr="00DA19DC">
        <w:rPr>
          <w:rFonts w:ascii="Arial" w:eastAsia="Calibri" w:hAnsi="Arial" w:cs="Arial"/>
          <w:sz w:val="20"/>
          <w:szCs w:val="20"/>
        </w:rPr>
        <w:t xml:space="preserve">Zamawiający nie uzależnia złożenia oferty od odbycia wizji lokalnej, niemniej Zamawiający </w:t>
      </w:r>
      <w:r w:rsidRPr="00DA19DC">
        <w:rPr>
          <w:rFonts w:ascii="Arial" w:eastAsia="Calibri" w:hAnsi="Arial" w:cs="Arial"/>
          <w:b/>
          <w:bCs/>
          <w:sz w:val="20"/>
          <w:szCs w:val="20"/>
          <w:u w:val="single"/>
        </w:rPr>
        <w:t>zaleca</w:t>
      </w:r>
      <w:r w:rsidRPr="00DA19DC">
        <w:rPr>
          <w:rFonts w:ascii="Arial" w:hAnsi="Arial" w:cs="Arial"/>
          <w:sz w:val="20"/>
          <w:szCs w:val="20"/>
        </w:rPr>
        <w:t xml:space="preserve">, aby przed złożeniem oferty </w:t>
      </w:r>
      <w:r w:rsidRPr="00DA19DC">
        <w:rPr>
          <w:rFonts w:ascii="Arial" w:hAnsi="Arial" w:cs="Arial"/>
          <w:b/>
          <w:sz w:val="20"/>
          <w:szCs w:val="20"/>
          <w:u w:val="single"/>
        </w:rPr>
        <w:t>Wykonawca dokonał wizji w terenie</w:t>
      </w:r>
      <w:r w:rsidRPr="00DA19DC">
        <w:rPr>
          <w:rFonts w:ascii="Arial" w:hAnsi="Arial" w:cs="Arial"/>
          <w:sz w:val="20"/>
          <w:szCs w:val="20"/>
        </w:rPr>
        <w:t xml:space="preserve"> celem sprawdzenia warunków związanych z realizacją dostawy będącej przedmiotem zamówienia, czy też uzyskania dodatkowych informacji przydatnych do prawidłowej realizacji zamówienia.</w:t>
      </w:r>
    </w:p>
    <w:p w14:paraId="786A15F6" w14:textId="77777777" w:rsidR="0037161C" w:rsidRPr="00DA19DC" w:rsidRDefault="00AB67EB">
      <w:pPr>
        <w:pStyle w:val="arimr"/>
        <w:widowControl/>
        <w:numPr>
          <w:ilvl w:val="0"/>
          <w:numId w:val="18"/>
        </w:numPr>
        <w:pBdr>
          <w:bottom w:val="double" w:sz="4" w:space="1" w:color="000000"/>
        </w:pBdr>
        <w:shd w:val="clear" w:color="auto" w:fill="DAEEF3"/>
        <w:snapToGrid/>
        <w:spacing w:before="360" w:after="40"/>
        <w:ind w:left="284" w:hanging="284"/>
        <w:jc w:val="both"/>
        <w:rPr>
          <w:rFonts w:ascii="Arial" w:hAnsi="Arial" w:cs="Arial"/>
          <w:b/>
          <w:sz w:val="20"/>
          <w:lang w:val="pl-PL"/>
        </w:rPr>
      </w:pPr>
      <w:r w:rsidRPr="00DA19DC">
        <w:rPr>
          <w:rFonts w:ascii="Arial" w:hAnsi="Arial" w:cs="Arial"/>
          <w:b/>
          <w:sz w:val="20"/>
          <w:lang w:val="pl-PL"/>
        </w:rPr>
        <w:t>PODWYKONAWSTWO</w:t>
      </w:r>
    </w:p>
    <w:p w14:paraId="18D9841E" w14:textId="77777777" w:rsidR="0037161C" w:rsidRPr="00DA19DC" w:rsidRDefault="00AB67EB">
      <w:pPr>
        <w:pStyle w:val="arimr"/>
        <w:widowControl/>
        <w:numPr>
          <w:ilvl w:val="0"/>
          <w:numId w:val="21"/>
        </w:numPr>
        <w:snapToGrid/>
        <w:spacing w:before="240"/>
        <w:jc w:val="both"/>
        <w:rPr>
          <w:rFonts w:ascii="Arial" w:hAnsi="Arial" w:cs="Arial"/>
          <w:sz w:val="20"/>
          <w:lang w:val="pl-PL"/>
        </w:rPr>
      </w:pPr>
      <w:r w:rsidRPr="00DA19DC">
        <w:rPr>
          <w:rFonts w:ascii="Arial" w:hAnsi="Arial" w:cs="Arial"/>
          <w:sz w:val="20"/>
          <w:lang w:val="pl-PL"/>
        </w:rPr>
        <w:tab/>
        <w:t xml:space="preserve">Wykonawca może powierzyć wykonanie części zamówienia podwykonawcy (podwykonawcom). </w:t>
      </w:r>
    </w:p>
    <w:p w14:paraId="6BAE2F37" w14:textId="77777777" w:rsidR="0037161C" w:rsidRPr="00DA19DC" w:rsidRDefault="00AB67EB">
      <w:pPr>
        <w:pStyle w:val="arimr"/>
        <w:widowControl/>
        <w:numPr>
          <w:ilvl w:val="0"/>
          <w:numId w:val="21"/>
        </w:numPr>
        <w:snapToGrid/>
        <w:jc w:val="both"/>
        <w:rPr>
          <w:lang w:val="pl-PL"/>
        </w:rPr>
      </w:pPr>
      <w:r w:rsidRPr="00DA19DC">
        <w:rPr>
          <w:rFonts w:ascii="Arial" w:hAnsi="Arial" w:cs="Arial"/>
          <w:sz w:val="20"/>
          <w:lang w:val="pl-PL"/>
        </w:rPr>
        <w:tab/>
        <w:t xml:space="preserve">Zamawiający </w:t>
      </w:r>
      <w:r w:rsidRPr="00DA19DC">
        <w:rPr>
          <w:rFonts w:ascii="Arial" w:hAnsi="Arial" w:cs="Arial"/>
          <w:b/>
          <w:sz w:val="20"/>
          <w:lang w:val="pl-PL"/>
        </w:rPr>
        <w:t>nie zastrzega</w:t>
      </w:r>
      <w:r w:rsidRPr="00DA19DC">
        <w:rPr>
          <w:rFonts w:ascii="Arial" w:hAnsi="Arial" w:cs="Arial"/>
          <w:sz w:val="20"/>
          <w:lang w:val="pl-PL"/>
        </w:rPr>
        <w:t xml:space="preserve"> obowiązku osobistego wykonania przez Wykonawcę kluczowych części zamówienia.</w:t>
      </w:r>
    </w:p>
    <w:p w14:paraId="1456334A" w14:textId="77777777" w:rsidR="0037161C" w:rsidRPr="00DA19DC" w:rsidRDefault="00AB67EB">
      <w:pPr>
        <w:pStyle w:val="arimr"/>
        <w:widowControl/>
        <w:numPr>
          <w:ilvl w:val="0"/>
          <w:numId w:val="21"/>
        </w:numPr>
        <w:snapToGrid/>
        <w:jc w:val="both"/>
        <w:rPr>
          <w:rFonts w:ascii="Arial" w:hAnsi="Arial" w:cs="Arial"/>
          <w:sz w:val="20"/>
          <w:lang w:val="pl-PL"/>
        </w:rPr>
      </w:pPr>
      <w:r w:rsidRPr="00DA19DC">
        <w:rPr>
          <w:rFonts w:ascii="Arial" w:hAnsi="Arial" w:cs="Arial"/>
          <w:sz w:val="20"/>
          <w:lang w:val="pl-PL"/>
        </w:rPr>
        <w:tab/>
        <w:t>Zamawiający wymaga, aby w przypadku powierzenia części zamówienia podwykonawcom, Wykonawca wskazał w ofercie części zamówienia, których wykonanie zamierza powierzyć podwykonawcom oraz podał nazwy (firmy) tych podwykonawców.</w:t>
      </w:r>
    </w:p>
    <w:p w14:paraId="49FA5D59" w14:textId="77777777" w:rsidR="0037161C" w:rsidRPr="00DA19DC" w:rsidRDefault="00AB67EB">
      <w:pPr>
        <w:pStyle w:val="arimr"/>
        <w:widowControl/>
        <w:numPr>
          <w:ilvl w:val="0"/>
          <w:numId w:val="18"/>
        </w:numPr>
        <w:pBdr>
          <w:bottom w:val="double" w:sz="4" w:space="1" w:color="000000"/>
        </w:pBdr>
        <w:shd w:val="clear" w:color="auto" w:fill="DAEEF3"/>
        <w:snapToGrid/>
        <w:spacing w:before="360" w:after="40"/>
        <w:ind w:left="284" w:hanging="284"/>
        <w:jc w:val="both"/>
      </w:pPr>
      <w:r w:rsidRPr="00DA19DC">
        <w:rPr>
          <w:rFonts w:ascii="Arial" w:hAnsi="Arial" w:cs="Arial"/>
          <w:b/>
          <w:sz w:val="20"/>
          <w:lang w:val="pl-PL"/>
        </w:rPr>
        <w:t>TERMIN WYKONANIA ZAMÓWIENIA</w:t>
      </w:r>
    </w:p>
    <w:p w14:paraId="24DBF367" w14:textId="063EF55E" w:rsidR="0037161C" w:rsidRPr="000E49B9" w:rsidRDefault="00AB67EB">
      <w:pPr>
        <w:pStyle w:val="pkt"/>
        <w:numPr>
          <w:ilvl w:val="0"/>
          <w:numId w:val="22"/>
        </w:numPr>
        <w:spacing w:before="0" w:after="0" w:line="360" w:lineRule="auto"/>
        <w:ind w:left="0" w:firstLine="0"/>
      </w:pPr>
      <w:r w:rsidRPr="00DA19DC">
        <w:rPr>
          <w:rFonts w:ascii="Arial" w:hAnsi="Arial" w:cs="Arial"/>
        </w:rPr>
        <w:tab/>
        <w:t xml:space="preserve">Termin realizacji umowy: </w:t>
      </w:r>
      <w:r w:rsidR="003D258E" w:rsidRPr="00DA19DC">
        <w:rPr>
          <w:rFonts w:ascii="Arial" w:hAnsi="Arial" w:cs="Arial"/>
          <w:b/>
          <w:bCs/>
          <w:color w:val="000000"/>
        </w:rPr>
        <w:t>do</w:t>
      </w:r>
      <w:r w:rsidR="001F19AF" w:rsidRPr="001F19AF">
        <w:rPr>
          <w:rFonts w:ascii="Arial" w:hAnsi="Arial" w:cs="Arial"/>
          <w:b/>
          <w:bCs/>
          <w:color w:val="000000"/>
        </w:rPr>
        <w:t xml:space="preserve"> </w:t>
      </w:r>
      <w:r w:rsidR="0067439C">
        <w:rPr>
          <w:rFonts w:ascii="Arial" w:hAnsi="Arial" w:cs="Arial"/>
          <w:b/>
          <w:bCs/>
          <w:color w:val="000000"/>
        </w:rPr>
        <w:t xml:space="preserve">10 dni </w:t>
      </w:r>
      <w:r w:rsidR="0067439C" w:rsidRPr="000E49B9">
        <w:rPr>
          <w:rFonts w:ascii="Arial" w:hAnsi="Arial" w:cs="Arial"/>
          <w:b/>
          <w:bCs/>
          <w:color w:val="000000"/>
        </w:rPr>
        <w:t>kalendarzowych od podpisania umowy.</w:t>
      </w:r>
    </w:p>
    <w:p w14:paraId="2515889E" w14:textId="77777777" w:rsidR="0037161C" w:rsidRPr="00DA19DC" w:rsidRDefault="00AB67EB" w:rsidP="0030098C">
      <w:pPr>
        <w:pStyle w:val="pkt"/>
        <w:numPr>
          <w:ilvl w:val="0"/>
          <w:numId w:val="22"/>
        </w:numPr>
        <w:spacing w:before="0" w:after="0" w:line="360" w:lineRule="auto"/>
        <w:ind w:left="284" w:hanging="284"/>
      </w:pPr>
      <w:r w:rsidRPr="000E49B9">
        <w:rPr>
          <w:rFonts w:ascii="Arial" w:hAnsi="Arial" w:cs="Arial"/>
          <w:b/>
          <w:bCs/>
          <w:color w:val="000000"/>
        </w:rPr>
        <w:tab/>
      </w:r>
      <w:r w:rsidRPr="000E49B9">
        <w:rPr>
          <w:rFonts w:ascii="Arial" w:hAnsi="Arial" w:cs="Arial"/>
          <w:bCs/>
          <w:color w:val="000000"/>
        </w:rPr>
        <w:t>Szczegółowe zagadnienia dotycz</w:t>
      </w:r>
      <w:r w:rsidRPr="000E49B9">
        <w:rPr>
          <w:rFonts w:ascii="Arial" w:hAnsi="Arial" w:cs="Arial"/>
        </w:rPr>
        <w:t>ące terminu realizacji umowy</w:t>
      </w:r>
      <w:r w:rsidRPr="00DA19DC">
        <w:rPr>
          <w:rFonts w:ascii="Arial" w:hAnsi="Arial" w:cs="Arial"/>
        </w:rPr>
        <w:t xml:space="preserve"> uregulowane są w OPZ (załącznik nr 7 do SWZ) i we wzorze umowy stanowiącej </w:t>
      </w:r>
      <w:r w:rsidRPr="00DA19DC">
        <w:rPr>
          <w:rFonts w:ascii="Arial" w:hAnsi="Arial" w:cs="Arial"/>
          <w:b/>
          <w:bCs/>
        </w:rPr>
        <w:t>załącznik nr 6 do SWZ</w:t>
      </w:r>
      <w:r w:rsidRPr="00DA19DC">
        <w:rPr>
          <w:rFonts w:ascii="Arial" w:hAnsi="Arial" w:cs="Arial"/>
        </w:rPr>
        <w:t>.</w:t>
      </w:r>
    </w:p>
    <w:p w14:paraId="5A7359D8" w14:textId="77777777" w:rsidR="0037161C" w:rsidRPr="00DA19DC" w:rsidRDefault="00AB67EB">
      <w:pPr>
        <w:pStyle w:val="pkt"/>
        <w:numPr>
          <w:ilvl w:val="0"/>
          <w:numId w:val="18"/>
        </w:numPr>
        <w:pBdr>
          <w:bottom w:val="double" w:sz="4" w:space="1" w:color="000000"/>
        </w:pBdr>
        <w:shd w:val="clear" w:color="auto" w:fill="DAEEF3"/>
        <w:tabs>
          <w:tab w:val="left" w:pos="0"/>
        </w:tabs>
        <w:spacing w:before="360" w:after="40" w:line="360" w:lineRule="auto"/>
        <w:ind w:left="0" w:firstLine="0"/>
        <w:rPr>
          <w:rFonts w:ascii="Arial" w:hAnsi="Arial" w:cs="Arial"/>
          <w:b/>
        </w:rPr>
      </w:pPr>
      <w:r w:rsidRPr="00DA19DC">
        <w:rPr>
          <w:rFonts w:ascii="Arial" w:hAnsi="Arial" w:cs="Arial"/>
          <w:b/>
        </w:rPr>
        <w:t>WARUNKI UDZIAŁU W POSTĘPOWANIU</w:t>
      </w:r>
    </w:p>
    <w:p w14:paraId="164AA836" w14:textId="77777777" w:rsidR="0037161C" w:rsidRPr="00DA19DC" w:rsidRDefault="00AB67EB">
      <w:pPr>
        <w:pStyle w:val="Teksttreci0"/>
        <w:numPr>
          <w:ilvl w:val="0"/>
          <w:numId w:val="23"/>
        </w:numPr>
        <w:shd w:val="clear" w:color="auto" w:fill="auto"/>
        <w:spacing w:before="240" w:line="360" w:lineRule="auto"/>
        <w:ind w:left="426" w:right="20" w:hanging="426"/>
        <w:jc w:val="both"/>
      </w:pPr>
      <w:r w:rsidRPr="00DA19DC">
        <w:rPr>
          <w:rFonts w:ascii="Arial" w:hAnsi="Arial" w:cs="Arial"/>
          <w:sz w:val="20"/>
        </w:rPr>
        <w:tab/>
        <w:t>O udzielenie zamówienia mogą ubiegać się Wykonawcy, którzy nie podlegają wykluczeniu na zasadach określonych w Rozdziale IX SWZ, oraz spełniają określone przez Zamawiającego warunki</w:t>
      </w:r>
      <w:r w:rsidRPr="00DA19DC">
        <w:rPr>
          <w:rStyle w:val="TeksttreciPogrubienie"/>
          <w:rFonts w:ascii="Arial" w:hAnsi="Arial" w:cs="Arial"/>
          <w:bCs/>
          <w:sz w:val="20"/>
        </w:rPr>
        <w:t xml:space="preserve"> </w:t>
      </w:r>
      <w:r w:rsidRPr="00DA19DC">
        <w:rPr>
          <w:rStyle w:val="TeksttreciPogrubienie"/>
          <w:rFonts w:ascii="Arial" w:hAnsi="Arial" w:cs="Arial"/>
          <w:b w:val="0"/>
          <w:bCs/>
          <w:sz w:val="20"/>
        </w:rPr>
        <w:t>udziału w postępowaniu.</w:t>
      </w:r>
      <w:bookmarkStart w:id="0" w:name="bookmark3"/>
    </w:p>
    <w:p w14:paraId="4923D2F1" w14:textId="77777777" w:rsidR="0037161C" w:rsidRPr="00DA19DC" w:rsidRDefault="00AB67EB">
      <w:pPr>
        <w:pStyle w:val="Teksttreci0"/>
        <w:numPr>
          <w:ilvl w:val="0"/>
          <w:numId w:val="23"/>
        </w:numPr>
        <w:shd w:val="clear" w:color="auto" w:fill="auto"/>
        <w:spacing w:line="360" w:lineRule="auto"/>
        <w:ind w:left="426" w:right="20" w:hanging="426"/>
        <w:jc w:val="both"/>
        <w:rPr>
          <w:rFonts w:ascii="Arial" w:hAnsi="Arial" w:cs="Arial"/>
          <w:sz w:val="20"/>
        </w:rPr>
      </w:pPr>
      <w:r w:rsidRPr="00DA19DC">
        <w:rPr>
          <w:rFonts w:ascii="Arial" w:hAnsi="Arial" w:cs="Arial"/>
          <w:sz w:val="20"/>
        </w:rPr>
        <w:tab/>
        <w:t>O udzielenie zamówienia mogą ubiegać się Wykonawcy, którzy spełniają warunki dotyczące:</w:t>
      </w:r>
      <w:bookmarkEnd w:id="0"/>
    </w:p>
    <w:p w14:paraId="7E6051A5" w14:textId="77777777" w:rsidR="0037161C" w:rsidRPr="00DA19DC" w:rsidRDefault="00AB67EB">
      <w:pPr>
        <w:pStyle w:val="Teksttreci0"/>
        <w:numPr>
          <w:ilvl w:val="0"/>
          <w:numId w:val="24"/>
        </w:numPr>
        <w:shd w:val="clear" w:color="auto" w:fill="auto"/>
        <w:spacing w:line="360" w:lineRule="auto"/>
        <w:ind w:left="852" w:right="20" w:hanging="426"/>
        <w:jc w:val="both"/>
        <w:rPr>
          <w:rFonts w:ascii="Arial" w:hAnsi="Arial" w:cs="Arial"/>
          <w:b/>
          <w:sz w:val="20"/>
        </w:rPr>
      </w:pPr>
      <w:r w:rsidRPr="00DA19DC">
        <w:rPr>
          <w:rFonts w:ascii="Arial" w:hAnsi="Arial" w:cs="Arial"/>
          <w:b/>
          <w:sz w:val="20"/>
        </w:rPr>
        <w:tab/>
        <w:t>zdolności do występowania w obrocie gospodarczym:</w:t>
      </w:r>
    </w:p>
    <w:p w14:paraId="50292EF0" w14:textId="77777777" w:rsidR="0037161C" w:rsidRPr="00DA19DC" w:rsidRDefault="00AB67EB" w:rsidP="000B73B3">
      <w:pPr>
        <w:pStyle w:val="Teksttreci0"/>
        <w:shd w:val="clear" w:color="auto" w:fill="auto"/>
        <w:spacing w:line="360" w:lineRule="auto"/>
        <w:ind w:left="851" w:right="20" w:firstLine="0"/>
        <w:jc w:val="both"/>
        <w:rPr>
          <w:rFonts w:ascii="Arial" w:hAnsi="Arial" w:cs="Arial"/>
          <w:sz w:val="20"/>
        </w:rPr>
      </w:pPr>
      <w:r w:rsidRPr="00DA19DC">
        <w:rPr>
          <w:rFonts w:ascii="Arial" w:hAnsi="Arial" w:cs="Arial"/>
          <w:sz w:val="20"/>
        </w:rPr>
        <w:t>O udzielenie zamówienia mogą ubiegać się podmioty prowadzące działalność gospodarczą wpisane do właściwego rejestru przedsiębiorców.</w:t>
      </w:r>
    </w:p>
    <w:p w14:paraId="56FA7ABD" w14:textId="77777777" w:rsidR="0037161C" w:rsidRPr="00DA19DC" w:rsidRDefault="00AB67EB">
      <w:pPr>
        <w:pStyle w:val="Teksttreci0"/>
        <w:numPr>
          <w:ilvl w:val="0"/>
          <w:numId w:val="24"/>
        </w:numPr>
        <w:shd w:val="clear" w:color="auto" w:fill="auto"/>
        <w:spacing w:line="360" w:lineRule="auto"/>
        <w:ind w:left="852" w:right="20" w:hanging="426"/>
        <w:jc w:val="both"/>
        <w:rPr>
          <w:rFonts w:ascii="Arial" w:hAnsi="Arial" w:cs="Arial"/>
          <w:b/>
          <w:sz w:val="20"/>
        </w:rPr>
      </w:pPr>
      <w:r w:rsidRPr="00DA19DC">
        <w:rPr>
          <w:rFonts w:ascii="Arial" w:hAnsi="Arial" w:cs="Arial"/>
          <w:b/>
          <w:sz w:val="20"/>
        </w:rPr>
        <w:tab/>
        <w:t>uprawnień do prowadzenia określonej działalności gospodarczej lub zawodowej, o ile wynika to z odrębnych przepisów:</w:t>
      </w:r>
    </w:p>
    <w:p w14:paraId="62437E6C" w14:textId="77777777" w:rsidR="0037161C" w:rsidRPr="00DA19DC" w:rsidRDefault="00AB67EB" w:rsidP="002F2B39">
      <w:pPr>
        <w:pStyle w:val="Teksttreci0"/>
        <w:shd w:val="clear" w:color="auto" w:fill="auto"/>
        <w:spacing w:line="360" w:lineRule="auto"/>
        <w:ind w:left="851" w:right="20" w:firstLine="0"/>
        <w:jc w:val="both"/>
        <w:rPr>
          <w:rFonts w:ascii="Arial" w:hAnsi="Arial" w:cs="Arial"/>
          <w:sz w:val="20"/>
        </w:rPr>
      </w:pPr>
      <w:r w:rsidRPr="00DA19DC">
        <w:rPr>
          <w:rFonts w:ascii="Arial" w:hAnsi="Arial" w:cs="Arial"/>
          <w:sz w:val="20"/>
        </w:rPr>
        <w:t>Zamawiający nie stawia warunku w powyższym zakresie.</w:t>
      </w:r>
    </w:p>
    <w:p w14:paraId="5255E64D" w14:textId="77777777" w:rsidR="0037161C" w:rsidRPr="00DA19DC" w:rsidRDefault="00AB67EB">
      <w:pPr>
        <w:pStyle w:val="Teksttreci0"/>
        <w:numPr>
          <w:ilvl w:val="0"/>
          <w:numId w:val="24"/>
        </w:numPr>
        <w:shd w:val="clear" w:color="auto" w:fill="auto"/>
        <w:spacing w:line="360" w:lineRule="auto"/>
        <w:ind w:left="852" w:right="20" w:hanging="426"/>
        <w:jc w:val="both"/>
        <w:rPr>
          <w:rFonts w:ascii="Arial" w:hAnsi="Arial" w:cs="Arial"/>
          <w:b/>
          <w:sz w:val="20"/>
        </w:rPr>
      </w:pPr>
      <w:r w:rsidRPr="00DA19DC">
        <w:rPr>
          <w:rFonts w:ascii="Arial" w:hAnsi="Arial" w:cs="Arial"/>
          <w:b/>
          <w:sz w:val="20"/>
        </w:rPr>
        <w:tab/>
        <w:t>sytuacji ekonomicznej lub finansowej:</w:t>
      </w:r>
    </w:p>
    <w:p w14:paraId="4470F57C" w14:textId="77777777" w:rsidR="0037161C" w:rsidRPr="00DA19DC" w:rsidRDefault="00AB67EB" w:rsidP="000B73B3">
      <w:pPr>
        <w:pStyle w:val="Teksttreci0"/>
        <w:shd w:val="clear" w:color="auto" w:fill="auto"/>
        <w:spacing w:line="360" w:lineRule="auto"/>
        <w:ind w:left="851" w:right="20" w:firstLine="0"/>
        <w:jc w:val="both"/>
        <w:rPr>
          <w:rFonts w:ascii="Arial" w:hAnsi="Arial" w:cs="Arial"/>
          <w:sz w:val="20"/>
        </w:rPr>
      </w:pPr>
      <w:r w:rsidRPr="00DA19DC">
        <w:rPr>
          <w:rFonts w:ascii="Arial" w:hAnsi="Arial" w:cs="Arial"/>
          <w:sz w:val="20"/>
        </w:rPr>
        <w:t>Zamawiający nie stawia warunku w powyższym zakresie.</w:t>
      </w:r>
    </w:p>
    <w:p w14:paraId="3C8663E6" w14:textId="77777777" w:rsidR="0037161C" w:rsidRPr="00DA19DC" w:rsidRDefault="00AB67EB">
      <w:pPr>
        <w:pStyle w:val="Teksttreci0"/>
        <w:numPr>
          <w:ilvl w:val="0"/>
          <w:numId w:val="24"/>
        </w:numPr>
        <w:shd w:val="clear" w:color="auto" w:fill="auto"/>
        <w:spacing w:line="360" w:lineRule="auto"/>
        <w:ind w:left="852" w:right="20" w:hanging="426"/>
        <w:jc w:val="both"/>
        <w:rPr>
          <w:rFonts w:ascii="Arial" w:hAnsi="Arial" w:cs="Arial"/>
          <w:b/>
          <w:sz w:val="20"/>
        </w:rPr>
      </w:pPr>
      <w:r w:rsidRPr="00DA19DC">
        <w:rPr>
          <w:rFonts w:ascii="Arial" w:hAnsi="Arial" w:cs="Arial"/>
          <w:b/>
          <w:sz w:val="20"/>
        </w:rPr>
        <w:tab/>
        <w:t>zdolności technicznej lub zawodowej:</w:t>
      </w:r>
    </w:p>
    <w:p w14:paraId="0AB33DD5" w14:textId="77777777" w:rsidR="00F36ACA" w:rsidRPr="00DA19DC" w:rsidRDefault="00AB67EB" w:rsidP="00D96089">
      <w:pPr>
        <w:spacing w:line="360" w:lineRule="auto"/>
        <w:ind w:right="-92"/>
        <w:jc w:val="both"/>
        <w:rPr>
          <w:rFonts w:ascii="Arial" w:hAnsi="Arial" w:cs="Arial"/>
          <w:sz w:val="20"/>
        </w:rPr>
      </w:pPr>
      <w:r w:rsidRPr="00DA19DC">
        <w:rPr>
          <w:rFonts w:ascii="Arial" w:hAnsi="Arial" w:cs="Arial"/>
          <w:sz w:val="20"/>
        </w:rPr>
        <w:lastRenderedPageBreak/>
        <w:t xml:space="preserve">Wykonawca spełni warunek, jeżeli wykaże, że w okresie ostatnich 3 lat przed upływem terminu składania ofert, a jeżeli okres prowadzenia działalności jest krótszy - w tym okresie, wykonał należycie: </w:t>
      </w:r>
    </w:p>
    <w:p w14:paraId="1957CE9A" w14:textId="5566525F" w:rsidR="00F36ACA" w:rsidRPr="00D96089" w:rsidRDefault="00F36ACA" w:rsidP="00D96089">
      <w:pPr>
        <w:suppressAutoHyphens w:val="0"/>
        <w:spacing w:line="360" w:lineRule="auto"/>
        <w:rPr>
          <w:rFonts w:ascii="Arial" w:hAnsi="Arial" w:cs="Arial"/>
          <w:b/>
          <w:sz w:val="20"/>
          <w:szCs w:val="20"/>
          <w:lang w:eastAsia="pl-PL"/>
        </w:rPr>
      </w:pPr>
      <w:r w:rsidRPr="00D96089">
        <w:rPr>
          <w:rFonts w:ascii="Arial" w:hAnsi="Arial" w:cs="Arial"/>
          <w:b/>
          <w:bCs/>
          <w:i/>
          <w:iCs/>
          <w:color w:val="000000"/>
          <w:sz w:val="20"/>
          <w:szCs w:val="20"/>
          <w:u w:val="single"/>
        </w:rPr>
        <w:t>minimum 2 dostawy</w:t>
      </w:r>
      <w:r w:rsidRPr="00D96089">
        <w:rPr>
          <w:rFonts w:ascii="Arial" w:hAnsi="Arial" w:cs="Arial"/>
          <w:sz w:val="20"/>
          <w:szCs w:val="20"/>
          <w:u w:val="single"/>
        </w:rPr>
        <w:t xml:space="preserve"> </w:t>
      </w:r>
      <w:r w:rsidRPr="00D96089">
        <w:rPr>
          <w:rFonts w:ascii="Arial" w:hAnsi="Arial" w:cs="Arial"/>
          <w:b/>
          <w:i/>
          <w:sz w:val="20"/>
          <w:szCs w:val="20"/>
          <w:u w:val="single"/>
        </w:rPr>
        <w:t xml:space="preserve">aparatu USG </w:t>
      </w:r>
      <w:r w:rsidRPr="00D96089">
        <w:rPr>
          <w:rFonts w:ascii="Arial" w:hAnsi="Arial" w:cs="Arial"/>
          <w:b/>
          <w:bCs/>
          <w:i/>
          <w:iCs/>
          <w:color w:val="000000"/>
          <w:sz w:val="20"/>
          <w:szCs w:val="20"/>
          <w:u w:val="single"/>
        </w:rPr>
        <w:t xml:space="preserve">o wartości co najmniej </w:t>
      </w:r>
      <w:r w:rsidR="00D96089">
        <w:rPr>
          <w:rFonts w:ascii="Arial" w:hAnsi="Arial" w:cs="Arial"/>
          <w:b/>
          <w:bCs/>
          <w:i/>
          <w:iCs/>
          <w:color w:val="000000"/>
          <w:sz w:val="20"/>
          <w:szCs w:val="20"/>
          <w:u w:val="single"/>
        </w:rPr>
        <w:t>1</w:t>
      </w:r>
      <w:r w:rsidR="003D258E" w:rsidRPr="00D96089">
        <w:rPr>
          <w:rFonts w:ascii="Arial" w:hAnsi="Arial" w:cs="Arial"/>
          <w:b/>
          <w:bCs/>
          <w:i/>
          <w:iCs/>
          <w:color w:val="000000"/>
          <w:sz w:val="20"/>
          <w:szCs w:val="20"/>
          <w:u w:val="single"/>
        </w:rPr>
        <w:t>00.000</w:t>
      </w:r>
      <w:r w:rsidRPr="00D96089">
        <w:rPr>
          <w:rFonts w:ascii="Arial" w:hAnsi="Arial" w:cs="Arial"/>
          <w:b/>
          <w:bCs/>
          <w:i/>
          <w:iCs/>
          <w:color w:val="000000"/>
          <w:sz w:val="20"/>
          <w:szCs w:val="20"/>
          <w:u w:val="single"/>
        </w:rPr>
        <w:t xml:space="preserve"> zł brutto każda dostawa,</w:t>
      </w:r>
    </w:p>
    <w:p w14:paraId="0F5C6D21" w14:textId="5172E824" w:rsidR="0037161C" w:rsidRPr="00DA19DC" w:rsidRDefault="00AB67EB" w:rsidP="00D96089">
      <w:pPr>
        <w:suppressAutoHyphens w:val="0"/>
        <w:spacing w:line="360" w:lineRule="auto"/>
        <w:rPr>
          <w:rFonts w:ascii="Arial" w:hAnsi="Arial" w:cs="Arial"/>
          <w:b/>
          <w:sz w:val="20"/>
          <w:szCs w:val="20"/>
          <w:lang w:eastAsia="pl-PL"/>
        </w:rPr>
      </w:pPr>
      <w:r w:rsidRPr="00DA19DC">
        <w:rPr>
          <w:rFonts w:ascii="Arial" w:hAnsi="Arial" w:cs="Arial"/>
          <w:bCs/>
          <w:i/>
          <w:iCs/>
          <w:color w:val="000000"/>
          <w:sz w:val="20"/>
          <w:szCs w:val="20"/>
        </w:rPr>
        <w:t>tzn. odpowiadające</w:t>
      </w:r>
      <w:r w:rsidR="00F422F2" w:rsidRPr="00DA19DC">
        <w:rPr>
          <w:rFonts w:ascii="Arial" w:hAnsi="Arial" w:cs="Arial"/>
          <w:bCs/>
          <w:i/>
          <w:iCs/>
          <w:color w:val="000000"/>
          <w:sz w:val="20"/>
          <w:szCs w:val="20"/>
        </w:rPr>
        <w:t>j</w:t>
      </w:r>
      <w:r w:rsidRPr="00DA19DC">
        <w:rPr>
          <w:rFonts w:ascii="Arial" w:hAnsi="Arial" w:cs="Arial"/>
          <w:bCs/>
          <w:i/>
          <w:iCs/>
          <w:color w:val="000000"/>
          <w:sz w:val="20"/>
          <w:szCs w:val="20"/>
        </w:rPr>
        <w:t xml:space="preserve"> swoim rodzajem dostawom stanowiącym przedmiot niniejszego zamówienia</w:t>
      </w:r>
      <w:r w:rsidRPr="00DA19DC">
        <w:rPr>
          <w:rFonts w:ascii="Arial" w:hAnsi="Arial" w:cs="Arial"/>
          <w:sz w:val="20"/>
          <w:szCs w:val="20"/>
        </w:rPr>
        <w:t>, z podaniem ich rodzaju i wartości, daty i miejsca wykonania oraz załączeniem dowodów potwierdzających, że dostawy zostały wykonane w sposób należyty.</w:t>
      </w:r>
    </w:p>
    <w:p w14:paraId="67D34CB3" w14:textId="77777777" w:rsidR="0037161C" w:rsidRPr="00DA19DC" w:rsidRDefault="00AB67EB" w:rsidP="00083E3E">
      <w:pPr>
        <w:pStyle w:val="Akapitzlist"/>
        <w:numPr>
          <w:ilvl w:val="0"/>
          <w:numId w:val="23"/>
        </w:numPr>
        <w:spacing w:line="360" w:lineRule="auto"/>
        <w:ind w:left="448" w:hanging="448"/>
        <w:jc w:val="both"/>
        <w:rPr>
          <w:rFonts w:ascii="Arial" w:hAnsi="Arial" w:cs="Arial"/>
          <w:bCs/>
        </w:rPr>
      </w:pPr>
      <w:r w:rsidRPr="00DA19DC">
        <w:rPr>
          <w:rFonts w:ascii="Arial" w:hAnsi="Arial" w:cs="Arial"/>
          <w:bCs/>
        </w:rPr>
        <w:tab/>
        <w:t>Zamawiający, w stosunku do Wykonawców wspólnie ubiegających się o udzielenie zamówienia, w odniesieniu do warunku dotyczącego zdolności technicznej lub zawodowej – dopuszcza łączne spełnianie warunku przez Wykonawców.</w:t>
      </w:r>
    </w:p>
    <w:p w14:paraId="30325455" w14:textId="2249094F" w:rsidR="0037161C" w:rsidRPr="00DA19DC" w:rsidRDefault="00AB67EB">
      <w:pPr>
        <w:pStyle w:val="Akapitzlist"/>
        <w:numPr>
          <w:ilvl w:val="0"/>
          <w:numId w:val="23"/>
        </w:numPr>
        <w:spacing w:line="360" w:lineRule="auto"/>
        <w:ind w:left="448" w:hanging="448"/>
        <w:jc w:val="both"/>
        <w:rPr>
          <w:rFonts w:ascii="Arial" w:hAnsi="Arial" w:cs="Arial"/>
        </w:rPr>
      </w:pPr>
      <w:r w:rsidRPr="00DA19DC">
        <w:rPr>
          <w:rFonts w:ascii="Arial" w:hAnsi="Arial" w:cs="Arial"/>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5DA0A89" w14:textId="77777777" w:rsidR="0037161C" w:rsidRPr="00DA19DC" w:rsidRDefault="00AB67EB">
      <w:pPr>
        <w:pStyle w:val="Akapitzlist"/>
        <w:numPr>
          <w:ilvl w:val="0"/>
          <w:numId w:val="18"/>
        </w:numPr>
        <w:pBdr>
          <w:bottom w:val="double" w:sz="4" w:space="1" w:color="000000"/>
        </w:pBdr>
        <w:shd w:val="clear" w:color="auto" w:fill="DAEEF3"/>
        <w:spacing w:before="360" w:after="40" w:line="360" w:lineRule="auto"/>
        <w:ind w:left="283" w:hanging="425"/>
        <w:jc w:val="both"/>
        <w:rPr>
          <w:rFonts w:ascii="Arial" w:hAnsi="Arial" w:cs="Arial"/>
          <w:b/>
        </w:rPr>
      </w:pPr>
      <w:r w:rsidRPr="00DA19DC">
        <w:rPr>
          <w:rFonts w:ascii="Arial" w:hAnsi="Arial" w:cs="Arial"/>
          <w:b/>
        </w:rPr>
        <w:tab/>
        <w:t>PODSTAWY WYKLUCZENIA Z POSTĘPOWANIA</w:t>
      </w:r>
    </w:p>
    <w:p w14:paraId="68D2F273" w14:textId="77777777" w:rsidR="0037161C" w:rsidRPr="00DA19DC" w:rsidRDefault="00AB67EB">
      <w:pPr>
        <w:pStyle w:val="Teksttreci0"/>
        <w:numPr>
          <w:ilvl w:val="0"/>
          <w:numId w:val="25"/>
        </w:numPr>
        <w:shd w:val="clear" w:color="auto" w:fill="auto"/>
        <w:tabs>
          <w:tab w:val="left" w:pos="284"/>
        </w:tabs>
        <w:spacing w:before="240" w:line="360" w:lineRule="auto"/>
        <w:ind w:left="426" w:hanging="426"/>
        <w:jc w:val="both"/>
        <w:rPr>
          <w:rFonts w:ascii="Arial" w:hAnsi="Arial" w:cs="Arial"/>
          <w:sz w:val="20"/>
        </w:rPr>
      </w:pPr>
      <w:r w:rsidRPr="00DA19DC">
        <w:rPr>
          <w:rFonts w:ascii="Arial" w:hAnsi="Arial" w:cs="Arial"/>
          <w:sz w:val="20"/>
        </w:rPr>
        <w:t>Z postępowania o udzielenie zamówienia wyklucza się Wykonawców, w stosunku do których zachodzi którakolwiek z okoliczności wskazanych:</w:t>
      </w:r>
    </w:p>
    <w:p w14:paraId="7FAC06F5" w14:textId="77777777" w:rsidR="0037161C" w:rsidRPr="00DA19DC" w:rsidRDefault="00AB67EB">
      <w:pPr>
        <w:pStyle w:val="Teksttreci0"/>
        <w:numPr>
          <w:ilvl w:val="0"/>
          <w:numId w:val="26"/>
        </w:numPr>
        <w:shd w:val="clear" w:color="auto" w:fill="auto"/>
        <w:spacing w:line="360" w:lineRule="auto"/>
        <w:ind w:left="812" w:hanging="386"/>
        <w:jc w:val="both"/>
        <w:rPr>
          <w:rFonts w:ascii="Arial" w:hAnsi="Arial" w:cs="Arial"/>
          <w:sz w:val="20"/>
        </w:rPr>
      </w:pPr>
      <w:r w:rsidRPr="00DA19DC">
        <w:rPr>
          <w:rFonts w:ascii="Arial" w:hAnsi="Arial" w:cs="Arial"/>
          <w:sz w:val="20"/>
        </w:rPr>
        <w:tab/>
        <w:t xml:space="preserve">w art. 108 ust. 1 </w:t>
      </w:r>
      <w:proofErr w:type="spellStart"/>
      <w:r w:rsidRPr="00DA19DC">
        <w:rPr>
          <w:rFonts w:ascii="Arial" w:hAnsi="Arial" w:cs="Arial"/>
          <w:sz w:val="20"/>
        </w:rPr>
        <w:t>Pzp</w:t>
      </w:r>
      <w:proofErr w:type="spellEnd"/>
      <w:r w:rsidRPr="00DA19DC">
        <w:rPr>
          <w:rFonts w:ascii="Arial" w:hAnsi="Arial" w:cs="Arial"/>
          <w:sz w:val="20"/>
        </w:rPr>
        <w:t>.;</w:t>
      </w:r>
    </w:p>
    <w:p w14:paraId="0593D566" w14:textId="77777777" w:rsidR="0037161C" w:rsidRPr="00DA19DC" w:rsidRDefault="00AB67EB">
      <w:pPr>
        <w:pStyle w:val="Teksttreci0"/>
        <w:numPr>
          <w:ilvl w:val="0"/>
          <w:numId w:val="26"/>
        </w:numPr>
        <w:shd w:val="clear" w:color="auto" w:fill="auto"/>
        <w:spacing w:line="360" w:lineRule="auto"/>
        <w:ind w:left="812" w:hanging="386"/>
        <w:jc w:val="both"/>
        <w:rPr>
          <w:rFonts w:ascii="Arial" w:hAnsi="Arial" w:cs="Arial"/>
          <w:sz w:val="20"/>
        </w:rPr>
      </w:pPr>
      <w:r w:rsidRPr="00DA19DC">
        <w:rPr>
          <w:rFonts w:ascii="Arial" w:hAnsi="Arial" w:cs="Arial"/>
          <w:sz w:val="20"/>
        </w:rPr>
        <w:tab/>
        <w:t xml:space="preserve">w art. 109 ust. 1 pkt 4, 5, 7 </w:t>
      </w:r>
      <w:proofErr w:type="spellStart"/>
      <w:r w:rsidRPr="00DA19DC">
        <w:rPr>
          <w:rFonts w:ascii="Arial" w:hAnsi="Arial" w:cs="Arial"/>
          <w:sz w:val="20"/>
        </w:rPr>
        <w:t>Pzp</w:t>
      </w:r>
      <w:proofErr w:type="spellEnd"/>
      <w:r w:rsidRPr="00DA19DC">
        <w:rPr>
          <w:rFonts w:ascii="Arial" w:hAnsi="Arial" w:cs="Arial"/>
          <w:sz w:val="20"/>
        </w:rPr>
        <w:t>., tj.:</w:t>
      </w:r>
    </w:p>
    <w:p w14:paraId="136E6F37" w14:textId="77777777" w:rsidR="0037161C" w:rsidRPr="00DA19DC" w:rsidRDefault="00AB67EB">
      <w:pPr>
        <w:pStyle w:val="pkt"/>
        <w:numPr>
          <w:ilvl w:val="0"/>
          <w:numId w:val="27"/>
        </w:numPr>
        <w:spacing w:line="360" w:lineRule="auto"/>
        <w:ind w:left="1246" w:hanging="434"/>
        <w:rPr>
          <w:rFonts w:ascii="Arial" w:hAnsi="Arial" w:cs="Arial"/>
          <w:bCs/>
          <w:kern w:val="2"/>
        </w:rPr>
      </w:pPr>
      <w:r w:rsidRPr="00DA19DC">
        <w:rPr>
          <w:rFonts w:ascii="Arial" w:hAnsi="Arial" w:cs="Arial"/>
          <w:bCs/>
          <w:kern w:val="2"/>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EAD5D8F" w14:textId="77777777" w:rsidR="0037161C" w:rsidRPr="00DA19DC" w:rsidRDefault="00AB67EB">
      <w:pPr>
        <w:pStyle w:val="pkt"/>
        <w:numPr>
          <w:ilvl w:val="0"/>
          <w:numId w:val="27"/>
        </w:numPr>
        <w:spacing w:before="0" w:after="0" w:line="360" w:lineRule="auto"/>
        <w:ind w:left="1246" w:hanging="434"/>
        <w:rPr>
          <w:rFonts w:ascii="Arial" w:hAnsi="Arial" w:cs="Arial"/>
          <w:bCs/>
          <w:kern w:val="2"/>
        </w:rPr>
      </w:pPr>
      <w:r w:rsidRPr="00DA19DC">
        <w:rPr>
          <w:rFonts w:ascii="Arial" w:hAnsi="Arial" w:cs="Arial"/>
          <w:bCs/>
          <w:kern w:val="2"/>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BEB02DA" w14:textId="77777777" w:rsidR="0037161C" w:rsidRPr="00DA19DC" w:rsidRDefault="00AB67EB">
      <w:pPr>
        <w:pStyle w:val="pkt"/>
        <w:numPr>
          <w:ilvl w:val="0"/>
          <w:numId w:val="27"/>
        </w:numPr>
        <w:spacing w:before="0" w:after="0" w:line="360" w:lineRule="auto"/>
        <w:ind w:left="1246" w:hanging="434"/>
        <w:rPr>
          <w:rFonts w:ascii="Arial" w:hAnsi="Arial" w:cs="Arial"/>
          <w:bCs/>
          <w:kern w:val="2"/>
        </w:rPr>
      </w:pPr>
      <w:r w:rsidRPr="00DA19DC">
        <w:rPr>
          <w:rFonts w:ascii="Arial" w:hAnsi="Arial" w:cs="Arial"/>
          <w:bCs/>
          <w:kern w:val="2"/>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1D93F1B" w14:textId="201C7E8D" w:rsidR="0037161C" w:rsidRPr="00DA19DC" w:rsidRDefault="00AB67EB">
      <w:pPr>
        <w:pStyle w:val="pkt"/>
        <w:numPr>
          <w:ilvl w:val="0"/>
          <w:numId w:val="26"/>
        </w:numPr>
        <w:spacing w:before="0" w:after="0" w:line="360" w:lineRule="auto"/>
        <w:rPr>
          <w:rFonts w:ascii="Arial" w:hAnsi="Arial" w:cs="Arial"/>
        </w:rPr>
      </w:pPr>
      <w:r w:rsidRPr="00DA19DC">
        <w:rPr>
          <w:rFonts w:ascii="Arial" w:eastAsia="Arial" w:hAnsi="Arial" w:cs="Arial"/>
          <w:bCs/>
          <w:color w:val="000000"/>
          <w:kern w:val="2"/>
        </w:rPr>
        <w:t xml:space="preserve"> </w:t>
      </w:r>
      <w:r w:rsidRPr="00DA19DC">
        <w:rPr>
          <w:rFonts w:ascii="Arial" w:hAnsi="Arial" w:cs="Arial"/>
          <w:bCs/>
          <w:color w:val="000000"/>
          <w:kern w:val="2"/>
        </w:rPr>
        <w:t xml:space="preserve">w art. 7 ust. 1 pkt. 1, 2 i 3 </w:t>
      </w:r>
      <w:r w:rsidRPr="00DA19DC">
        <w:rPr>
          <w:rFonts w:ascii="Arial" w:hAnsi="Arial" w:cs="Arial"/>
          <w:color w:val="000000"/>
        </w:rPr>
        <w:t xml:space="preserve">Ustawy z dnia 13 kwietnia 2022 r. o szczególnych rozwiązaniach w zakresie przeciwdziałania wspieraniu agresji na Ukrainę oraz służących ochronie bezpieczeństwa narodowego </w:t>
      </w:r>
      <w:r w:rsidR="005E1B22" w:rsidRPr="005E1B22">
        <w:rPr>
          <w:rFonts w:ascii="Arial" w:hAnsi="Arial" w:cs="Arial"/>
        </w:rPr>
        <w:t>(</w:t>
      </w:r>
      <w:proofErr w:type="spellStart"/>
      <w:r w:rsidR="005E1B22" w:rsidRPr="005E1B22">
        <w:rPr>
          <w:rFonts w:ascii="Arial" w:hAnsi="Arial" w:cs="Arial"/>
        </w:rPr>
        <w:t>t.j</w:t>
      </w:r>
      <w:proofErr w:type="spellEnd"/>
      <w:r w:rsidR="005E1B22" w:rsidRPr="005E1B22">
        <w:rPr>
          <w:rFonts w:ascii="Arial" w:hAnsi="Arial" w:cs="Arial"/>
        </w:rPr>
        <w:t>. Dz. U. z 2025 r. poz. 514)</w:t>
      </w:r>
      <w:r w:rsidRPr="00DA19DC">
        <w:rPr>
          <w:rFonts w:ascii="Arial" w:hAnsi="Arial" w:cs="Arial"/>
          <w:color w:val="000000"/>
        </w:rPr>
        <w:t xml:space="preserve"> tj.:</w:t>
      </w:r>
    </w:p>
    <w:p w14:paraId="3656EDD0" w14:textId="77777777" w:rsidR="0037161C" w:rsidRPr="00DA19DC" w:rsidRDefault="00AB67EB">
      <w:pPr>
        <w:spacing w:line="360" w:lineRule="auto"/>
        <w:ind w:left="360"/>
        <w:jc w:val="both"/>
        <w:rPr>
          <w:rFonts w:ascii="Arial" w:hAnsi="Arial" w:cs="Arial"/>
          <w:sz w:val="20"/>
          <w:szCs w:val="20"/>
        </w:rPr>
      </w:pPr>
      <w:r w:rsidRPr="00DA19DC">
        <w:rPr>
          <w:rFonts w:ascii="Arial" w:hAnsi="Arial" w:cs="Arial"/>
          <w:sz w:val="20"/>
          <w:szCs w:val="20"/>
        </w:rPr>
        <w:t xml:space="preserve">a) </w:t>
      </w:r>
      <w:r w:rsidR="00EF7D2B" w:rsidRPr="00DA19DC">
        <w:rPr>
          <w:rFonts w:ascii="Arial" w:hAnsi="Arial" w:cs="Arial"/>
          <w:sz w:val="20"/>
          <w:szCs w:val="20"/>
        </w:rPr>
        <w:t xml:space="preserve">wykonawcę oraz uczestnika konkursu wymienionego w wykazach określonych w </w:t>
      </w:r>
      <w:hyperlink r:id="rId13" w:anchor="/document/67607987?cm=DOCUMENT" w:tgtFrame="_blank" w:history="1">
        <w:r w:rsidR="00EF7D2B" w:rsidRPr="00DA19DC">
          <w:rPr>
            <w:rStyle w:val="Hipercze"/>
            <w:rFonts w:ascii="Arial" w:hAnsi="Arial" w:cs="Arial"/>
            <w:color w:val="auto"/>
            <w:sz w:val="20"/>
            <w:szCs w:val="20"/>
            <w:u w:val="none"/>
          </w:rPr>
          <w:t>rozporządzeniu</w:t>
        </w:r>
      </w:hyperlink>
      <w:r w:rsidR="00EF7D2B" w:rsidRPr="00DA19DC">
        <w:rPr>
          <w:rFonts w:ascii="Arial" w:hAnsi="Arial" w:cs="Arial"/>
          <w:sz w:val="20"/>
          <w:szCs w:val="20"/>
        </w:rPr>
        <w:t xml:space="preserve"> 765/2006 i </w:t>
      </w:r>
      <w:hyperlink r:id="rId14" w:anchor="/document/68410867?cm=DOCUMENT" w:tgtFrame="_blank" w:history="1">
        <w:r w:rsidR="00EF7D2B" w:rsidRPr="00DA19DC">
          <w:rPr>
            <w:rStyle w:val="Hipercze"/>
            <w:rFonts w:ascii="Arial" w:hAnsi="Arial" w:cs="Arial"/>
            <w:color w:val="auto"/>
            <w:sz w:val="20"/>
            <w:szCs w:val="20"/>
            <w:u w:val="none"/>
          </w:rPr>
          <w:t>rozporządzeniu</w:t>
        </w:r>
      </w:hyperlink>
      <w:r w:rsidR="00EF7D2B" w:rsidRPr="00DA19DC">
        <w:rPr>
          <w:rFonts w:ascii="Arial" w:hAnsi="Arial" w:cs="Arial"/>
          <w:sz w:val="20"/>
          <w:szCs w:val="20"/>
        </w:rPr>
        <w:t xml:space="preserve"> 269/2014 albo wpisanego na listę na podstawie decyzji w sprawie wpisu na listę rozstrzygającej o zastosowaniu środka</w:t>
      </w:r>
      <w:r w:rsidRPr="00DA19DC">
        <w:rPr>
          <w:rFonts w:ascii="Arial" w:hAnsi="Arial" w:cs="Arial"/>
          <w:sz w:val="20"/>
          <w:szCs w:val="20"/>
        </w:rPr>
        <w:t xml:space="preserve"> o którym mowa w ust. 4;</w:t>
      </w:r>
    </w:p>
    <w:p w14:paraId="3FEE19E8" w14:textId="303AF2F6" w:rsidR="0037161C" w:rsidRPr="00DA19DC" w:rsidRDefault="00AB67EB">
      <w:pPr>
        <w:spacing w:line="360" w:lineRule="auto"/>
        <w:ind w:left="360"/>
        <w:jc w:val="both"/>
        <w:rPr>
          <w:rFonts w:ascii="Arial" w:hAnsi="Arial" w:cs="Arial"/>
          <w:sz w:val="20"/>
          <w:szCs w:val="20"/>
        </w:rPr>
      </w:pPr>
      <w:r w:rsidRPr="00DA19DC">
        <w:rPr>
          <w:rFonts w:ascii="Arial" w:hAnsi="Arial" w:cs="Arial"/>
          <w:sz w:val="20"/>
          <w:szCs w:val="20"/>
        </w:rPr>
        <w:lastRenderedPageBreak/>
        <w:t xml:space="preserve">b) </w:t>
      </w:r>
      <w:r w:rsidR="00EF7D2B" w:rsidRPr="00DA19DC">
        <w:rPr>
          <w:rFonts w:ascii="Arial" w:hAnsi="Arial" w:cs="Arial"/>
          <w:sz w:val="20"/>
          <w:szCs w:val="20"/>
        </w:rPr>
        <w:t xml:space="preserve">wykonawcę oraz uczestnika konkursu, którego beneficjentem rzeczywistym w rozumieniu </w:t>
      </w:r>
      <w:hyperlink r:id="rId15" w:anchor="/document/18708093?cm=DOCUMENT" w:tgtFrame="_blank" w:history="1">
        <w:r w:rsidR="00EF7D2B" w:rsidRPr="00DA19DC">
          <w:rPr>
            <w:rStyle w:val="Hipercze"/>
            <w:rFonts w:ascii="Arial" w:hAnsi="Arial" w:cs="Arial"/>
            <w:color w:val="auto"/>
            <w:sz w:val="20"/>
            <w:szCs w:val="20"/>
            <w:u w:val="none"/>
          </w:rPr>
          <w:t>ustawy</w:t>
        </w:r>
      </w:hyperlink>
      <w:r w:rsidR="00EF7D2B" w:rsidRPr="00DA19DC">
        <w:rPr>
          <w:rFonts w:ascii="Arial" w:hAnsi="Arial" w:cs="Arial"/>
          <w:sz w:val="20"/>
          <w:szCs w:val="20"/>
        </w:rPr>
        <w:t xml:space="preserve"> z dnia 1 marca 2018 r. o przeciwdziałaniu praniu pieniędzy oraz finansowaniu terroryzmu </w:t>
      </w:r>
      <w:r w:rsidR="003A2BFE" w:rsidRPr="003A2BFE">
        <w:rPr>
          <w:rFonts w:ascii="Arial" w:hAnsi="Arial" w:cs="Arial"/>
          <w:sz w:val="20"/>
          <w:szCs w:val="20"/>
        </w:rPr>
        <w:t>(</w:t>
      </w:r>
      <w:proofErr w:type="spellStart"/>
      <w:r w:rsidR="003A2BFE" w:rsidRPr="003A2BFE">
        <w:rPr>
          <w:rFonts w:ascii="Arial" w:hAnsi="Arial" w:cs="Arial"/>
          <w:sz w:val="20"/>
          <w:szCs w:val="20"/>
        </w:rPr>
        <w:t>t.j</w:t>
      </w:r>
      <w:proofErr w:type="spellEnd"/>
      <w:r w:rsidR="003A2BFE" w:rsidRPr="003A2BFE">
        <w:rPr>
          <w:rFonts w:ascii="Arial" w:hAnsi="Arial" w:cs="Arial"/>
          <w:sz w:val="20"/>
          <w:szCs w:val="20"/>
        </w:rPr>
        <w:t>. Dz. U. z 2025 r. poz. 644)</w:t>
      </w:r>
      <w:r w:rsidR="00EF7D2B" w:rsidRPr="00DA19DC">
        <w:rPr>
          <w:rFonts w:ascii="Arial" w:hAnsi="Arial" w:cs="Arial"/>
          <w:sz w:val="20"/>
          <w:szCs w:val="20"/>
        </w:rPr>
        <w:t xml:space="preserve"> jest osoba wymieniona w wykazach określonych w </w:t>
      </w:r>
      <w:hyperlink r:id="rId16" w:anchor="/document/67607987?cm=DOCUMENT" w:tgtFrame="_blank" w:history="1">
        <w:r w:rsidR="00EF7D2B" w:rsidRPr="00DA19DC">
          <w:rPr>
            <w:rStyle w:val="Hipercze"/>
            <w:rFonts w:ascii="Arial" w:hAnsi="Arial" w:cs="Arial"/>
            <w:color w:val="auto"/>
            <w:sz w:val="20"/>
            <w:szCs w:val="20"/>
            <w:u w:val="none"/>
          </w:rPr>
          <w:t>rozporządzeniu</w:t>
        </w:r>
      </w:hyperlink>
      <w:r w:rsidR="00EF7D2B" w:rsidRPr="00DA19DC">
        <w:rPr>
          <w:rFonts w:ascii="Arial" w:hAnsi="Arial" w:cs="Arial"/>
          <w:sz w:val="20"/>
          <w:szCs w:val="20"/>
        </w:rPr>
        <w:t xml:space="preserve"> 765/2006 i </w:t>
      </w:r>
      <w:hyperlink r:id="rId17" w:anchor="/document/68410867?cm=DOCUMENT" w:tgtFrame="_blank" w:history="1">
        <w:r w:rsidR="00EF7D2B" w:rsidRPr="00DA19DC">
          <w:rPr>
            <w:rStyle w:val="Hipercze"/>
            <w:rFonts w:ascii="Arial" w:hAnsi="Arial" w:cs="Arial"/>
            <w:color w:val="auto"/>
            <w:sz w:val="20"/>
            <w:szCs w:val="20"/>
            <w:u w:val="none"/>
          </w:rPr>
          <w:t>rozporządzeniu</w:t>
        </w:r>
      </w:hyperlink>
      <w:r w:rsidR="00EF7D2B" w:rsidRPr="00DA19DC">
        <w:rPr>
          <w:rFonts w:ascii="Arial" w:hAnsi="Arial" w:cs="Arial"/>
          <w:sz w:val="20"/>
          <w:szCs w:val="20"/>
        </w:rPr>
        <w:t xml:space="preserve"> 269/2014 albo wpisana na listę lub będąca takim beneficjentem rzeczywistym od dnia 24 lutego 2022 r., o ile została wpisana na listę na podstawie decyzji w sprawie wpisu na listę rozstrzygającej o zastosowaniu środka</w:t>
      </w:r>
      <w:r w:rsidRPr="00DA19DC">
        <w:rPr>
          <w:rFonts w:ascii="Arial" w:hAnsi="Arial" w:cs="Arial"/>
          <w:sz w:val="20"/>
          <w:szCs w:val="20"/>
        </w:rPr>
        <w:t>, o którym mowa w ust. 4;</w:t>
      </w:r>
    </w:p>
    <w:p w14:paraId="2C64AEDA" w14:textId="1A128BF8" w:rsidR="0037161C" w:rsidRPr="00DA19DC" w:rsidRDefault="00AB67EB">
      <w:pPr>
        <w:spacing w:line="360" w:lineRule="auto"/>
        <w:ind w:left="360"/>
        <w:jc w:val="both"/>
        <w:rPr>
          <w:rFonts w:ascii="Arial" w:hAnsi="Arial" w:cs="Arial"/>
          <w:sz w:val="20"/>
          <w:szCs w:val="20"/>
        </w:rPr>
      </w:pPr>
      <w:r w:rsidRPr="00DA19DC">
        <w:rPr>
          <w:rFonts w:ascii="Arial" w:eastAsia="Arial" w:hAnsi="Arial" w:cs="Arial"/>
          <w:sz w:val="20"/>
          <w:szCs w:val="20"/>
        </w:rPr>
        <w:t xml:space="preserve">c) </w:t>
      </w:r>
      <w:r w:rsidR="00EF7D2B" w:rsidRPr="00DA19DC">
        <w:rPr>
          <w:rFonts w:ascii="Arial" w:hAnsi="Arial" w:cs="Arial"/>
          <w:sz w:val="20"/>
          <w:szCs w:val="20"/>
        </w:rPr>
        <w:t xml:space="preserve">wykonawcę oraz uczestnika konkursu, którego jednostką dominującą w rozumieniu </w:t>
      </w:r>
      <w:hyperlink r:id="rId18" w:anchor="/document/16796295?unitId=art(3)ust(1)pkt(37)&amp;cm=DOCUMENT" w:tgtFrame="_blank" w:history="1">
        <w:r w:rsidR="00EF7D2B" w:rsidRPr="00DA19DC">
          <w:rPr>
            <w:rStyle w:val="Hipercze"/>
            <w:rFonts w:ascii="Arial" w:hAnsi="Arial" w:cs="Arial"/>
            <w:color w:val="auto"/>
            <w:sz w:val="20"/>
            <w:szCs w:val="20"/>
            <w:u w:val="none"/>
          </w:rPr>
          <w:t>art. 3 ust. 1 pkt 37</w:t>
        </w:r>
      </w:hyperlink>
      <w:r w:rsidR="00EF7D2B" w:rsidRPr="00DA19DC">
        <w:rPr>
          <w:rFonts w:ascii="Arial" w:hAnsi="Arial" w:cs="Arial"/>
          <w:sz w:val="20"/>
          <w:szCs w:val="20"/>
        </w:rPr>
        <w:t xml:space="preserve"> ustawy z dnia 29 września 1994 r. o rachunkowości </w:t>
      </w:r>
      <w:r w:rsidR="003A2BFE" w:rsidRPr="003A2BFE">
        <w:rPr>
          <w:rFonts w:ascii="Arial" w:hAnsi="Arial" w:cs="Arial"/>
          <w:sz w:val="20"/>
          <w:szCs w:val="20"/>
        </w:rPr>
        <w:t>(</w:t>
      </w:r>
      <w:proofErr w:type="spellStart"/>
      <w:r w:rsidR="003A2BFE" w:rsidRPr="003A2BFE">
        <w:rPr>
          <w:rFonts w:ascii="Arial" w:hAnsi="Arial" w:cs="Arial"/>
          <w:sz w:val="20"/>
          <w:szCs w:val="20"/>
        </w:rPr>
        <w:t>t.j</w:t>
      </w:r>
      <w:proofErr w:type="spellEnd"/>
      <w:r w:rsidR="003A2BFE" w:rsidRPr="003A2BFE">
        <w:rPr>
          <w:rFonts w:ascii="Arial" w:hAnsi="Arial" w:cs="Arial"/>
          <w:sz w:val="20"/>
          <w:szCs w:val="20"/>
        </w:rPr>
        <w:t xml:space="preserve">. Dz. U. z 2023 r. poz. 120 z </w:t>
      </w:r>
      <w:proofErr w:type="spellStart"/>
      <w:r w:rsidR="003A2BFE" w:rsidRPr="003A2BFE">
        <w:rPr>
          <w:rFonts w:ascii="Arial" w:hAnsi="Arial" w:cs="Arial"/>
          <w:sz w:val="20"/>
          <w:szCs w:val="20"/>
        </w:rPr>
        <w:t>późn</w:t>
      </w:r>
      <w:proofErr w:type="spellEnd"/>
      <w:r w:rsidR="003A2BFE" w:rsidRPr="003A2BFE">
        <w:rPr>
          <w:rFonts w:ascii="Arial" w:hAnsi="Arial" w:cs="Arial"/>
          <w:sz w:val="20"/>
          <w:szCs w:val="20"/>
        </w:rPr>
        <w:t>. zm.)</w:t>
      </w:r>
      <w:r w:rsidR="00EF7D2B" w:rsidRPr="00DA19DC">
        <w:rPr>
          <w:rFonts w:ascii="Arial" w:hAnsi="Arial" w:cs="Arial"/>
          <w:sz w:val="20"/>
          <w:szCs w:val="20"/>
        </w:rPr>
        <w:t xml:space="preserve"> jest podmiot wymieniony w wykazach określonych w </w:t>
      </w:r>
      <w:hyperlink r:id="rId19" w:anchor="/document/67607987?cm=DOCUMENT" w:tgtFrame="_blank" w:history="1">
        <w:r w:rsidR="00EF7D2B" w:rsidRPr="00DA19DC">
          <w:rPr>
            <w:rStyle w:val="Hipercze"/>
            <w:rFonts w:ascii="Arial" w:hAnsi="Arial" w:cs="Arial"/>
            <w:color w:val="auto"/>
            <w:sz w:val="20"/>
            <w:szCs w:val="20"/>
            <w:u w:val="none"/>
          </w:rPr>
          <w:t>rozporządzeniu</w:t>
        </w:r>
      </w:hyperlink>
      <w:r w:rsidR="00EF7D2B" w:rsidRPr="00DA19DC">
        <w:rPr>
          <w:rFonts w:ascii="Arial" w:hAnsi="Arial" w:cs="Arial"/>
          <w:sz w:val="20"/>
          <w:szCs w:val="20"/>
        </w:rPr>
        <w:t xml:space="preserve"> 765/2006 i </w:t>
      </w:r>
      <w:hyperlink r:id="rId20" w:anchor="/document/68410867?cm=DOCUMENT" w:tgtFrame="_blank" w:history="1">
        <w:r w:rsidR="00EF7D2B" w:rsidRPr="00DA19DC">
          <w:rPr>
            <w:rStyle w:val="Hipercze"/>
            <w:rFonts w:ascii="Arial" w:hAnsi="Arial" w:cs="Arial"/>
            <w:color w:val="auto"/>
            <w:sz w:val="20"/>
            <w:szCs w:val="20"/>
            <w:u w:val="none"/>
          </w:rPr>
          <w:t>rozporządzeniu</w:t>
        </w:r>
      </w:hyperlink>
      <w:r w:rsidR="00EF7D2B" w:rsidRPr="00DA19DC">
        <w:rPr>
          <w:rFonts w:ascii="Arial" w:hAnsi="Arial" w:cs="Arial"/>
          <w:sz w:val="20"/>
          <w:szCs w:val="20"/>
        </w:rPr>
        <w:t xml:space="preserve"> 269/2014 albo wpisany na listę lub będący taką jednostką dominującą od dnia 24 lutego 2022 r., o ile został wpisany na listę na podstawie decyzji w sprawie wpisu na listę rozstrzygającej o zastosowaniu środka</w:t>
      </w:r>
      <w:r w:rsidRPr="00DA19DC">
        <w:rPr>
          <w:rFonts w:ascii="Arial" w:hAnsi="Arial" w:cs="Arial"/>
          <w:sz w:val="20"/>
          <w:szCs w:val="20"/>
        </w:rPr>
        <w:t>, o którym mowa w ust. 4.</w:t>
      </w:r>
    </w:p>
    <w:p w14:paraId="2D94A54E" w14:textId="77777777" w:rsidR="0037161C" w:rsidRPr="00DA19DC" w:rsidRDefault="00AB67EB">
      <w:pPr>
        <w:pStyle w:val="pkt"/>
        <w:numPr>
          <w:ilvl w:val="0"/>
          <w:numId w:val="26"/>
        </w:numPr>
        <w:spacing w:before="0" w:after="0" w:line="360" w:lineRule="auto"/>
      </w:pPr>
      <w:r w:rsidRPr="00DA19DC">
        <w:rPr>
          <w:rFonts w:ascii="Arial" w:eastAsia="Arial" w:hAnsi="Arial" w:cs="Arial"/>
          <w:color w:val="000000"/>
        </w:rPr>
        <w:t xml:space="preserve"> </w:t>
      </w:r>
      <w:r w:rsidRPr="00DA19DC">
        <w:rPr>
          <w:rFonts w:ascii="Arial" w:hAnsi="Arial" w:cs="Arial"/>
          <w:color w:val="000000"/>
        </w:rPr>
        <w:t xml:space="preserve">Wykluczenie Wykonawcy jak w ust. 1 pkt 1 – 2  następuje zgodnie z art. 111 </w:t>
      </w:r>
      <w:proofErr w:type="spellStart"/>
      <w:r w:rsidRPr="00DA19DC">
        <w:rPr>
          <w:rFonts w:ascii="Arial" w:hAnsi="Arial" w:cs="Arial"/>
          <w:color w:val="000000"/>
        </w:rPr>
        <w:t>Pzp</w:t>
      </w:r>
      <w:proofErr w:type="spellEnd"/>
      <w:r w:rsidRPr="00DA19DC">
        <w:rPr>
          <w:rFonts w:ascii="Arial" w:hAnsi="Arial" w:cs="Arial"/>
          <w:color w:val="000000"/>
        </w:rPr>
        <w:t xml:space="preserve">. </w:t>
      </w:r>
    </w:p>
    <w:p w14:paraId="3A967F72" w14:textId="77777777" w:rsidR="0037161C" w:rsidRPr="00DA19DC" w:rsidRDefault="00AB67EB">
      <w:pPr>
        <w:numPr>
          <w:ilvl w:val="0"/>
          <w:numId w:val="25"/>
        </w:numPr>
        <w:tabs>
          <w:tab w:val="left" w:pos="284"/>
        </w:tabs>
        <w:spacing w:line="360" w:lineRule="auto"/>
        <w:ind w:left="284" w:hanging="284"/>
        <w:jc w:val="both"/>
        <w:rPr>
          <w:rFonts w:ascii="Arial" w:hAnsi="Arial" w:cs="Arial"/>
          <w:color w:val="000000"/>
          <w:sz w:val="20"/>
          <w:szCs w:val="20"/>
        </w:rPr>
      </w:pPr>
      <w:r w:rsidRPr="00DA19DC">
        <w:rPr>
          <w:rFonts w:ascii="Arial" w:hAnsi="Arial" w:cs="Arial"/>
          <w:color w:val="000000"/>
          <w:sz w:val="20"/>
          <w:szCs w:val="20"/>
        </w:rPr>
        <w:t>Wykluczenie jak w ust. 1 pkt 3 lit. a – c następuje na okres trwania okoliczności określonych w ust. 1 pkt 3.</w:t>
      </w:r>
    </w:p>
    <w:p w14:paraId="3AA417A6" w14:textId="77777777" w:rsidR="0037161C" w:rsidRPr="00DA19DC" w:rsidRDefault="00AB67EB">
      <w:pPr>
        <w:numPr>
          <w:ilvl w:val="0"/>
          <w:numId w:val="25"/>
        </w:numPr>
        <w:tabs>
          <w:tab w:val="left" w:pos="284"/>
        </w:tabs>
        <w:spacing w:line="360" w:lineRule="auto"/>
        <w:ind w:left="284" w:hanging="284"/>
        <w:jc w:val="both"/>
        <w:rPr>
          <w:rFonts w:ascii="Arial" w:hAnsi="Arial" w:cs="Arial"/>
          <w:color w:val="000000"/>
          <w:sz w:val="20"/>
          <w:szCs w:val="20"/>
        </w:rPr>
      </w:pPr>
      <w:r w:rsidRPr="00DA19DC">
        <w:rPr>
          <w:rFonts w:ascii="Arial" w:hAnsi="Arial" w:cs="Arial"/>
          <w:color w:val="000000"/>
          <w:sz w:val="20"/>
          <w:szCs w:val="20"/>
        </w:rPr>
        <w:t>W przypadku wykonawcy wykluczonego na podstawie ust. 1 pkt 3, zamawiający odrzuca ofertę takiego wykonawcy, nie zaprasza go do złożenia oferty podlegającej negocjacjom, oferty dodatkowej, nie zaprasza go do negocjacji, a także nie prowadzi z takim wykonawcą negocjacji, odpowiednio do trybu stosowanego do udzielenia zamówienia publicznego oraz etapu prowadzonego postępowania o udzielenie zamówienia publicznego.</w:t>
      </w:r>
    </w:p>
    <w:p w14:paraId="442C0FF9" w14:textId="77777777" w:rsidR="0037161C" w:rsidRPr="00DA19DC" w:rsidRDefault="00AB67EB">
      <w:pPr>
        <w:numPr>
          <w:ilvl w:val="0"/>
          <w:numId w:val="25"/>
        </w:numPr>
        <w:tabs>
          <w:tab w:val="left" w:pos="284"/>
        </w:tabs>
        <w:spacing w:line="360" w:lineRule="auto"/>
        <w:ind w:left="284" w:hanging="284"/>
        <w:jc w:val="both"/>
      </w:pPr>
      <w:r w:rsidRPr="00DA19DC">
        <w:rPr>
          <w:rFonts w:ascii="Arial" w:hAnsi="Arial" w:cs="Arial"/>
          <w:color w:val="000000"/>
          <w:sz w:val="20"/>
          <w:szCs w:val="20"/>
        </w:rPr>
        <w:t xml:space="preserve">Kontrola udzielania zamówień publicznych w zakresie zgodności z ust. 1 pkt 3 jest wykonywana zgodnie z </w:t>
      </w:r>
      <w:hyperlink r:id="rId21" w:anchor="_blank" w:history="1">
        <w:r w:rsidRPr="00DA19DC">
          <w:rPr>
            <w:rStyle w:val="czeinternetowe"/>
            <w:rFonts w:ascii="Arial" w:hAnsi="Arial" w:cs="Arial"/>
            <w:color w:val="000000"/>
            <w:sz w:val="20"/>
            <w:szCs w:val="20"/>
            <w:u w:val="none"/>
          </w:rPr>
          <w:t>art. 596</w:t>
        </w:r>
      </w:hyperlink>
      <w:r w:rsidRPr="00DA19DC">
        <w:rPr>
          <w:rFonts w:ascii="Arial" w:hAnsi="Arial" w:cs="Arial"/>
          <w:color w:val="000000"/>
          <w:sz w:val="20"/>
          <w:szCs w:val="20"/>
        </w:rPr>
        <w:t xml:space="preserve"> ustawy z dnia 11 września 2019 r. - Prawo zamówień publicznych.</w:t>
      </w:r>
    </w:p>
    <w:p w14:paraId="696DA709" w14:textId="77777777" w:rsidR="0037161C" w:rsidRPr="00DA19DC" w:rsidRDefault="00AB67EB">
      <w:pPr>
        <w:numPr>
          <w:ilvl w:val="0"/>
          <w:numId w:val="25"/>
        </w:numPr>
        <w:tabs>
          <w:tab w:val="left" w:pos="284"/>
        </w:tabs>
        <w:spacing w:line="360" w:lineRule="auto"/>
        <w:ind w:left="284" w:hanging="284"/>
        <w:jc w:val="both"/>
        <w:rPr>
          <w:rFonts w:ascii="Arial" w:hAnsi="Arial" w:cs="Arial"/>
          <w:color w:val="000000"/>
          <w:sz w:val="20"/>
          <w:szCs w:val="20"/>
        </w:rPr>
      </w:pPr>
      <w:r w:rsidRPr="00DA19DC">
        <w:rPr>
          <w:rFonts w:ascii="Arial" w:hAnsi="Arial" w:cs="Arial"/>
          <w:color w:val="000000"/>
          <w:sz w:val="20"/>
          <w:szCs w:val="20"/>
        </w:rPr>
        <w:t>Przez ubieganie się o udzielenie zamówienia publicznego rozumie się odpowiednio złożenie oferty, oraz przystąpienie do negocjacji.</w:t>
      </w:r>
    </w:p>
    <w:p w14:paraId="2EADED78" w14:textId="77777777" w:rsidR="0037161C" w:rsidRPr="00DA19DC" w:rsidRDefault="00AB67EB">
      <w:pPr>
        <w:numPr>
          <w:ilvl w:val="0"/>
          <w:numId w:val="25"/>
        </w:numPr>
        <w:tabs>
          <w:tab w:val="left" w:pos="284"/>
        </w:tabs>
        <w:spacing w:line="360" w:lineRule="auto"/>
        <w:ind w:left="284" w:hanging="284"/>
        <w:jc w:val="both"/>
        <w:rPr>
          <w:rFonts w:ascii="Arial" w:hAnsi="Arial" w:cs="Arial"/>
          <w:color w:val="000000"/>
          <w:sz w:val="20"/>
          <w:szCs w:val="20"/>
        </w:rPr>
      </w:pPr>
      <w:r w:rsidRPr="00DA19DC">
        <w:rPr>
          <w:rFonts w:ascii="Arial" w:hAnsi="Arial" w:cs="Arial"/>
          <w:color w:val="000000"/>
          <w:sz w:val="20"/>
          <w:szCs w:val="20"/>
        </w:rPr>
        <w:t>Osoba lub podmiot podlegające wykluczeniu na podstawie ust. 1 pkt 3, które w okresie tego wykluczenia ubiegają się o udzielenie zamówienia publicznego lub biorą udział w postępowaniu o udzielenie zamówienia publicznego, podlegają karze pieniężnej.</w:t>
      </w:r>
    </w:p>
    <w:p w14:paraId="617BEF55" w14:textId="77777777" w:rsidR="0037161C" w:rsidRPr="00DA19DC" w:rsidRDefault="00AB67EB">
      <w:pPr>
        <w:numPr>
          <w:ilvl w:val="0"/>
          <w:numId w:val="25"/>
        </w:numPr>
        <w:tabs>
          <w:tab w:val="left" w:pos="284"/>
        </w:tabs>
        <w:spacing w:line="360" w:lineRule="auto"/>
        <w:ind w:left="284" w:hanging="284"/>
        <w:jc w:val="both"/>
        <w:rPr>
          <w:rFonts w:ascii="Arial" w:hAnsi="Arial" w:cs="Arial"/>
          <w:color w:val="000000"/>
          <w:sz w:val="20"/>
          <w:szCs w:val="20"/>
        </w:rPr>
      </w:pPr>
      <w:r w:rsidRPr="00DA19DC">
        <w:rPr>
          <w:rFonts w:ascii="Arial" w:hAnsi="Arial" w:cs="Arial"/>
          <w:color w:val="000000"/>
          <w:sz w:val="20"/>
          <w:szCs w:val="20"/>
        </w:rPr>
        <w:t>Karę pieniężną, o której mowa w ust. 7, nakłada Prezes Urzędu Zamówień Publicznych, w drodze decyzji, w wysokości do 20 000 000 zł.</w:t>
      </w:r>
    </w:p>
    <w:p w14:paraId="6A996871" w14:textId="77777777" w:rsidR="0037161C" w:rsidRPr="00DA19DC" w:rsidRDefault="00AB67EB">
      <w:pPr>
        <w:numPr>
          <w:ilvl w:val="0"/>
          <w:numId w:val="25"/>
        </w:numPr>
        <w:tabs>
          <w:tab w:val="left" w:pos="284"/>
        </w:tabs>
        <w:spacing w:line="360" w:lineRule="auto"/>
        <w:ind w:left="284" w:hanging="284"/>
        <w:jc w:val="both"/>
        <w:rPr>
          <w:rFonts w:ascii="Arial" w:hAnsi="Arial" w:cs="Arial"/>
          <w:color w:val="000000"/>
          <w:sz w:val="20"/>
          <w:szCs w:val="20"/>
        </w:rPr>
      </w:pPr>
      <w:r w:rsidRPr="00DA19DC">
        <w:rPr>
          <w:rFonts w:ascii="Arial" w:hAnsi="Arial" w:cs="Arial"/>
          <w:color w:val="000000"/>
          <w:sz w:val="20"/>
          <w:szCs w:val="20"/>
        </w:rPr>
        <w:t>Wpływy z kar pieniężnych, o których mowa w ust. 7, stanowią dochód budżetu państwa.</w:t>
      </w:r>
    </w:p>
    <w:p w14:paraId="1A48ABB7" w14:textId="77777777" w:rsidR="0037161C" w:rsidRPr="00DA19DC" w:rsidRDefault="00AB67EB">
      <w:pPr>
        <w:pStyle w:val="Akapitzlist"/>
        <w:numPr>
          <w:ilvl w:val="0"/>
          <w:numId w:val="18"/>
        </w:numPr>
        <w:pBdr>
          <w:bottom w:val="double" w:sz="4" w:space="1" w:color="000000"/>
        </w:pBdr>
        <w:shd w:val="clear" w:color="auto" w:fill="DAEEF3"/>
        <w:spacing w:before="360" w:after="40" w:line="360" w:lineRule="auto"/>
        <w:ind w:left="283" w:hanging="425"/>
        <w:jc w:val="both"/>
      </w:pPr>
      <w:r w:rsidRPr="00DA19DC">
        <w:rPr>
          <w:rFonts w:ascii="Arial" w:hAnsi="Arial" w:cs="Arial"/>
          <w:b/>
          <w:color w:val="000000"/>
        </w:rPr>
        <w:tab/>
        <w:t xml:space="preserve">OŚWIADCZENIA I DOKUMENTY, JAKIE ZOBOWIĄZANI </w:t>
      </w:r>
      <w:r w:rsidRPr="00DA19DC">
        <w:rPr>
          <w:rFonts w:ascii="Arial" w:hAnsi="Arial" w:cs="Arial"/>
          <w:b/>
        </w:rPr>
        <w:t>SĄ DOSTARCZYĆ WYKONAWCY W CELU POTWIERDZENIA SPEŁNIANIA WARUNKÓW UDZIAŁU W POSTĘPOWANIU ORAZ WYKAZANIA BRAKU PODSTAW WYKLUCZENIA (PODMIOTOWE ŚRODKI DOWODOWE)</w:t>
      </w:r>
    </w:p>
    <w:p w14:paraId="70F05E33" w14:textId="4BAFC69C" w:rsidR="0037161C" w:rsidRPr="00DA19DC" w:rsidRDefault="00AB67EB">
      <w:pPr>
        <w:pStyle w:val="Akapitzlist"/>
        <w:numPr>
          <w:ilvl w:val="0"/>
          <w:numId w:val="28"/>
        </w:numPr>
        <w:spacing w:before="240" w:line="360" w:lineRule="auto"/>
        <w:ind w:left="284" w:hanging="426"/>
        <w:jc w:val="both"/>
      </w:pPr>
      <w:r w:rsidRPr="00DA19DC">
        <w:rPr>
          <w:rFonts w:ascii="Arial" w:hAnsi="Arial" w:cs="Arial"/>
        </w:rPr>
        <w:tab/>
        <w:t xml:space="preserve">Do oferty Wykonawca zobowiązany jest dołączyć aktualne na dzień składania ofert oświadczenie o spełnianiu warunków udziału w postępowaniu oraz o braku podstaw do wykluczenia z postępowania – zgodnie z </w:t>
      </w:r>
      <w:r w:rsidRPr="00DA19DC">
        <w:rPr>
          <w:rFonts w:ascii="Arial" w:hAnsi="Arial" w:cs="Arial"/>
          <w:b/>
        </w:rPr>
        <w:t>Załącznikiem nr 2 do SWZ</w:t>
      </w:r>
      <w:r w:rsidRPr="00DA19DC">
        <w:rPr>
          <w:rFonts w:ascii="Arial" w:hAnsi="Arial" w:cs="Arial"/>
        </w:rPr>
        <w:t>;</w:t>
      </w:r>
    </w:p>
    <w:p w14:paraId="505AB8BF" w14:textId="77777777" w:rsidR="0037161C" w:rsidRPr="00DA19DC" w:rsidRDefault="00AB67EB">
      <w:pPr>
        <w:pStyle w:val="Akapitzlist"/>
        <w:numPr>
          <w:ilvl w:val="0"/>
          <w:numId w:val="28"/>
        </w:numPr>
        <w:spacing w:before="240" w:line="360" w:lineRule="auto"/>
        <w:ind w:left="284" w:hanging="426"/>
        <w:jc w:val="both"/>
        <w:rPr>
          <w:rFonts w:ascii="Arial" w:hAnsi="Arial" w:cs="Arial"/>
        </w:rPr>
      </w:pPr>
      <w:r w:rsidRPr="00DA19DC">
        <w:rPr>
          <w:rFonts w:ascii="Arial" w:hAnsi="Arial" w:cs="Arial"/>
        </w:rPr>
        <w:lastRenderedPageBreak/>
        <w:tab/>
        <w:t>Informacje zawarte w oświadczeniu, o którym mowa w pkt 1 stanowią wstępne potwierdzenie, że Wykonawca nie podlega wykluczeniu oraz spełnia warunki udziału w postępowaniu.</w:t>
      </w:r>
    </w:p>
    <w:p w14:paraId="436E58B8" w14:textId="77777777" w:rsidR="0037161C" w:rsidRPr="00DA19DC" w:rsidRDefault="00AB67EB">
      <w:pPr>
        <w:pStyle w:val="Akapitzlist"/>
        <w:numPr>
          <w:ilvl w:val="0"/>
          <w:numId w:val="28"/>
        </w:numPr>
        <w:spacing w:line="360" w:lineRule="auto"/>
        <w:ind w:left="284" w:hanging="426"/>
        <w:jc w:val="both"/>
        <w:rPr>
          <w:rFonts w:ascii="Arial" w:hAnsi="Arial" w:cs="Arial"/>
        </w:rPr>
      </w:pPr>
      <w:r w:rsidRPr="00DA19DC">
        <w:rPr>
          <w:rFonts w:ascii="Arial" w:hAnsi="Arial" w:cs="Arial"/>
        </w:rPr>
        <w:tab/>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B4E62CE" w14:textId="77777777" w:rsidR="0037161C" w:rsidRPr="00DA19DC" w:rsidRDefault="00AB67EB">
      <w:pPr>
        <w:pStyle w:val="Akapitzlist"/>
        <w:numPr>
          <w:ilvl w:val="0"/>
          <w:numId w:val="28"/>
        </w:numPr>
        <w:spacing w:line="360" w:lineRule="auto"/>
        <w:ind w:left="284" w:hanging="426"/>
        <w:jc w:val="both"/>
        <w:rPr>
          <w:rFonts w:ascii="Arial" w:hAnsi="Arial" w:cs="Arial"/>
        </w:rPr>
      </w:pPr>
      <w:r w:rsidRPr="00DA19DC">
        <w:rPr>
          <w:rFonts w:ascii="Arial" w:hAnsi="Arial" w:cs="Arial"/>
        </w:rPr>
        <w:tab/>
        <w:t>Podmiotowe środki dowodowe wymagane od wykonawcy obejmują:</w:t>
      </w:r>
    </w:p>
    <w:p w14:paraId="0931827C" w14:textId="34232FE3" w:rsidR="0037161C" w:rsidRPr="00DA19DC" w:rsidRDefault="00AB67EB">
      <w:pPr>
        <w:pStyle w:val="Akapitzlist"/>
        <w:numPr>
          <w:ilvl w:val="2"/>
          <w:numId w:val="23"/>
        </w:numPr>
        <w:spacing w:line="360" w:lineRule="auto"/>
        <w:ind w:left="0" w:firstLine="0"/>
        <w:jc w:val="both"/>
      </w:pPr>
      <w:r w:rsidRPr="00DA19DC">
        <w:rPr>
          <w:rFonts w:ascii="Arial" w:hAnsi="Arial" w:cs="Arial"/>
        </w:rPr>
        <w:tab/>
        <w:t xml:space="preserve">Oświadczenie wykonawcy, w zakresie art. 108 ust. 1 pkt 5 ustawy, o braku przynależności do tej samej grupy kapitałowej, w rozumieniu ustawy z dnia 16 lutego 2007 r. o ochronie konkurencji i konsumentów </w:t>
      </w:r>
      <w:r w:rsidR="003C7018" w:rsidRPr="003C7018">
        <w:rPr>
          <w:rFonts w:ascii="Arial" w:hAnsi="Arial" w:cs="Arial"/>
        </w:rPr>
        <w:t>(</w:t>
      </w:r>
      <w:proofErr w:type="spellStart"/>
      <w:r w:rsidR="003C7018" w:rsidRPr="003C7018">
        <w:rPr>
          <w:rFonts w:ascii="Arial" w:hAnsi="Arial" w:cs="Arial"/>
        </w:rPr>
        <w:t>t.j</w:t>
      </w:r>
      <w:proofErr w:type="spellEnd"/>
      <w:r w:rsidR="003C7018" w:rsidRPr="003C7018">
        <w:rPr>
          <w:rFonts w:ascii="Arial" w:hAnsi="Arial" w:cs="Arial"/>
        </w:rPr>
        <w:t xml:space="preserve">. Dz. U. z 2024 r. poz. 1616 z </w:t>
      </w:r>
      <w:proofErr w:type="spellStart"/>
      <w:r w:rsidR="003C7018" w:rsidRPr="003C7018">
        <w:rPr>
          <w:rFonts w:ascii="Arial" w:hAnsi="Arial" w:cs="Arial"/>
        </w:rPr>
        <w:t>późn</w:t>
      </w:r>
      <w:proofErr w:type="spellEnd"/>
      <w:r w:rsidR="003C7018" w:rsidRPr="003C7018">
        <w:rPr>
          <w:rFonts w:ascii="Arial" w:hAnsi="Arial" w:cs="Arial"/>
        </w:rPr>
        <w:t>. zm.)</w:t>
      </w:r>
      <w:r w:rsidRPr="00DA19DC">
        <w:rPr>
          <w:rFonts w:ascii="Arial" w:hAnsi="Arial"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A19DC">
        <w:rPr>
          <w:rFonts w:ascii="Arial" w:hAnsi="Arial" w:cs="Arial"/>
          <w:b/>
          <w:bCs/>
        </w:rPr>
        <w:t>załącznik nr 4 do SWZ</w:t>
      </w:r>
      <w:r w:rsidRPr="00DA19DC">
        <w:rPr>
          <w:rFonts w:ascii="Arial" w:hAnsi="Arial" w:cs="Arial"/>
        </w:rPr>
        <w:t>;</w:t>
      </w:r>
    </w:p>
    <w:p w14:paraId="4B677616" w14:textId="77777777" w:rsidR="0037161C" w:rsidRPr="00DA19DC" w:rsidRDefault="00AB67EB">
      <w:pPr>
        <w:pStyle w:val="Akapitzlist"/>
        <w:numPr>
          <w:ilvl w:val="2"/>
          <w:numId w:val="23"/>
        </w:numPr>
        <w:spacing w:line="360" w:lineRule="auto"/>
        <w:ind w:left="0" w:firstLine="0"/>
        <w:jc w:val="both"/>
      </w:pPr>
      <w:r w:rsidRPr="00DA19DC">
        <w:rPr>
          <w:rFonts w:ascii="Arial" w:hAnsi="Arial" w:cs="Arial"/>
        </w:rPr>
        <w:tab/>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B29F5D1" w14:textId="77777777" w:rsidR="0037161C" w:rsidRPr="00DA19DC" w:rsidRDefault="00AB67EB">
      <w:pPr>
        <w:pStyle w:val="Akapitzlist"/>
        <w:numPr>
          <w:ilvl w:val="2"/>
          <w:numId w:val="23"/>
        </w:numPr>
        <w:spacing w:line="360" w:lineRule="auto"/>
        <w:ind w:left="0" w:firstLine="0"/>
        <w:jc w:val="both"/>
      </w:pPr>
      <w:r w:rsidRPr="00DA19DC">
        <w:rPr>
          <w:rFonts w:ascii="Arial" w:hAnsi="Arial" w:cs="Arial"/>
        </w:rPr>
        <w:tab/>
      </w:r>
      <w:r w:rsidRPr="00DA19DC">
        <w:rPr>
          <w:rFonts w:ascii="Arial" w:hAnsi="Arial" w:cs="Arial"/>
        </w:rPr>
        <w:tab/>
        <w:t xml:space="preserve">wykaz dostaw porównywalnych z dostawami stanowiącymi przedmiot zamówienia,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sporządzone przez podmiot, na rzecz którego dostawy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sidRPr="00DA19DC">
        <w:rPr>
          <w:rFonts w:ascii="Arial" w:hAnsi="Arial" w:cs="Arial"/>
          <w:b/>
          <w:bCs/>
        </w:rPr>
        <w:t>załącznik nr 5 do SWZ</w:t>
      </w:r>
      <w:r w:rsidRPr="00DA19DC">
        <w:rPr>
          <w:rFonts w:ascii="Arial" w:hAnsi="Arial" w:cs="Arial"/>
        </w:rPr>
        <w:t>;</w:t>
      </w:r>
    </w:p>
    <w:p w14:paraId="73C84C3B" w14:textId="77777777" w:rsidR="0037161C" w:rsidRPr="00DA19DC" w:rsidRDefault="00AB67EB">
      <w:pPr>
        <w:pStyle w:val="Akapitzlist"/>
        <w:spacing w:line="360" w:lineRule="auto"/>
        <w:ind w:left="0"/>
        <w:jc w:val="both"/>
      </w:pPr>
      <w:r w:rsidRPr="00DA19DC">
        <w:rPr>
          <w:rFonts w:ascii="Arial" w:hAnsi="Arial" w:cs="Arial"/>
        </w:rPr>
        <w:t>5. 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6621768E" w14:textId="77777777" w:rsidR="0037161C" w:rsidRPr="00DA19DC" w:rsidRDefault="00AB67EB">
      <w:pPr>
        <w:pStyle w:val="Akapitzlist"/>
        <w:spacing w:line="360" w:lineRule="auto"/>
        <w:ind w:left="0"/>
        <w:jc w:val="both"/>
        <w:rPr>
          <w:rFonts w:ascii="Arial" w:hAnsi="Arial" w:cs="Arial"/>
        </w:rPr>
      </w:pPr>
      <w:r w:rsidRPr="00DA19DC">
        <w:rPr>
          <w:rFonts w:ascii="Arial" w:hAnsi="Arial" w:cs="Arial"/>
        </w:rPr>
        <w:t>6. 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2CCE20FF" w14:textId="77777777" w:rsidR="0037161C" w:rsidRPr="00DA19DC" w:rsidRDefault="00AB67EB">
      <w:pPr>
        <w:pStyle w:val="Akapitzlist"/>
        <w:spacing w:line="360" w:lineRule="auto"/>
        <w:ind w:left="0"/>
        <w:jc w:val="both"/>
        <w:rPr>
          <w:rFonts w:ascii="Arial" w:hAnsi="Arial" w:cs="Arial"/>
        </w:rPr>
      </w:pPr>
      <w:r w:rsidRPr="00DA19DC">
        <w:rPr>
          <w:rFonts w:ascii="Arial" w:hAnsi="Arial" w:cs="Arial"/>
        </w:rPr>
        <w:t>7. Zamawiający nie wzywa do złożenia podmiotowych środków dowodowych, jeżeli:</w:t>
      </w:r>
    </w:p>
    <w:p w14:paraId="7AD49054" w14:textId="77777777" w:rsidR="0037161C" w:rsidRPr="00DA19DC" w:rsidRDefault="00AB67EB">
      <w:pPr>
        <w:pStyle w:val="Akapitzlist"/>
        <w:spacing w:line="360" w:lineRule="auto"/>
        <w:ind w:left="882" w:hanging="434"/>
        <w:jc w:val="both"/>
        <w:rPr>
          <w:rFonts w:ascii="Arial" w:hAnsi="Arial" w:cs="Arial"/>
        </w:rPr>
      </w:pPr>
      <w:r w:rsidRPr="00DA19DC">
        <w:rPr>
          <w:rFonts w:ascii="Arial" w:hAnsi="Arial" w:cs="Arial"/>
        </w:rPr>
        <w:lastRenderedPageBreak/>
        <w:t>1)</w:t>
      </w:r>
      <w:r w:rsidRPr="00DA19DC">
        <w:rPr>
          <w:rFonts w:ascii="Arial" w:hAnsi="Arial" w:cs="Arial"/>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DA19DC">
        <w:rPr>
          <w:rFonts w:ascii="Arial" w:hAnsi="Arial" w:cs="Arial"/>
        </w:rPr>
        <w:t>p.z.p</w:t>
      </w:r>
      <w:proofErr w:type="spellEnd"/>
      <w:r w:rsidRPr="00DA19DC">
        <w:rPr>
          <w:rFonts w:ascii="Arial" w:hAnsi="Arial" w:cs="Arial"/>
        </w:rPr>
        <w:t xml:space="preserve"> dane umożliwiające dostęp do tych środków;</w:t>
      </w:r>
    </w:p>
    <w:p w14:paraId="47B1E179" w14:textId="77777777" w:rsidR="0037161C" w:rsidRPr="00DA19DC" w:rsidRDefault="00AB67EB">
      <w:pPr>
        <w:pStyle w:val="Akapitzlist"/>
        <w:spacing w:line="360" w:lineRule="auto"/>
        <w:ind w:left="882" w:hanging="434"/>
        <w:jc w:val="both"/>
        <w:rPr>
          <w:rFonts w:ascii="Arial" w:hAnsi="Arial" w:cs="Arial"/>
        </w:rPr>
      </w:pPr>
      <w:r w:rsidRPr="00DA19DC">
        <w:rPr>
          <w:rFonts w:ascii="Arial" w:hAnsi="Arial" w:cs="Arial"/>
        </w:rPr>
        <w:t>2)</w:t>
      </w:r>
      <w:r w:rsidRPr="00DA19DC">
        <w:rPr>
          <w:rFonts w:ascii="Arial" w:hAnsi="Arial" w:cs="Arial"/>
        </w:rPr>
        <w:tab/>
        <w:t>podmiotowym środkiem dowodowym jest oświadczenie, którego treść odpowiada zakresowi oświadczenia, o którym mowa w art. 125 ust. 1.</w:t>
      </w:r>
    </w:p>
    <w:p w14:paraId="0E23BBA6" w14:textId="77777777" w:rsidR="0037161C" w:rsidRPr="00DA19DC" w:rsidRDefault="00AB67EB">
      <w:pPr>
        <w:spacing w:line="360" w:lineRule="auto"/>
        <w:ind w:left="434" w:hanging="434"/>
        <w:jc w:val="both"/>
      </w:pPr>
      <w:r w:rsidRPr="00DA19DC">
        <w:rPr>
          <w:rFonts w:ascii="Arial" w:hAnsi="Arial" w:cs="Arial"/>
          <w:b/>
          <w:sz w:val="20"/>
          <w:szCs w:val="20"/>
        </w:rPr>
        <w:t>8.</w:t>
      </w:r>
      <w:r w:rsidRPr="00DA19DC">
        <w:rPr>
          <w:rFonts w:ascii="Arial" w:hAnsi="Arial" w:cs="Arial"/>
          <w:b/>
          <w:sz w:val="20"/>
          <w:szCs w:val="20"/>
        </w:rPr>
        <w:tab/>
      </w:r>
      <w:r w:rsidRPr="00DA19DC">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0BE276DF" w14:textId="77777777" w:rsidR="0037161C" w:rsidRPr="00DA19DC" w:rsidRDefault="00AB67EB">
      <w:pPr>
        <w:spacing w:line="360" w:lineRule="auto"/>
        <w:ind w:left="434" w:hanging="434"/>
        <w:jc w:val="both"/>
      </w:pPr>
      <w:r w:rsidRPr="00DA19DC">
        <w:rPr>
          <w:rFonts w:ascii="Arial" w:hAnsi="Arial" w:cs="Arial"/>
          <w:b/>
          <w:sz w:val="20"/>
          <w:szCs w:val="20"/>
        </w:rPr>
        <w:t>9.</w:t>
      </w:r>
      <w:r w:rsidRPr="00DA19DC">
        <w:rPr>
          <w:rFonts w:ascii="Arial" w:hAnsi="Arial" w:cs="Arial"/>
          <w:b/>
          <w:sz w:val="20"/>
          <w:szCs w:val="20"/>
        </w:rPr>
        <w:tab/>
      </w:r>
      <w:r w:rsidRPr="00DA19DC">
        <w:rPr>
          <w:rFonts w:ascii="Arial" w:hAnsi="Arial" w:cs="Arial"/>
          <w:sz w:val="20"/>
          <w:szCs w:val="20"/>
        </w:rPr>
        <w:t xml:space="preserve">W zakresie nieuregulowanym ustawą </w:t>
      </w:r>
      <w:proofErr w:type="spellStart"/>
      <w:r w:rsidRPr="00DA19DC">
        <w:rPr>
          <w:rFonts w:ascii="Arial" w:hAnsi="Arial" w:cs="Arial"/>
          <w:sz w:val="20"/>
          <w:szCs w:val="20"/>
        </w:rPr>
        <w:t>Pzp</w:t>
      </w:r>
      <w:proofErr w:type="spellEnd"/>
      <w:r w:rsidRPr="00DA19DC">
        <w:rPr>
          <w:rFonts w:ascii="Arial"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30</w:t>
      </w:r>
      <w:r w:rsidRPr="00DA19DC">
        <w:rPr>
          <w:rFonts w:ascii="Arial" w:hAnsi="Arial" w:cs="Arial"/>
          <w:caps/>
          <w:sz w:val="20"/>
        </w:rPr>
        <w:t xml:space="preserve"> </w:t>
      </w:r>
      <w:r w:rsidRPr="00DA19DC">
        <w:rPr>
          <w:rFonts w:ascii="Arial"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9F6F8E5" w14:textId="77777777" w:rsidR="0037161C" w:rsidRPr="00DA19DC" w:rsidRDefault="00AB67EB">
      <w:pPr>
        <w:pStyle w:val="Akapitzlist"/>
        <w:numPr>
          <w:ilvl w:val="0"/>
          <w:numId w:val="18"/>
        </w:numPr>
        <w:pBdr>
          <w:bottom w:val="double" w:sz="4" w:space="1" w:color="000000"/>
        </w:pBdr>
        <w:shd w:val="clear" w:color="auto" w:fill="DAEEF3"/>
        <w:spacing w:before="360" w:after="40" w:line="360" w:lineRule="auto"/>
        <w:ind w:left="426" w:hanging="437"/>
        <w:jc w:val="both"/>
        <w:rPr>
          <w:rFonts w:ascii="Arial" w:hAnsi="Arial" w:cs="Arial"/>
          <w:b/>
        </w:rPr>
      </w:pPr>
      <w:r w:rsidRPr="00DA19DC">
        <w:rPr>
          <w:rFonts w:ascii="Arial" w:hAnsi="Arial" w:cs="Arial"/>
          <w:b/>
        </w:rPr>
        <w:t>POLEGANIE NA ZASOBACH INNYCH PODMIOTÓW</w:t>
      </w:r>
    </w:p>
    <w:p w14:paraId="62B71F4A" w14:textId="77777777" w:rsidR="0037161C" w:rsidRPr="00DA19DC" w:rsidRDefault="00AB67EB">
      <w:pPr>
        <w:pStyle w:val="Teksttreci40"/>
        <w:numPr>
          <w:ilvl w:val="3"/>
          <w:numId w:val="25"/>
        </w:numPr>
        <w:shd w:val="clear" w:color="auto" w:fill="auto"/>
        <w:spacing w:after="0" w:line="360" w:lineRule="auto"/>
        <w:ind w:left="426" w:right="20" w:hanging="426"/>
        <w:rPr>
          <w:rFonts w:ascii="Arial" w:hAnsi="Arial" w:cs="Arial"/>
          <w:sz w:val="20"/>
        </w:rPr>
      </w:pPr>
      <w:r w:rsidRPr="00DA19DC">
        <w:rPr>
          <w:rFonts w:ascii="Arial" w:hAnsi="Arial" w:cs="Arial"/>
          <w:sz w:val="20"/>
        </w:rPr>
        <w:t>Wykonawca może w celu potwierdzenia spełniania warunków udziału w polegać na zdolnościach technicznych lub zawodowych podmiotów udostępniających zasoby, niezależnie od charakteru prawnego łączących go z nimi stosunków prawnych.</w:t>
      </w:r>
    </w:p>
    <w:p w14:paraId="26383945" w14:textId="77777777" w:rsidR="0037161C" w:rsidRPr="00DA19DC" w:rsidRDefault="00AB67EB">
      <w:pPr>
        <w:pStyle w:val="Teksttreci40"/>
        <w:numPr>
          <w:ilvl w:val="3"/>
          <w:numId w:val="25"/>
        </w:numPr>
        <w:shd w:val="clear" w:color="auto" w:fill="auto"/>
        <w:spacing w:before="0" w:after="0" w:line="360" w:lineRule="auto"/>
        <w:ind w:left="426" w:right="20" w:hanging="426"/>
        <w:rPr>
          <w:rFonts w:ascii="Arial" w:hAnsi="Arial" w:cs="Arial"/>
          <w:sz w:val="20"/>
        </w:rPr>
      </w:pPr>
      <w:r w:rsidRPr="00DA19DC">
        <w:rPr>
          <w:rFonts w:ascii="Arial" w:hAnsi="Arial" w:cs="Arial"/>
          <w:sz w:val="20"/>
        </w:rPr>
        <w:t>W odniesieniu do warunków dotyczących doświadczenia, wykonawcy mogą polegać na zdolnościach podmiotów udostępniających zasoby, jeśli podmioty te wykonają świadczenie do realizacji którego te zdolności są wymagane.</w:t>
      </w:r>
    </w:p>
    <w:p w14:paraId="55F9C84F" w14:textId="77777777" w:rsidR="0037161C" w:rsidRPr="00DA19DC" w:rsidRDefault="00AB67EB">
      <w:pPr>
        <w:pStyle w:val="Teksttreci40"/>
        <w:numPr>
          <w:ilvl w:val="3"/>
          <w:numId w:val="25"/>
        </w:numPr>
        <w:shd w:val="clear" w:color="auto" w:fill="auto"/>
        <w:spacing w:before="0" w:after="0" w:line="360" w:lineRule="auto"/>
        <w:ind w:left="426" w:right="20" w:hanging="426"/>
      </w:pPr>
      <w:r w:rsidRPr="00DA19DC">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DA19DC">
        <w:rPr>
          <w:rFonts w:ascii="Arial" w:hAnsi="Arial" w:cs="Arial"/>
          <w:b/>
          <w:bCs/>
          <w:sz w:val="20"/>
        </w:rPr>
        <w:t>załącznik nr 3 do SWZ.</w:t>
      </w:r>
    </w:p>
    <w:p w14:paraId="6A865A09" w14:textId="77777777" w:rsidR="0037161C" w:rsidRPr="00DA19DC" w:rsidRDefault="00AB67EB">
      <w:pPr>
        <w:pStyle w:val="Teksttreci40"/>
        <w:numPr>
          <w:ilvl w:val="3"/>
          <w:numId w:val="25"/>
        </w:numPr>
        <w:shd w:val="clear" w:color="auto" w:fill="auto"/>
        <w:spacing w:before="0" w:after="0" w:line="360" w:lineRule="auto"/>
        <w:ind w:left="426" w:right="20" w:hanging="426"/>
        <w:rPr>
          <w:rFonts w:ascii="Arial" w:hAnsi="Arial" w:cs="Arial"/>
          <w:sz w:val="20"/>
        </w:rPr>
      </w:pPr>
      <w:r w:rsidRPr="00DA19DC">
        <w:rPr>
          <w:rFonts w:ascii="Arial" w:hAnsi="Arial"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F38F538" w14:textId="77777777" w:rsidR="0037161C" w:rsidRPr="00DA19DC" w:rsidRDefault="00AB67EB">
      <w:pPr>
        <w:pStyle w:val="Teksttreci40"/>
        <w:numPr>
          <w:ilvl w:val="3"/>
          <w:numId w:val="25"/>
        </w:numPr>
        <w:shd w:val="clear" w:color="auto" w:fill="auto"/>
        <w:tabs>
          <w:tab w:val="left" w:pos="426"/>
        </w:tabs>
        <w:spacing w:before="0" w:after="0" w:line="360" w:lineRule="auto"/>
        <w:ind w:left="426" w:right="20" w:hanging="426"/>
        <w:rPr>
          <w:rFonts w:ascii="Arial" w:hAnsi="Arial" w:cs="Arial"/>
          <w:sz w:val="20"/>
        </w:rPr>
      </w:pPr>
      <w:r w:rsidRPr="00DA19DC">
        <w:rPr>
          <w:rFonts w:ascii="Arial" w:hAnsi="Arial" w:cs="Arial"/>
          <w:sz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DA19DC">
        <w:rPr>
          <w:rFonts w:ascii="Arial" w:hAnsi="Arial" w:cs="Arial"/>
          <w:sz w:val="20"/>
        </w:rPr>
        <w:lastRenderedPageBreak/>
        <w:t>zamawiającego zastąpił ten podmiot innym podmiotem lub podmiotami albo wykazał, że samodzielnie spełnia warunki udziału w postępowaniu.</w:t>
      </w:r>
    </w:p>
    <w:p w14:paraId="0724390B" w14:textId="77777777" w:rsidR="0037161C" w:rsidRPr="00DA19DC" w:rsidRDefault="00AB67EB">
      <w:pPr>
        <w:pStyle w:val="Teksttreci40"/>
        <w:shd w:val="clear" w:color="auto" w:fill="auto"/>
        <w:spacing w:before="0" w:after="0" w:line="360" w:lineRule="auto"/>
        <w:ind w:left="426" w:right="20" w:firstLine="0"/>
      </w:pPr>
      <w:r w:rsidRPr="00DA19DC">
        <w:rPr>
          <w:rFonts w:ascii="Arial" w:hAnsi="Arial" w:cs="Arial"/>
          <w:b/>
          <w:sz w:val="20"/>
        </w:rPr>
        <w:t xml:space="preserve">UWAGA: </w:t>
      </w:r>
      <w:r w:rsidRPr="00DA19DC">
        <w:rPr>
          <w:rFonts w:ascii="Arial" w:hAnsi="Arial" w:cs="Arial"/>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AD0A5B" w14:textId="77777777" w:rsidR="0037161C" w:rsidRPr="00DA19DC" w:rsidRDefault="00AB67EB">
      <w:pPr>
        <w:pStyle w:val="Teksttreci0"/>
        <w:numPr>
          <w:ilvl w:val="3"/>
          <w:numId w:val="25"/>
        </w:numPr>
        <w:tabs>
          <w:tab w:val="left" w:pos="426"/>
        </w:tabs>
        <w:spacing w:line="360" w:lineRule="auto"/>
        <w:ind w:left="426" w:hanging="426"/>
        <w:jc w:val="both"/>
      </w:pPr>
      <w:r w:rsidRPr="00DA19DC">
        <w:rPr>
          <w:rFonts w:ascii="Arial" w:hAnsi="Arial" w:cs="Arial"/>
          <w:sz w:val="20"/>
        </w:rPr>
        <w:t xml:space="preserve">Wykonawca, w przypadku polegania na zdolnościach lub sytuacji podmiotów udostępniających zasoby, przedstawia, wraz z oświadczeniem, o którym mowa w </w:t>
      </w:r>
      <w:r w:rsidRPr="00DA19DC">
        <w:rPr>
          <w:rFonts w:ascii="Arial" w:hAnsi="Arial" w:cs="Arial"/>
          <w:color w:val="000000"/>
          <w:sz w:val="20"/>
        </w:rPr>
        <w:t>Rozdziale X ust. 1 SWZ</w:t>
      </w:r>
      <w:r w:rsidRPr="00DA19DC">
        <w:rPr>
          <w:rFonts w:ascii="Arial" w:hAnsi="Arial" w:cs="Arial"/>
          <w:sz w:val="20"/>
        </w:rPr>
        <w:t>,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5032D0F6"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pPr>
      <w:r w:rsidRPr="00DA19DC">
        <w:rPr>
          <w:rFonts w:ascii="Arial" w:hAnsi="Arial" w:cs="Arial"/>
          <w:b/>
          <w:sz w:val="20"/>
        </w:rPr>
        <w:t>INFORMACJA DLA WYKONAWCÓW WSPÓLNIE UBIEGAJĄCYCH SIĘ O UDZIELENIE ZAMÓWIENIA (SPÓŁKI CYWILNE/ KONSORCJA)</w:t>
      </w:r>
    </w:p>
    <w:p w14:paraId="488748EE" w14:textId="77777777" w:rsidR="0037161C" w:rsidRPr="00DA19DC" w:rsidRDefault="00AB67EB">
      <w:pPr>
        <w:pStyle w:val="Akapitzlist"/>
        <w:numPr>
          <w:ilvl w:val="0"/>
          <w:numId w:val="29"/>
        </w:numPr>
        <w:tabs>
          <w:tab w:val="left" w:pos="426"/>
        </w:tabs>
        <w:spacing w:before="240" w:line="360" w:lineRule="auto"/>
        <w:ind w:left="426" w:hanging="426"/>
        <w:contextualSpacing/>
        <w:jc w:val="both"/>
      </w:pPr>
      <w:r w:rsidRPr="00DA19DC">
        <w:rPr>
          <w:rFonts w:ascii="Arial" w:hAnsi="Arial" w:cs="Arial"/>
        </w:rPr>
        <w:t>Wykonawcy mogą wspólnie ubiegać się o udzielenie zamówienia. W takim przypadku Wykonawcy ustanawiają pełnomocnika do reprezentowania ich w postępowaniu albo do reprezentowania i zawarcia umowy w sprawie zamówienia publicznego. Pełnomocnictwo</w:t>
      </w:r>
      <w:r w:rsidRPr="00DA19DC">
        <w:rPr>
          <w:rFonts w:ascii="Arial" w:hAnsi="Arial" w:cs="Arial"/>
          <w:b/>
        </w:rPr>
        <w:t xml:space="preserve"> </w:t>
      </w:r>
      <w:r w:rsidRPr="00DA19DC">
        <w:rPr>
          <w:rFonts w:ascii="Arial" w:hAnsi="Arial" w:cs="Arial"/>
        </w:rPr>
        <w:t xml:space="preserve">winno być załączone do oferty. </w:t>
      </w:r>
    </w:p>
    <w:p w14:paraId="0905AAF4" w14:textId="77777777" w:rsidR="0037161C" w:rsidRPr="00DA19DC" w:rsidRDefault="00AB67EB">
      <w:pPr>
        <w:pStyle w:val="Akapitzlist"/>
        <w:numPr>
          <w:ilvl w:val="0"/>
          <w:numId w:val="29"/>
        </w:numPr>
        <w:tabs>
          <w:tab w:val="left" w:pos="426"/>
        </w:tabs>
        <w:spacing w:line="360" w:lineRule="auto"/>
        <w:ind w:left="426" w:hanging="426"/>
        <w:contextualSpacing/>
        <w:jc w:val="both"/>
      </w:pPr>
      <w:r w:rsidRPr="00DA19DC">
        <w:rPr>
          <w:rFonts w:ascii="Arial" w:hAnsi="Arial" w:cs="Arial"/>
        </w:rPr>
        <w:t xml:space="preserve">W przypadku Wykonawców wspólnie ubiegających się o udzielenie zamówienia, oświadczenia, o których mowa w </w:t>
      </w:r>
      <w:r w:rsidRPr="00DA19DC">
        <w:rPr>
          <w:rFonts w:ascii="Arial" w:hAnsi="Arial" w:cs="Arial"/>
          <w:color w:val="000000"/>
        </w:rPr>
        <w:t>Rozdziale X ust. 1 SWZ</w:t>
      </w:r>
      <w:r w:rsidRPr="00DA19DC">
        <w:rPr>
          <w:rFonts w:ascii="Arial" w:hAnsi="Arial" w:cs="Arial"/>
        </w:rPr>
        <w:t>, składa każdy z wykonawców. Oświadczenia te potwierdzają brak podstaw wykluczenia oraz spełnianie warunków udziału w zakresie, w jakim każdy z wykonawców wykazuje spełnianie warunków udziału w postępowaniu.</w:t>
      </w:r>
    </w:p>
    <w:p w14:paraId="397C19F9" w14:textId="77777777" w:rsidR="0037161C" w:rsidRPr="00DA19DC" w:rsidRDefault="00AB67EB">
      <w:pPr>
        <w:pStyle w:val="Akapitzlist"/>
        <w:numPr>
          <w:ilvl w:val="0"/>
          <w:numId w:val="29"/>
        </w:numPr>
        <w:spacing w:line="360" w:lineRule="auto"/>
        <w:ind w:left="426" w:hanging="426"/>
        <w:contextualSpacing/>
        <w:jc w:val="both"/>
        <w:rPr>
          <w:rFonts w:ascii="Arial" w:hAnsi="Arial" w:cs="Arial"/>
        </w:rPr>
      </w:pPr>
      <w:r w:rsidRPr="00DA19DC">
        <w:rPr>
          <w:rFonts w:ascii="Arial" w:hAnsi="Arial" w:cs="Arial"/>
        </w:rPr>
        <w:t>Wykonawcy wspólnie ubiegający się o udzielenie zamówienia dołączają do oferty oświadczenie, z którego wynika, które dostawy wykonają poszczególni wykonawcy.</w:t>
      </w:r>
    </w:p>
    <w:p w14:paraId="68FD3C4C" w14:textId="77777777" w:rsidR="0037161C" w:rsidRPr="00DA19DC" w:rsidRDefault="00AB67EB">
      <w:pPr>
        <w:pStyle w:val="Akapitzlist"/>
        <w:numPr>
          <w:ilvl w:val="0"/>
          <w:numId w:val="29"/>
        </w:numPr>
        <w:spacing w:line="360" w:lineRule="auto"/>
        <w:ind w:left="426" w:hanging="426"/>
        <w:contextualSpacing/>
        <w:jc w:val="both"/>
        <w:rPr>
          <w:rFonts w:ascii="Arial" w:hAnsi="Arial" w:cs="Arial"/>
        </w:rPr>
      </w:pPr>
      <w:r w:rsidRPr="00DA19DC">
        <w:rPr>
          <w:rFonts w:ascii="Arial" w:hAnsi="Arial" w:cs="Arial"/>
        </w:rPr>
        <w:t>Oświadczenia i dokumenty potwierdzające brak podstaw do wykluczenia z postępowania składa każdy z Wykonawców wspólnie ubiegających się o zamówienie.</w:t>
      </w:r>
      <w:bookmarkStart w:id="1" w:name="bookmark11"/>
    </w:p>
    <w:p w14:paraId="55FF1D74"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pPr>
      <w:r w:rsidRPr="00DA19DC">
        <w:rPr>
          <w:rFonts w:ascii="Arial" w:hAnsi="Arial" w:cs="Arial"/>
          <w:b/>
          <w:bCs/>
          <w:sz w:val="20"/>
        </w:rPr>
        <w:t xml:space="preserve">SPOSÓB KOMUNIKACJI ORAZ </w:t>
      </w:r>
      <w:bookmarkEnd w:id="1"/>
      <w:r w:rsidRPr="00DA19DC">
        <w:rPr>
          <w:rFonts w:ascii="Arial" w:hAnsi="Arial" w:cs="Arial"/>
          <w:b/>
          <w:bCs/>
          <w:sz w:val="20"/>
        </w:rPr>
        <w:t>WYJAŚNIENIA TREŚCI SWZ</w:t>
      </w:r>
    </w:p>
    <w:p w14:paraId="3719CFEC" w14:textId="77777777" w:rsidR="00857367" w:rsidRPr="00DA19DC" w:rsidRDefault="00857367" w:rsidP="00BA4007">
      <w:pPr>
        <w:pStyle w:val="Akapitzlist"/>
        <w:numPr>
          <w:ilvl w:val="3"/>
          <w:numId w:val="29"/>
        </w:numPr>
        <w:spacing w:before="240" w:line="360" w:lineRule="auto"/>
        <w:ind w:right="91"/>
        <w:jc w:val="both"/>
        <w:rPr>
          <w:rStyle w:val="markedcontent"/>
        </w:rPr>
      </w:pPr>
      <w:r w:rsidRPr="00DA19DC">
        <w:rPr>
          <w:rStyle w:val="markedcontent"/>
          <w:rFonts w:ascii="Arial" w:hAnsi="Arial" w:cs="Arial"/>
        </w:rPr>
        <w:t>W postępowaniu o udzielenie zamówienia publicznego komunikacja między Zamawiającym</w:t>
      </w:r>
      <w:r w:rsidRPr="00DA19DC">
        <w:br/>
      </w:r>
      <w:r w:rsidRPr="00DA19DC">
        <w:rPr>
          <w:rStyle w:val="markedcontent"/>
          <w:rFonts w:ascii="Arial" w:hAnsi="Arial" w:cs="Arial"/>
        </w:rPr>
        <w:t xml:space="preserve">a wykonawcami odbywa się przy użyciu Platformy e-Zamówienia, która jest dostępna pod adresem </w:t>
      </w:r>
      <w:hyperlink r:id="rId22" w:history="1">
        <w:r w:rsidRPr="00DA19DC">
          <w:rPr>
            <w:rStyle w:val="Hipercze"/>
            <w:rFonts w:ascii="Arial" w:hAnsi="Arial" w:cs="Arial"/>
          </w:rPr>
          <w:t>https://ezamowienia.gov.pl</w:t>
        </w:r>
      </w:hyperlink>
      <w:r w:rsidRPr="00DA19DC">
        <w:rPr>
          <w:rStyle w:val="markedcontent"/>
          <w:rFonts w:ascii="Arial" w:hAnsi="Arial" w:cs="Arial"/>
        </w:rPr>
        <w:t xml:space="preserve"> .</w:t>
      </w:r>
    </w:p>
    <w:p w14:paraId="744A4FF9" w14:textId="77777777" w:rsidR="0037161C" w:rsidRPr="00DA19DC" w:rsidRDefault="00857367">
      <w:pPr>
        <w:pStyle w:val="Akapitzlist"/>
        <w:spacing w:line="360" w:lineRule="auto"/>
        <w:ind w:left="0" w:right="91"/>
        <w:jc w:val="both"/>
        <w:rPr>
          <w:rFonts w:ascii="Arial" w:hAnsi="Arial" w:cs="Arial"/>
          <w:bCs/>
        </w:rPr>
      </w:pPr>
      <w:r w:rsidRPr="00DA19DC">
        <w:rPr>
          <w:rFonts w:ascii="Arial" w:hAnsi="Arial" w:cs="Arial"/>
          <w:bCs/>
        </w:rPr>
        <w:t xml:space="preserve">2. </w:t>
      </w:r>
      <w:r w:rsidR="00AB67EB" w:rsidRPr="00DA19DC">
        <w:rPr>
          <w:rFonts w:ascii="Arial" w:hAnsi="Arial" w:cs="Arial"/>
          <w:bCs/>
        </w:rPr>
        <w:t xml:space="preserve">Ofertę, oświadczenia, o których mowa w art. 125 ust. 1 </w:t>
      </w:r>
      <w:proofErr w:type="spellStart"/>
      <w:r w:rsidR="00AB67EB" w:rsidRPr="00DA19DC">
        <w:rPr>
          <w:rFonts w:ascii="Arial" w:hAnsi="Arial" w:cs="Arial"/>
          <w:bCs/>
        </w:rPr>
        <w:t>Pzp</w:t>
      </w:r>
      <w:proofErr w:type="spellEnd"/>
      <w:r w:rsidR="00AB67EB" w:rsidRPr="00DA19DC">
        <w:rPr>
          <w:rFonts w:ascii="Arial" w:hAnsi="Arial" w:cs="Arial"/>
          <w:bCs/>
        </w:rPr>
        <w:t>., podmiotowe środki dowodowe, pełnomocnictwa, zobowiązanie podmiotu udostępniającego zasoby sporządza się w postaci elektronicznej, w ogólnie dostępnych formatach danych, w szczególności w formatach .txt, .rtf, .pdf, .</w:t>
      </w:r>
      <w:proofErr w:type="spellStart"/>
      <w:r w:rsidR="00AB67EB" w:rsidRPr="00DA19DC">
        <w:rPr>
          <w:rFonts w:ascii="Arial" w:hAnsi="Arial" w:cs="Arial"/>
          <w:bCs/>
        </w:rPr>
        <w:t>doc</w:t>
      </w:r>
      <w:proofErr w:type="spellEnd"/>
      <w:r w:rsidR="00AB67EB" w:rsidRPr="00DA19DC">
        <w:rPr>
          <w:rFonts w:ascii="Arial" w:hAnsi="Arial" w:cs="Arial"/>
          <w:bCs/>
        </w:rPr>
        <w:t>, .</w:t>
      </w:r>
      <w:proofErr w:type="spellStart"/>
      <w:r w:rsidR="00AB67EB" w:rsidRPr="00DA19DC">
        <w:rPr>
          <w:rFonts w:ascii="Arial" w:hAnsi="Arial" w:cs="Arial"/>
          <w:bCs/>
        </w:rPr>
        <w:t>docx</w:t>
      </w:r>
      <w:proofErr w:type="spellEnd"/>
      <w:r w:rsidR="00AB67EB" w:rsidRPr="00DA19DC">
        <w:rPr>
          <w:rFonts w:ascii="Arial" w:hAnsi="Arial" w:cs="Arial"/>
          <w:bCs/>
        </w:rPr>
        <w:t>, .</w:t>
      </w:r>
      <w:proofErr w:type="spellStart"/>
      <w:r w:rsidR="00AB67EB" w:rsidRPr="00DA19DC">
        <w:rPr>
          <w:rFonts w:ascii="Arial" w:hAnsi="Arial" w:cs="Arial"/>
          <w:bCs/>
        </w:rPr>
        <w:t>odt</w:t>
      </w:r>
      <w:proofErr w:type="spellEnd"/>
      <w:r w:rsidR="00AB67EB" w:rsidRPr="00DA19DC">
        <w:rPr>
          <w:rFonts w:ascii="Arial" w:hAnsi="Arial" w:cs="Arial"/>
          <w:bCs/>
        </w:rPr>
        <w:t xml:space="preserve">. Ofertę, a także oświadczenie o jakim mowa w Rozdziale X ust. 1 SWZ składa się, pod rygorem nieważności, w formie elektronicznej lub w postaci elektronicznej opatrzonej podpisem zaufanym lub podpisem osobistym. </w:t>
      </w:r>
    </w:p>
    <w:p w14:paraId="61EAE8FC" w14:textId="77777777" w:rsidR="0037161C" w:rsidRPr="00DA19DC" w:rsidRDefault="00857367">
      <w:pPr>
        <w:pStyle w:val="Akapitzlist"/>
        <w:spacing w:line="360" w:lineRule="auto"/>
        <w:ind w:left="0" w:right="91"/>
        <w:jc w:val="both"/>
      </w:pPr>
      <w:r w:rsidRPr="00DA19DC">
        <w:rPr>
          <w:rFonts w:ascii="Arial" w:eastAsia="Arial" w:hAnsi="Arial" w:cs="Arial"/>
          <w:bCs/>
        </w:rPr>
        <w:lastRenderedPageBreak/>
        <w:t>3</w:t>
      </w:r>
      <w:r w:rsidR="00AB67EB" w:rsidRPr="00DA19DC">
        <w:rPr>
          <w:rFonts w:ascii="Arial" w:eastAsia="Arial" w:hAnsi="Arial" w:cs="Arial"/>
          <w:bCs/>
        </w:rPr>
        <w:t xml:space="preserve">. </w:t>
      </w:r>
      <w:r w:rsidR="00AB67EB" w:rsidRPr="00DA19DC">
        <w:rPr>
          <w:rFonts w:ascii="Arial" w:hAnsi="Arial" w:cs="Arial"/>
        </w:rPr>
        <w:t xml:space="preserve">Zawiadomienia, oświadczenia, wnioski lub informacje </w:t>
      </w:r>
      <w:r w:rsidRPr="00DA19DC">
        <w:rPr>
          <w:rFonts w:ascii="Arial" w:hAnsi="Arial" w:cs="Arial"/>
          <w:b/>
          <w:u w:val="single"/>
        </w:rPr>
        <w:t>(</w:t>
      </w:r>
      <w:r w:rsidRPr="00DA19DC">
        <w:rPr>
          <w:rStyle w:val="markedcontent"/>
          <w:rFonts w:ascii="Arial" w:hAnsi="Arial" w:cs="Arial"/>
          <w:b/>
          <w:u w:val="single"/>
        </w:rPr>
        <w:t>z wyłączeniem składania ofert),</w:t>
      </w:r>
      <w:r w:rsidRPr="00DA19DC">
        <w:rPr>
          <w:rFonts w:ascii="Arial" w:hAnsi="Arial" w:cs="Arial"/>
        </w:rPr>
        <w:t xml:space="preserve"> </w:t>
      </w:r>
      <w:r w:rsidR="00AB67EB" w:rsidRPr="00DA19DC">
        <w:rPr>
          <w:rFonts w:ascii="Arial" w:hAnsi="Arial" w:cs="Arial"/>
        </w:rPr>
        <w:t>Wykonawcy przekazują przy użyciu:</w:t>
      </w:r>
    </w:p>
    <w:p w14:paraId="0BF8EA2F" w14:textId="77777777" w:rsidR="0037161C" w:rsidRPr="00DA19DC" w:rsidRDefault="00AB67EB">
      <w:pPr>
        <w:spacing w:line="360" w:lineRule="auto"/>
        <w:ind w:right="92"/>
        <w:jc w:val="both"/>
      </w:pPr>
      <w:r w:rsidRPr="00DA19DC">
        <w:rPr>
          <w:rFonts w:ascii="Arial" w:hAnsi="Arial" w:cs="Arial"/>
          <w:sz w:val="20"/>
          <w:szCs w:val="20"/>
        </w:rPr>
        <w:t>1)</w:t>
      </w:r>
      <w:r w:rsidRPr="00DA19DC">
        <w:rPr>
          <w:rFonts w:ascii="Arial" w:hAnsi="Arial" w:cs="Arial"/>
          <w:sz w:val="20"/>
          <w:szCs w:val="20"/>
        </w:rPr>
        <w:tab/>
        <w:t xml:space="preserve">poczty elektronicznej: </w:t>
      </w:r>
      <w:hyperlink r:id="rId23">
        <w:r w:rsidRPr="00DA19DC">
          <w:rPr>
            <w:rStyle w:val="czeinternetowe"/>
            <w:rFonts w:ascii="Arial" w:hAnsi="Arial" w:cs="Arial"/>
            <w:b/>
            <w:bCs/>
            <w:color w:val="0070C0"/>
            <w:sz w:val="20"/>
            <w:lang w:val="de-DE"/>
          </w:rPr>
          <w:t>zamowieniapubliczne@pcuz.eu</w:t>
        </w:r>
      </w:hyperlink>
      <w:r w:rsidRPr="00DA19DC">
        <w:rPr>
          <w:rFonts w:ascii="Arial" w:hAnsi="Arial" w:cs="Arial"/>
          <w:sz w:val="20"/>
          <w:szCs w:val="20"/>
        </w:rPr>
        <w:t>;</w:t>
      </w:r>
    </w:p>
    <w:p w14:paraId="673CD05C" w14:textId="77777777" w:rsidR="0037161C" w:rsidRPr="00DA19DC" w:rsidRDefault="00AB67EB">
      <w:pPr>
        <w:spacing w:line="360" w:lineRule="auto"/>
        <w:ind w:right="92"/>
        <w:jc w:val="both"/>
      </w:pPr>
      <w:r w:rsidRPr="00DA19DC">
        <w:rPr>
          <w:rFonts w:ascii="Arial" w:hAnsi="Arial" w:cs="Arial"/>
          <w:sz w:val="20"/>
          <w:szCs w:val="20"/>
        </w:rPr>
        <w:t>2)</w:t>
      </w:r>
      <w:r w:rsidRPr="00DA19DC">
        <w:rPr>
          <w:rFonts w:ascii="Arial" w:hAnsi="Arial" w:cs="Arial"/>
          <w:b/>
          <w:sz w:val="20"/>
          <w:szCs w:val="20"/>
        </w:rPr>
        <w:tab/>
      </w:r>
      <w:r w:rsidRPr="00DA19DC">
        <w:rPr>
          <w:rFonts w:ascii="Arial" w:hAnsi="Arial" w:cs="Arial"/>
          <w:sz w:val="20"/>
          <w:szCs w:val="20"/>
        </w:rPr>
        <w:t xml:space="preserve">poprzez Platformę, dostępną pod adresem: </w:t>
      </w:r>
      <w:hyperlink r:id="rId24">
        <w:r w:rsidRPr="00DA19DC">
          <w:rPr>
            <w:rStyle w:val="czeinternetowe"/>
            <w:rFonts w:ascii="Arial" w:hAnsi="Arial" w:cs="Arial"/>
            <w:sz w:val="20"/>
            <w:szCs w:val="20"/>
          </w:rPr>
          <w:t>https://ezamowienia.gov.pl/pl/</w:t>
        </w:r>
      </w:hyperlink>
      <w:r w:rsidRPr="00DA19DC">
        <w:t xml:space="preserve">  </w:t>
      </w:r>
      <w:r w:rsidRPr="00DA19DC">
        <w:rPr>
          <w:rFonts w:ascii="Arial" w:hAnsi="Arial" w:cs="Arial"/>
          <w:color w:val="0070C0"/>
          <w:sz w:val="20"/>
          <w:szCs w:val="20"/>
        </w:rPr>
        <w:t xml:space="preserve"> </w:t>
      </w:r>
    </w:p>
    <w:p w14:paraId="2312379C" w14:textId="77777777" w:rsidR="0037161C" w:rsidRPr="00DA19DC" w:rsidRDefault="00857367">
      <w:pPr>
        <w:suppressAutoHyphens w:val="0"/>
        <w:spacing w:line="360" w:lineRule="auto"/>
        <w:jc w:val="both"/>
      </w:pPr>
      <w:r w:rsidRPr="00DA19DC">
        <w:rPr>
          <w:rFonts w:ascii="Arial" w:hAnsi="Arial" w:cs="Arial"/>
          <w:sz w:val="20"/>
          <w:szCs w:val="20"/>
        </w:rPr>
        <w:t>4</w:t>
      </w:r>
      <w:r w:rsidR="00AB67EB" w:rsidRPr="00DA19DC">
        <w:rPr>
          <w:rFonts w:ascii="Arial" w:hAnsi="Arial" w:cs="Arial"/>
          <w:sz w:val="20"/>
          <w:szCs w:val="20"/>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5">
        <w:r w:rsidR="00AB67EB" w:rsidRPr="00DA19DC">
          <w:rPr>
            <w:rStyle w:val="czeinternetowe"/>
            <w:rFonts w:ascii="Arial" w:hAnsi="Arial" w:cs="Arial"/>
            <w:sz w:val="20"/>
            <w:szCs w:val="20"/>
          </w:rPr>
          <w:t>https://ezamowienia.gov.pl</w:t>
        </w:r>
      </w:hyperlink>
      <w:r w:rsidR="00AB67EB" w:rsidRPr="00DA19DC">
        <w:rPr>
          <w:rFonts w:ascii="Arial" w:hAnsi="Arial" w:cs="Arial"/>
          <w:sz w:val="20"/>
          <w:szCs w:val="20"/>
        </w:rPr>
        <w:t xml:space="preserve"> oraz informacje zamieszczone w zakładce „Centrum Pomocy”. </w:t>
      </w:r>
    </w:p>
    <w:p w14:paraId="0CEC1B84" w14:textId="77777777" w:rsidR="0037161C" w:rsidRPr="00DA19DC" w:rsidRDefault="00857367">
      <w:pPr>
        <w:suppressAutoHyphens w:val="0"/>
        <w:spacing w:line="360" w:lineRule="auto"/>
        <w:jc w:val="both"/>
        <w:rPr>
          <w:rFonts w:ascii="Arial" w:hAnsi="Arial" w:cs="Arial"/>
          <w:sz w:val="20"/>
          <w:szCs w:val="20"/>
        </w:rPr>
      </w:pPr>
      <w:r w:rsidRPr="00DA19DC">
        <w:rPr>
          <w:rFonts w:ascii="Arial" w:hAnsi="Arial" w:cs="Arial"/>
          <w:sz w:val="20"/>
          <w:szCs w:val="20"/>
        </w:rPr>
        <w:t>5</w:t>
      </w:r>
      <w:r w:rsidR="00AB67EB" w:rsidRPr="00DA19DC">
        <w:rPr>
          <w:rFonts w:ascii="Arial" w:hAnsi="Arial" w:cs="Arial"/>
          <w:sz w:val="20"/>
          <w:szCs w:val="20"/>
        </w:rPr>
        <w:t xml:space="preserve">. Przeglądanie i pobieranie publicznej treści dokumentacji postępowania nie wymaga posiadania konta na Platformie e-Zamówienia ani logowania. </w:t>
      </w:r>
    </w:p>
    <w:p w14:paraId="58E84123" w14:textId="77777777" w:rsidR="0037161C" w:rsidRPr="00DA19DC" w:rsidRDefault="00857367">
      <w:pPr>
        <w:suppressAutoHyphens w:val="0"/>
        <w:spacing w:line="360" w:lineRule="auto"/>
        <w:jc w:val="both"/>
      </w:pPr>
      <w:r w:rsidRPr="00DA19DC">
        <w:rPr>
          <w:rFonts w:ascii="Arial" w:hAnsi="Arial" w:cs="Arial"/>
          <w:sz w:val="20"/>
          <w:szCs w:val="20"/>
        </w:rPr>
        <w:t>6</w:t>
      </w:r>
      <w:r w:rsidR="00AB67EB" w:rsidRPr="00DA19DC">
        <w:rPr>
          <w:rFonts w:ascii="Arial" w:hAnsi="Arial" w:cs="Arial"/>
          <w:sz w:val="20"/>
          <w:szCs w:val="20"/>
        </w:rPr>
        <w:t xml:space="preserve">. Komunikacja w postępowaniu, </w:t>
      </w:r>
      <w:r w:rsidR="00AB67EB" w:rsidRPr="00DA19DC">
        <w:rPr>
          <w:rFonts w:ascii="Arial" w:hAnsi="Arial" w:cs="Arial"/>
          <w:b/>
          <w:sz w:val="20"/>
          <w:szCs w:val="20"/>
          <w:u w:val="single"/>
        </w:rPr>
        <w:t>z wyłączeniem składania ofert</w:t>
      </w:r>
      <w:r w:rsidR="00AB67EB" w:rsidRPr="00DA19DC">
        <w:rPr>
          <w:rFonts w:ascii="Arial" w:hAnsi="Arial" w:cs="Arial"/>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 przypadku załączników, które są zgodnie z ustawą </w:t>
      </w:r>
      <w:proofErr w:type="spellStart"/>
      <w:r w:rsidR="00AB67EB" w:rsidRPr="00DA19DC">
        <w:rPr>
          <w:rFonts w:ascii="Arial" w:hAnsi="Arial" w:cs="Arial"/>
          <w:sz w:val="20"/>
          <w:szCs w:val="20"/>
        </w:rPr>
        <w:t>pzp</w:t>
      </w:r>
      <w:proofErr w:type="spellEnd"/>
      <w:r w:rsidR="00AB67EB" w:rsidRPr="00DA19DC">
        <w:rPr>
          <w:rFonts w:ascii="Arial" w:hAnsi="Arial" w:cs="Arial"/>
          <w:sz w:val="20"/>
          <w:szCs w:val="20"/>
        </w:rPr>
        <w:t xml:space="preserve">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6117BFAB" w14:textId="77777777" w:rsidR="0037161C" w:rsidRPr="00DA19DC" w:rsidRDefault="00857367">
      <w:pPr>
        <w:suppressAutoHyphens w:val="0"/>
        <w:spacing w:line="360" w:lineRule="auto"/>
        <w:jc w:val="both"/>
      </w:pPr>
      <w:r w:rsidRPr="00DA19DC">
        <w:rPr>
          <w:rFonts w:ascii="Arial" w:hAnsi="Arial" w:cs="Arial"/>
          <w:sz w:val="20"/>
          <w:szCs w:val="20"/>
        </w:rPr>
        <w:t>7</w:t>
      </w:r>
      <w:r w:rsidR="00AB67EB" w:rsidRPr="00DA19DC">
        <w:rPr>
          <w:rFonts w:ascii="Arial" w:hAnsi="Arial" w:cs="Arial"/>
          <w:sz w:val="20"/>
          <w:szCs w:val="2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720E8CC" w14:textId="77777777" w:rsidR="0037161C" w:rsidRPr="00DA19DC" w:rsidRDefault="00857367">
      <w:pPr>
        <w:suppressAutoHyphens w:val="0"/>
        <w:spacing w:line="360" w:lineRule="auto"/>
        <w:jc w:val="both"/>
      </w:pPr>
      <w:r w:rsidRPr="00DA19DC">
        <w:rPr>
          <w:rFonts w:ascii="Arial" w:hAnsi="Arial" w:cs="Arial"/>
          <w:sz w:val="20"/>
          <w:szCs w:val="20"/>
        </w:rPr>
        <w:t>8</w:t>
      </w:r>
      <w:r w:rsidR="00AB67EB" w:rsidRPr="00DA19DC">
        <w:rPr>
          <w:rFonts w:ascii="Arial" w:hAnsi="Arial" w:cs="Arial"/>
          <w:sz w:val="20"/>
          <w:szCs w:val="20"/>
        </w:rPr>
        <w:t xml:space="preserve">. Wszystkie wysłane i odebrane w postępowaniu przez wykonawcę wiadomości widoczne są po zalogowaniu w podglądzie postępowania w zakładce „Komunikacja”. </w:t>
      </w:r>
    </w:p>
    <w:p w14:paraId="748FC69A" w14:textId="77777777" w:rsidR="0037161C" w:rsidRPr="00DA19DC" w:rsidRDefault="00AB67EB">
      <w:pPr>
        <w:suppressAutoHyphens w:val="0"/>
        <w:spacing w:line="360" w:lineRule="auto"/>
        <w:jc w:val="both"/>
      </w:pPr>
      <w:r w:rsidRPr="00DA19DC">
        <w:rPr>
          <w:rFonts w:ascii="Arial" w:hAnsi="Arial" w:cs="Arial"/>
          <w:sz w:val="20"/>
          <w:szCs w:val="20"/>
        </w:rPr>
        <w:t xml:space="preserve">9. Maksymalny rozmiar plików przesyłanych za pośrednictwem „Formularzy do komunikacji” wynosi 150 MB (wielkość ta dotyczy plików przesyłanych jako załączniki do jednego formularza). </w:t>
      </w:r>
    </w:p>
    <w:p w14:paraId="4AC302BF" w14:textId="77777777" w:rsidR="0037161C" w:rsidRPr="00DA19DC" w:rsidRDefault="00AB67EB">
      <w:pPr>
        <w:suppressAutoHyphens w:val="0"/>
        <w:spacing w:line="360" w:lineRule="auto"/>
        <w:jc w:val="both"/>
      </w:pPr>
      <w:r w:rsidRPr="00DA19DC">
        <w:rPr>
          <w:rFonts w:ascii="Arial" w:hAnsi="Arial" w:cs="Arial"/>
          <w:sz w:val="20"/>
          <w:szCs w:val="20"/>
        </w:rPr>
        <w:t xml:space="preserve">10. Minimalne wymagania techniczne dotyczące sprzętu używanego w celu korzystania z usług Platformy e-Zamówienia oraz informacje dotyczące specyfikacji połączenia określa Regulamin Platformy e-Zamówienia. </w:t>
      </w:r>
    </w:p>
    <w:p w14:paraId="364D3C85" w14:textId="77777777" w:rsidR="0037161C" w:rsidRPr="00DA19DC" w:rsidRDefault="00AB67EB">
      <w:pPr>
        <w:suppressAutoHyphens w:val="0"/>
        <w:spacing w:line="360" w:lineRule="auto"/>
        <w:jc w:val="both"/>
      </w:pPr>
      <w:r w:rsidRPr="00DA19DC">
        <w:rPr>
          <w:rFonts w:ascii="Arial" w:hAnsi="Arial" w:cs="Arial"/>
          <w:sz w:val="20"/>
          <w:szCs w:val="20"/>
        </w:rPr>
        <w:t>11. W przypadku problemów technicznych i awarii związanych z funkcjonowaniem Platformy                     e-Zamówienia użytkownicy mogą skorzystać ze wsparcia technicznego dostępnego pod numerem telefonu (</w:t>
      </w:r>
      <w:r w:rsidRPr="00DA19DC">
        <w:rPr>
          <w:rFonts w:ascii="Arial" w:hAnsi="Arial" w:cs="Arial"/>
          <w:sz w:val="20"/>
          <w:szCs w:val="20"/>
          <w:shd w:val="clear" w:color="auto" w:fill="F8F8F8"/>
        </w:rPr>
        <w:t>22 458 77 99)</w:t>
      </w:r>
      <w:r w:rsidRPr="00DA19DC">
        <w:rPr>
          <w:rFonts w:ascii="Arial" w:hAnsi="Arial" w:cs="Arial"/>
          <w:color w:val="4A4A4A"/>
          <w:sz w:val="20"/>
          <w:szCs w:val="20"/>
          <w:shd w:val="clear" w:color="auto" w:fill="F8F8F8"/>
        </w:rPr>
        <w:t xml:space="preserve"> </w:t>
      </w:r>
      <w:r w:rsidRPr="00DA19DC">
        <w:rPr>
          <w:rFonts w:ascii="Arial" w:hAnsi="Arial" w:cs="Arial"/>
          <w:sz w:val="20"/>
          <w:szCs w:val="20"/>
        </w:rPr>
        <w:t xml:space="preserve">lub drogą elektroniczną poprzez formularz udostępniony na stronie internetowej </w:t>
      </w:r>
      <w:hyperlink r:id="rId26">
        <w:r w:rsidRPr="00DA19DC">
          <w:rPr>
            <w:rStyle w:val="czeinternetowe"/>
            <w:rFonts w:ascii="Arial" w:hAnsi="Arial" w:cs="Arial"/>
            <w:sz w:val="20"/>
            <w:szCs w:val="20"/>
          </w:rPr>
          <w:t>https://ezamowienia.gov.pl</w:t>
        </w:r>
      </w:hyperlink>
      <w:r w:rsidRPr="00DA19DC">
        <w:rPr>
          <w:rFonts w:ascii="Arial" w:hAnsi="Arial" w:cs="Arial"/>
          <w:sz w:val="20"/>
          <w:szCs w:val="20"/>
        </w:rPr>
        <w:t xml:space="preserve"> w zakładce „Zgłoś problem”. </w:t>
      </w:r>
    </w:p>
    <w:p w14:paraId="4C1779B5" w14:textId="77777777" w:rsidR="0037161C" w:rsidRPr="00DA19DC" w:rsidRDefault="00AB67EB">
      <w:pPr>
        <w:suppressAutoHyphens w:val="0"/>
        <w:spacing w:line="360" w:lineRule="auto"/>
        <w:jc w:val="both"/>
      </w:pPr>
      <w:r w:rsidRPr="00DA19DC">
        <w:rPr>
          <w:rFonts w:ascii="Arial" w:hAnsi="Arial" w:cs="Arial"/>
          <w:sz w:val="20"/>
          <w:szCs w:val="20"/>
        </w:rPr>
        <w:t xml:space="preserve">12. W szczególnie uzasadnionych przypadkach uniemożliwiających komunikację wykonawcy i Zamawiającego za pośrednictwem Platformy e-Zamówienia, Zamawiający dopuszcza komunikację za </w:t>
      </w:r>
      <w:r w:rsidRPr="00DA19DC">
        <w:rPr>
          <w:rFonts w:ascii="Arial" w:hAnsi="Arial" w:cs="Arial"/>
          <w:sz w:val="20"/>
          <w:szCs w:val="20"/>
        </w:rPr>
        <w:lastRenderedPageBreak/>
        <w:t xml:space="preserve">pomocą poczty elektronicznej na adres e-mail: </w:t>
      </w:r>
      <w:hyperlink r:id="rId27">
        <w:r w:rsidRPr="00DA19DC">
          <w:rPr>
            <w:rStyle w:val="czeinternetowe"/>
            <w:rFonts w:ascii="Arial" w:hAnsi="Arial" w:cs="Arial"/>
            <w:b/>
            <w:bCs/>
            <w:color w:val="0070C0"/>
            <w:sz w:val="20"/>
            <w:lang w:val="de-DE"/>
          </w:rPr>
          <w:t>zamowieniapubliczne@pcuz.eu</w:t>
        </w:r>
      </w:hyperlink>
      <w:r w:rsidRPr="00DA19DC">
        <w:rPr>
          <w:rFonts w:ascii="Arial" w:hAnsi="Arial" w:cs="Arial"/>
          <w:sz w:val="20"/>
          <w:szCs w:val="20"/>
        </w:rPr>
        <w:t xml:space="preserve"> (nie dotyczy składania ofert).</w:t>
      </w:r>
    </w:p>
    <w:p w14:paraId="3BA4E1DB" w14:textId="77777777" w:rsidR="0037161C" w:rsidRPr="00DA19DC" w:rsidRDefault="00AB67EB">
      <w:pPr>
        <w:autoSpaceDE w:val="0"/>
        <w:spacing w:line="360" w:lineRule="auto"/>
        <w:jc w:val="both"/>
      </w:pPr>
      <w:r w:rsidRPr="00DA19DC">
        <w:rPr>
          <w:rFonts w:ascii="Arial" w:hAnsi="Arial" w:cs="Arial"/>
          <w:sz w:val="20"/>
          <w:szCs w:val="20"/>
        </w:rPr>
        <w:t xml:space="preserve">13. Za datę przekazania oferty, wniosków, zawiadomień, dokumentów elektronicznych, oświadczeń lub elektronicznych kopii dokumentów lub oświadczeń oraz innych informacji przyjmuje się datę ich przekazania na </w:t>
      </w:r>
      <w:proofErr w:type="spellStart"/>
      <w:r w:rsidRPr="00DA19DC">
        <w:rPr>
          <w:rFonts w:ascii="Arial" w:hAnsi="Arial" w:cs="Arial"/>
          <w:sz w:val="20"/>
          <w:szCs w:val="20"/>
        </w:rPr>
        <w:t>ePUAP</w:t>
      </w:r>
      <w:proofErr w:type="spellEnd"/>
      <w:r w:rsidRPr="00DA19DC">
        <w:rPr>
          <w:rFonts w:ascii="Arial" w:hAnsi="Arial" w:cs="Arial"/>
          <w:sz w:val="20"/>
          <w:szCs w:val="20"/>
        </w:rPr>
        <w:t>.</w:t>
      </w:r>
    </w:p>
    <w:p w14:paraId="3F7964E0" w14:textId="77777777" w:rsidR="0037161C" w:rsidRPr="00DA19DC" w:rsidRDefault="00AB67EB">
      <w:pPr>
        <w:autoSpaceDE w:val="0"/>
        <w:spacing w:line="360" w:lineRule="auto"/>
        <w:jc w:val="both"/>
        <w:rPr>
          <w:rFonts w:ascii="Arial" w:hAnsi="Arial" w:cs="Arial"/>
          <w:sz w:val="20"/>
          <w:szCs w:val="20"/>
        </w:rPr>
      </w:pPr>
      <w:r w:rsidRPr="00DA19DC">
        <w:rPr>
          <w:rFonts w:ascii="Arial" w:hAnsi="Arial" w:cs="Arial"/>
          <w:sz w:val="20"/>
          <w:szCs w:val="20"/>
        </w:rPr>
        <w:t>14. Zamawiający przekazuje link do postępowania oraz ID postępowania jako załącznik do niniejszej SWZ. Dane postępowanie można wyszukać również na Liście wszystkich postępowań na platformie e-zamówienia z zakładki „Przeglądaj postępowania/konkursy”.</w:t>
      </w:r>
    </w:p>
    <w:p w14:paraId="2F1FC8CE" w14:textId="77777777" w:rsidR="0037161C" w:rsidRPr="00DA19DC" w:rsidRDefault="00AB67EB">
      <w:pPr>
        <w:pStyle w:val="Akapitzlist"/>
        <w:spacing w:before="240" w:line="360" w:lineRule="auto"/>
        <w:ind w:left="0" w:right="91"/>
        <w:jc w:val="both"/>
      </w:pPr>
      <w:r w:rsidRPr="00DA19DC">
        <w:rPr>
          <w:rFonts w:ascii="Arial" w:hAnsi="Arial" w:cs="Arial"/>
        </w:rPr>
        <w:t>15. Osobą uprawnioną do porozumiewania się z Wykonawcami jest:</w:t>
      </w:r>
    </w:p>
    <w:p w14:paraId="71676219" w14:textId="77777777" w:rsidR="0037161C" w:rsidRPr="00DA19DC" w:rsidRDefault="00AB67EB">
      <w:pPr>
        <w:spacing w:line="360" w:lineRule="auto"/>
        <w:ind w:left="852" w:right="92" w:hanging="426"/>
        <w:jc w:val="both"/>
      </w:pPr>
      <w:r w:rsidRPr="00DA19DC">
        <w:rPr>
          <w:rFonts w:ascii="Arial" w:hAnsi="Arial" w:cs="Arial"/>
          <w:sz w:val="20"/>
          <w:szCs w:val="20"/>
        </w:rPr>
        <w:t>1)</w:t>
      </w:r>
      <w:r w:rsidRPr="00DA19DC">
        <w:rPr>
          <w:rFonts w:ascii="Arial" w:hAnsi="Arial" w:cs="Arial"/>
          <w:b/>
          <w:sz w:val="20"/>
          <w:szCs w:val="20"/>
        </w:rPr>
        <w:tab/>
      </w:r>
      <w:r w:rsidRPr="00DA19DC">
        <w:rPr>
          <w:rFonts w:ascii="Arial" w:hAnsi="Arial" w:cs="Arial"/>
          <w:sz w:val="20"/>
          <w:szCs w:val="20"/>
        </w:rPr>
        <w:t xml:space="preserve"> w zakresie proceduralnym:</w:t>
      </w:r>
    </w:p>
    <w:p w14:paraId="262B3C10" w14:textId="77777777" w:rsidR="0037161C" w:rsidRPr="00DA19DC" w:rsidRDefault="00AB67EB">
      <w:pPr>
        <w:pStyle w:val="Akapitzlist"/>
        <w:spacing w:line="360" w:lineRule="auto"/>
        <w:ind w:left="709" w:right="92"/>
        <w:jc w:val="both"/>
      </w:pPr>
      <w:r w:rsidRPr="00DA19DC">
        <w:rPr>
          <w:rFonts w:ascii="Arial" w:hAnsi="Arial" w:cs="Arial"/>
        </w:rPr>
        <w:t xml:space="preserve">Agnieszka </w:t>
      </w:r>
      <w:proofErr w:type="spellStart"/>
      <w:r w:rsidRPr="00DA19DC">
        <w:rPr>
          <w:rFonts w:ascii="Arial" w:hAnsi="Arial" w:cs="Arial"/>
        </w:rPr>
        <w:t>Mietlińska</w:t>
      </w:r>
      <w:proofErr w:type="spellEnd"/>
      <w:r w:rsidRPr="00DA19DC">
        <w:rPr>
          <w:rFonts w:ascii="Arial" w:hAnsi="Arial" w:cs="Arial"/>
        </w:rPr>
        <w:t xml:space="preserve">, tel. </w:t>
      </w:r>
      <w:r w:rsidRPr="00DA19DC">
        <w:rPr>
          <w:rFonts w:ascii="Arial" w:hAnsi="Arial" w:cs="Arial"/>
          <w:color w:val="000000"/>
        </w:rPr>
        <w:t>535 974 842</w:t>
      </w:r>
      <w:r w:rsidRPr="00DA19DC">
        <w:rPr>
          <w:rFonts w:ascii="Arial" w:hAnsi="Arial" w:cs="Arial"/>
        </w:rPr>
        <w:t>;</w:t>
      </w:r>
    </w:p>
    <w:p w14:paraId="63AC09B4" w14:textId="77777777" w:rsidR="0037161C" w:rsidRPr="00DA19DC" w:rsidRDefault="00AB67EB">
      <w:pPr>
        <w:spacing w:line="360" w:lineRule="auto"/>
        <w:ind w:left="852" w:right="92" w:hanging="426"/>
        <w:jc w:val="both"/>
      </w:pPr>
      <w:r w:rsidRPr="00DA19DC">
        <w:rPr>
          <w:rFonts w:ascii="Arial" w:hAnsi="Arial" w:cs="Arial"/>
          <w:sz w:val="20"/>
          <w:szCs w:val="20"/>
        </w:rPr>
        <w:t>2)</w:t>
      </w:r>
      <w:r w:rsidRPr="00DA19DC">
        <w:rPr>
          <w:rFonts w:ascii="Arial" w:hAnsi="Arial" w:cs="Arial"/>
          <w:b/>
          <w:sz w:val="20"/>
          <w:szCs w:val="20"/>
        </w:rPr>
        <w:tab/>
      </w:r>
      <w:r w:rsidRPr="00DA19DC">
        <w:rPr>
          <w:rFonts w:ascii="Arial" w:hAnsi="Arial" w:cs="Arial"/>
          <w:sz w:val="20"/>
          <w:szCs w:val="20"/>
        </w:rPr>
        <w:t>w zakresie merytorycznym:</w:t>
      </w:r>
    </w:p>
    <w:p w14:paraId="59FD1AB3" w14:textId="4322965F" w:rsidR="0037161C" w:rsidRPr="00DA19DC" w:rsidRDefault="005460F5">
      <w:pPr>
        <w:pStyle w:val="Akapitzlist"/>
        <w:spacing w:line="360" w:lineRule="auto"/>
        <w:ind w:left="709" w:right="92"/>
        <w:jc w:val="both"/>
      </w:pPr>
      <w:r>
        <w:rPr>
          <w:rFonts w:ascii="Arial" w:hAnsi="Arial" w:cs="Arial"/>
          <w:color w:val="000000"/>
        </w:rPr>
        <w:t xml:space="preserve">Mariusz </w:t>
      </w:r>
      <w:proofErr w:type="spellStart"/>
      <w:r>
        <w:rPr>
          <w:rFonts w:ascii="Arial" w:hAnsi="Arial" w:cs="Arial"/>
          <w:color w:val="000000"/>
        </w:rPr>
        <w:t>Piskórz</w:t>
      </w:r>
      <w:proofErr w:type="spellEnd"/>
      <w:r w:rsidR="00C86EB1" w:rsidRPr="00DA19DC">
        <w:rPr>
          <w:rFonts w:ascii="Arial" w:hAnsi="Arial" w:cs="Arial"/>
        </w:rPr>
        <w:t xml:space="preserve"> </w:t>
      </w:r>
      <w:r w:rsidR="00AB67EB" w:rsidRPr="00DA19DC">
        <w:rPr>
          <w:rFonts w:ascii="Arial" w:hAnsi="Arial" w:cs="Arial"/>
        </w:rPr>
        <w:t xml:space="preserve">tel. </w:t>
      </w:r>
      <w:r>
        <w:rPr>
          <w:rFonts w:ascii="Arial" w:hAnsi="Arial" w:cs="Arial"/>
          <w:color w:val="000000"/>
        </w:rPr>
        <w:t>767 460 852</w:t>
      </w:r>
    </w:p>
    <w:p w14:paraId="5DF63CD6" w14:textId="77777777" w:rsidR="0037161C" w:rsidRPr="00DA19DC" w:rsidRDefault="00AB67EB">
      <w:pPr>
        <w:pStyle w:val="pkt"/>
        <w:spacing w:before="0" w:after="0" w:line="360" w:lineRule="auto"/>
        <w:ind w:left="284" w:hanging="284"/>
        <w:rPr>
          <w:rFonts w:ascii="Arial" w:hAnsi="Arial" w:cs="Arial"/>
        </w:rPr>
      </w:pPr>
      <w:r w:rsidRPr="00DA19DC">
        <w:rPr>
          <w:rFonts w:ascii="Arial" w:hAnsi="Arial" w:cs="Arial"/>
        </w:rPr>
        <w:t xml:space="preserve">16. W korespondencji kierowanej do Zamawiającego Wykonawcy powinni posługiwać się numerem przedmiotowego postępowania. </w:t>
      </w:r>
    </w:p>
    <w:p w14:paraId="4A88C897" w14:textId="77777777" w:rsidR="0037161C" w:rsidRPr="00DA19DC" w:rsidRDefault="00AB67EB">
      <w:pPr>
        <w:pStyle w:val="pkt"/>
        <w:spacing w:before="0" w:after="0" w:line="360" w:lineRule="auto"/>
        <w:ind w:left="0" w:firstLine="0"/>
      </w:pPr>
      <w:r w:rsidRPr="00DA19DC">
        <w:rPr>
          <w:rFonts w:ascii="Arial" w:hAnsi="Arial" w:cs="Arial"/>
        </w:rPr>
        <w:t>17.</w:t>
      </w:r>
      <w:r w:rsidR="00BA4007" w:rsidRPr="00DA19DC">
        <w:rPr>
          <w:rFonts w:ascii="Arial" w:hAnsi="Arial" w:cs="Arial"/>
        </w:rPr>
        <w:t xml:space="preserve"> </w:t>
      </w:r>
      <w:r w:rsidRPr="00DA19DC">
        <w:rPr>
          <w:rFonts w:ascii="Arial" w:hAnsi="Arial" w:cs="Arial"/>
          <w:b/>
        </w:rPr>
        <w:tab/>
      </w:r>
      <w:r w:rsidRPr="00DA19DC">
        <w:rPr>
          <w:rFonts w:ascii="Arial" w:hAnsi="Arial" w:cs="Arial"/>
        </w:rPr>
        <w:t>Wykonawca może zwrócić się do Zamawiającego z wnioskiem o wyjaśnienie treści SWZ.</w:t>
      </w:r>
    </w:p>
    <w:p w14:paraId="7C842371" w14:textId="77777777" w:rsidR="0037161C" w:rsidRPr="00DA19DC" w:rsidRDefault="00AB67EB">
      <w:pPr>
        <w:pStyle w:val="pkt"/>
        <w:spacing w:before="0" w:after="0" w:line="360" w:lineRule="auto"/>
        <w:ind w:left="284" w:hanging="284"/>
      </w:pPr>
      <w:r w:rsidRPr="00DA19DC">
        <w:rPr>
          <w:rFonts w:ascii="Arial" w:hAnsi="Arial" w:cs="Arial"/>
        </w:rPr>
        <w:t>18.</w:t>
      </w:r>
      <w:r w:rsidRPr="00DA19DC">
        <w:rPr>
          <w:rFonts w:ascii="Arial" w:hAnsi="Arial" w:cs="Arial"/>
          <w:b/>
        </w:rPr>
        <w:tab/>
      </w:r>
      <w:r w:rsidRPr="00DA19DC">
        <w:rPr>
          <w:rFonts w:ascii="Arial" w:hAnsi="Arial" w:cs="Arial"/>
        </w:rPr>
        <w:tab/>
      </w:r>
      <w:r w:rsidR="00BA4007" w:rsidRPr="00DA19DC">
        <w:rPr>
          <w:rFonts w:ascii="Arial" w:hAnsi="Arial" w:cs="Arial"/>
        </w:rPr>
        <w:t xml:space="preserve"> </w:t>
      </w:r>
      <w:r w:rsidRPr="00DA19DC">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7450970A" w14:textId="77777777" w:rsidR="0037161C" w:rsidRPr="00DA19DC" w:rsidRDefault="00AB67EB">
      <w:pPr>
        <w:pStyle w:val="pkt"/>
        <w:spacing w:before="0" w:after="0" w:line="360" w:lineRule="auto"/>
        <w:ind w:left="284" w:hanging="284"/>
      </w:pPr>
      <w:r w:rsidRPr="00DA19DC">
        <w:rPr>
          <w:rFonts w:ascii="Arial" w:hAnsi="Arial" w:cs="Arial"/>
        </w:rPr>
        <w:t>19.</w:t>
      </w:r>
      <w:r w:rsidR="00BA4007" w:rsidRPr="00DA19DC">
        <w:rPr>
          <w:rFonts w:ascii="Arial" w:hAnsi="Arial" w:cs="Arial"/>
        </w:rPr>
        <w:t xml:space="preserve"> </w:t>
      </w:r>
      <w:r w:rsidRPr="00DA19DC">
        <w:rPr>
          <w:rFonts w:ascii="Arial" w:hAnsi="Arial" w:cs="Arial"/>
        </w:rPr>
        <w:tab/>
        <w:t>Jeżeli Zamawiający nie udzieli wyjaśnień w terminie, o którym mowa w ust. 18,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18, Zamawiający nie ma obowiązku udzielania wyjaśnień SWZ oraz obowiązku przedłużenia terminu składania ofert.</w:t>
      </w:r>
    </w:p>
    <w:p w14:paraId="52BF578A" w14:textId="77777777" w:rsidR="0037161C" w:rsidRPr="00DA19DC" w:rsidRDefault="00AB67EB">
      <w:pPr>
        <w:pStyle w:val="pkt"/>
        <w:spacing w:before="0" w:after="0" w:line="360" w:lineRule="auto"/>
        <w:ind w:left="284" w:hanging="284"/>
      </w:pPr>
      <w:r w:rsidRPr="00DA19DC">
        <w:rPr>
          <w:rFonts w:ascii="Arial" w:hAnsi="Arial" w:cs="Arial"/>
        </w:rPr>
        <w:t>20.</w:t>
      </w:r>
      <w:r w:rsidRPr="00DA19DC">
        <w:rPr>
          <w:rFonts w:ascii="Arial" w:hAnsi="Arial" w:cs="Arial"/>
          <w:b/>
        </w:rPr>
        <w:tab/>
      </w:r>
      <w:r w:rsidRPr="00DA19DC">
        <w:rPr>
          <w:rFonts w:ascii="Arial" w:hAnsi="Arial" w:cs="Arial"/>
        </w:rPr>
        <w:tab/>
        <w:t>Przedłużenie terminu składania ofert, o których mowa w ust. 19, nie wpływa na bieg terminu składania wniosku o wyjaśnienie treści SWZ.</w:t>
      </w:r>
    </w:p>
    <w:p w14:paraId="118E1B2F"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rPr>
          <w:rFonts w:ascii="Arial" w:hAnsi="Arial" w:cs="Arial"/>
          <w:b/>
          <w:bCs/>
          <w:sz w:val="20"/>
        </w:rPr>
      </w:pPr>
      <w:bookmarkStart w:id="2" w:name="bookmark12"/>
      <w:r w:rsidRPr="00DA19DC">
        <w:rPr>
          <w:rFonts w:ascii="Arial" w:hAnsi="Arial" w:cs="Arial"/>
          <w:b/>
          <w:bCs/>
          <w:sz w:val="20"/>
        </w:rPr>
        <w:t>OPIS SPOSOBU PRZYGOTOWANIA OFER</w:t>
      </w:r>
      <w:bookmarkEnd w:id="2"/>
      <w:r w:rsidRPr="00DA19DC">
        <w:rPr>
          <w:rFonts w:ascii="Arial" w:hAnsi="Arial" w:cs="Arial"/>
          <w:b/>
          <w:bCs/>
          <w:sz w:val="20"/>
        </w:rPr>
        <w:t>T ORAZ WYMAGANIA FORMALNE DOTYCZĄCE SKŁADANYCH OŚWIADCZEŃ I DOKUMENTÓW</w:t>
      </w:r>
    </w:p>
    <w:p w14:paraId="13B58995" w14:textId="77777777" w:rsidR="0037161C" w:rsidRPr="00DA19DC" w:rsidRDefault="00AB67EB">
      <w:pPr>
        <w:pStyle w:val="Akapitzlist"/>
        <w:numPr>
          <w:ilvl w:val="0"/>
          <w:numId w:val="30"/>
        </w:numPr>
        <w:spacing w:before="240" w:line="360" w:lineRule="auto"/>
        <w:ind w:left="426" w:hanging="426"/>
        <w:jc w:val="both"/>
        <w:rPr>
          <w:rFonts w:ascii="Arial" w:hAnsi="Arial" w:cs="Arial"/>
        </w:rPr>
      </w:pPr>
      <w:r w:rsidRPr="00DA19DC">
        <w:rPr>
          <w:rFonts w:ascii="Arial" w:hAnsi="Arial" w:cs="Arial"/>
        </w:rPr>
        <w:t>Wykonawca może złożyć tylko jedną ofertę.</w:t>
      </w:r>
    </w:p>
    <w:p w14:paraId="366BD2C0" w14:textId="77777777" w:rsidR="0037161C" w:rsidRPr="00DA19DC" w:rsidRDefault="00AB67EB">
      <w:pPr>
        <w:numPr>
          <w:ilvl w:val="0"/>
          <w:numId w:val="30"/>
        </w:numPr>
        <w:spacing w:line="360" w:lineRule="auto"/>
        <w:ind w:left="426" w:hanging="426"/>
        <w:jc w:val="both"/>
        <w:rPr>
          <w:rFonts w:ascii="Arial" w:hAnsi="Arial" w:cs="Arial"/>
          <w:sz w:val="20"/>
          <w:szCs w:val="20"/>
        </w:rPr>
      </w:pPr>
      <w:r w:rsidRPr="00DA19DC">
        <w:rPr>
          <w:rFonts w:ascii="Arial" w:hAnsi="Arial" w:cs="Arial"/>
          <w:sz w:val="20"/>
          <w:szCs w:val="20"/>
        </w:rPr>
        <w:t>Treść oferty musi odpowiadać treści SWZ.</w:t>
      </w:r>
    </w:p>
    <w:p w14:paraId="6180DD60" w14:textId="77777777" w:rsidR="0037161C" w:rsidRPr="00DA19DC" w:rsidRDefault="00AB67EB">
      <w:pPr>
        <w:numPr>
          <w:ilvl w:val="0"/>
          <w:numId w:val="30"/>
        </w:numPr>
        <w:tabs>
          <w:tab w:val="left" w:pos="426"/>
        </w:tabs>
        <w:spacing w:line="360" w:lineRule="auto"/>
        <w:ind w:left="426" w:right="20" w:hanging="426"/>
        <w:jc w:val="both"/>
      </w:pPr>
      <w:r w:rsidRPr="00DA19DC">
        <w:rPr>
          <w:rFonts w:ascii="Arial" w:hAnsi="Arial" w:cs="Arial"/>
          <w:sz w:val="20"/>
          <w:szCs w:val="20"/>
        </w:rPr>
        <w:t xml:space="preserve">Ofertę składa się na Formularzu Ofertowym – zgodnie z </w:t>
      </w:r>
      <w:r w:rsidRPr="00DA19DC">
        <w:rPr>
          <w:rFonts w:ascii="Arial" w:hAnsi="Arial" w:cs="Arial"/>
          <w:b/>
          <w:sz w:val="20"/>
          <w:szCs w:val="20"/>
        </w:rPr>
        <w:t>Załącznikiem nr 1 do SWZ</w:t>
      </w:r>
      <w:r w:rsidR="008A1483" w:rsidRPr="00DA19DC">
        <w:rPr>
          <w:rFonts w:ascii="Arial" w:hAnsi="Arial" w:cs="Arial"/>
          <w:b/>
          <w:sz w:val="20"/>
          <w:szCs w:val="20"/>
        </w:rPr>
        <w:t xml:space="preserve"> </w:t>
      </w:r>
      <w:r w:rsidR="008A1483" w:rsidRPr="00DA19DC">
        <w:rPr>
          <w:rStyle w:val="markedcontent"/>
          <w:rFonts w:ascii="Arial" w:hAnsi="Arial" w:cs="Arial"/>
          <w:sz w:val="20"/>
          <w:szCs w:val="20"/>
        </w:rPr>
        <w:t>(załączonym na Platformie e-Zamówienia w wersji interaktywnej)</w:t>
      </w:r>
      <w:r w:rsidRPr="00DA19DC">
        <w:rPr>
          <w:rFonts w:ascii="Arial" w:hAnsi="Arial" w:cs="Arial"/>
          <w:sz w:val="20"/>
          <w:szCs w:val="20"/>
        </w:rPr>
        <w:t>. Wraz z ofertą Wykonawca jest zobowiązany złożyć:</w:t>
      </w:r>
    </w:p>
    <w:p w14:paraId="27B98C9C" w14:textId="77777777" w:rsidR="00661FE3" w:rsidRPr="00DA19DC" w:rsidRDefault="00661FE3">
      <w:pPr>
        <w:pStyle w:val="Akapitzlist"/>
        <w:numPr>
          <w:ilvl w:val="0"/>
          <w:numId w:val="31"/>
        </w:numPr>
        <w:spacing w:line="360" w:lineRule="auto"/>
        <w:ind w:left="852" w:right="20" w:hanging="426"/>
        <w:jc w:val="both"/>
        <w:rPr>
          <w:rFonts w:ascii="Arial" w:hAnsi="Arial" w:cs="Arial"/>
        </w:rPr>
      </w:pPr>
      <w:r w:rsidRPr="00DA19DC">
        <w:rPr>
          <w:rFonts w:ascii="Arial" w:hAnsi="Arial" w:cs="Arial"/>
        </w:rPr>
        <w:t xml:space="preserve">Formularze nr 1 i nr 2 do Formularza Ofertowego; </w:t>
      </w:r>
    </w:p>
    <w:p w14:paraId="14540342" w14:textId="77777777" w:rsidR="0037161C" w:rsidRPr="00DA19DC" w:rsidRDefault="00AB67EB">
      <w:pPr>
        <w:pStyle w:val="Akapitzlist"/>
        <w:numPr>
          <w:ilvl w:val="0"/>
          <w:numId w:val="31"/>
        </w:numPr>
        <w:spacing w:line="360" w:lineRule="auto"/>
        <w:ind w:left="852" w:right="20" w:hanging="426"/>
        <w:jc w:val="both"/>
      </w:pPr>
      <w:r w:rsidRPr="00DA19DC">
        <w:rPr>
          <w:rFonts w:ascii="Arial" w:hAnsi="Arial" w:cs="Arial"/>
        </w:rPr>
        <w:t>przedmiotowe środki dowodowe, o których mowa w Rozdziale IV ust. 2 SWZ;</w:t>
      </w:r>
    </w:p>
    <w:p w14:paraId="760DB27F" w14:textId="77777777" w:rsidR="0037161C" w:rsidRPr="00DA19DC" w:rsidRDefault="00AB67EB">
      <w:pPr>
        <w:pStyle w:val="Akapitzlist"/>
        <w:numPr>
          <w:ilvl w:val="0"/>
          <w:numId w:val="31"/>
        </w:numPr>
        <w:spacing w:line="360" w:lineRule="auto"/>
        <w:ind w:left="852" w:right="20" w:hanging="426"/>
        <w:jc w:val="both"/>
      </w:pPr>
      <w:r w:rsidRPr="00DA19DC">
        <w:rPr>
          <w:rFonts w:ascii="Arial" w:hAnsi="Arial" w:cs="Arial"/>
        </w:rPr>
        <w:t xml:space="preserve">oświadczenia, o których mowa w </w:t>
      </w:r>
      <w:r w:rsidRPr="00DA19DC">
        <w:rPr>
          <w:rFonts w:ascii="Arial" w:hAnsi="Arial" w:cs="Arial"/>
          <w:color w:val="000000"/>
        </w:rPr>
        <w:t>Rozdziale X ust. 1 SWZ</w:t>
      </w:r>
      <w:r w:rsidRPr="00DA19DC">
        <w:rPr>
          <w:rFonts w:ascii="Arial" w:hAnsi="Arial" w:cs="Arial"/>
        </w:rPr>
        <w:t>;</w:t>
      </w:r>
    </w:p>
    <w:p w14:paraId="0685A2D5" w14:textId="77777777" w:rsidR="0037161C" w:rsidRPr="00DA19DC" w:rsidRDefault="00AB67EB">
      <w:pPr>
        <w:pStyle w:val="Akapitzlist"/>
        <w:numPr>
          <w:ilvl w:val="0"/>
          <w:numId w:val="31"/>
        </w:numPr>
        <w:spacing w:line="360" w:lineRule="auto"/>
        <w:ind w:left="852" w:right="20" w:hanging="426"/>
        <w:jc w:val="both"/>
        <w:rPr>
          <w:rFonts w:ascii="Arial" w:hAnsi="Arial" w:cs="Arial"/>
        </w:rPr>
      </w:pPr>
      <w:r w:rsidRPr="00DA19DC">
        <w:rPr>
          <w:rFonts w:ascii="Arial" w:hAnsi="Arial" w:cs="Arial"/>
        </w:rPr>
        <w:lastRenderedPageBreak/>
        <w:t>zobowiązanie innego podmiotu, o którym mowa w Rozdziale XI ust. 3 SWZ (jeżeli dotyczy);</w:t>
      </w:r>
    </w:p>
    <w:p w14:paraId="4FC4800C" w14:textId="77777777" w:rsidR="0037161C" w:rsidRPr="00DA19DC" w:rsidRDefault="00AB67EB">
      <w:pPr>
        <w:pStyle w:val="Akapitzlist"/>
        <w:numPr>
          <w:ilvl w:val="0"/>
          <w:numId w:val="31"/>
        </w:numPr>
        <w:spacing w:line="360" w:lineRule="auto"/>
        <w:ind w:left="852" w:right="20" w:hanging="426"/>
        <w:jc w:val="both"/>
        <w:rPr>
          <w:rFonts w:ascii="Arial" w:hAnsi="Arial" w:cs="Arial"/>
        </w:rPr>
      </w:pPr>
      <w:r w:rsidRPr="00DA19DC">
        <w:rPr>
          <w:rFonts w:ascii="Arial" w:hAnsi="Arial" w:cs="Arial"/>
        </w:rPr>
        <w:tab/>
        <w:t xml:space="preserve">dokumenty, z których wynika prawo do podpisania oferty; odpowiednie pełnomocnictwa  (jeżeli dotyczy). </w:t>
      </w:r>
    </w:p>
    <w:p w14:paraId="40712ED1" w14:textId="77777777" w:rsidR="0037161C" w:rsidRPr="00DA19DC" w:rsidRDefault="00AB67EB">
      <w:pPr>
        <w:numPr>
          <w:ilvl w:val="0"/>
          <w:numId w:val="30"/>
        </w:numPr>
        <w:tabs>
          <w:tab w:val="left" w:pos="426"/>
        </w:tabs>
        <w:spacing w:line="360" w:lineRule="auto"/>
        <w:ind w:left="426" w:right="23" w:hanging="440"/>
        <w:jc w:val="both"/>
        <w:rPr>
          <w:rFonts w:ascii="Arial" w:hAnsi="Arial" w:cs="Arial"/>
          <w:sz w:val="20"/>
          <w:szCs w:val="20"/>
        </w:rPr>
      </w:pPr>
      <w:r w:rsidRPr="00DA19DC">
        <w:rPr>
          <w:rFonts w:ascii="Arial" w:hAnsi="Arial" w:cs="Arial"/>
          <w:sz w:val="20"/>
          <w:szCs w:val="20"/>
        </w:rPr>
        <w:t xml:space="preserve">Oferta </w:t>
      </w:r>
      <w:proofErr w:type="spellStart"/>
      <w:r w:rsidR="00661FE3" w:rsidRPr="00DA19DC">
        <w:rPr>
          <w:rFonts w:ascii="Arial" w:hAnsi="Arial" w:cs="Arial"/>
          <w:sz w:val="20"/>
          <w:szCs w:val="20"/>
        </w:rPr>
        <w:t>wrz</w:t>
      </w:r>
      <w:proofErr w:type="spellEnd"/>
      <w:r w:rsidR="00661FE3" w:rsidRPr="00DA19DC">
        <w:rPr>
          <w:rFonts w:ascii="Arial" w:hAnsi="Arial" w:cs="Arial"/>
          <w:sz w:val="20"/>
          <w:szCs w:val="20"/>
        </w:rPr>
        <w:t xml:space="preserve"> z załącznikami do oferty </w:t>
      </w:r>
      <w:r w:rsidRPr="00DA19DC">
        <w:rPr>
          <w:rFonts w:ascii="Arial" w:hAnsi="Arial" w:cs="Arial"/>
          <w:sz w:val="20"/>
          <w:szCs w:val="20"/>
        </w:rPr>
        <w:t xml:space="preserve">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11DD553" w14:textId="77777777" w:rsidR="0037161C" w:rsidRPr="00DA19DC" w:rsidRDefault="00AB67EB">
      <w:pPr>
        <w:numPr>
          <w:ilvl w:val="0"/>
          <w:numId w:val="30"/>
        </w:numPr>
        <w:tabs>
          <w:tab w:val="left" w:pos="426"/>
        </w:tabs>
        <w:spacing w:line="360" w:lineRule="auto"/>
        <w:ind w:left="426" w:right="23" w:hanging="440"/>
        <w:jc w:val="both"/>
        <w:rPr>
          <w:rFonts w:ascii="Arial" w:hAnsi="Arial" w:cs="Arial"/>
          <w:sz w:val="20"/>
          <w:szCs w:val="20"/>
        </w:rPr>
      </w:pPr>
      <w:r w:rsidRPr="00DA19DC">
        <w:rPr>
          <w:rFonts w:ascii="Arial" w:hAnsi="Arial" w:cs="Arial"/>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008DC359" w14:textId="77777777" w:rsidR="0037161C" w:rsidRPr="00DA19DC" w:rsidRDefault="00AB67EB">
      <w:pPr>
        <w:numPr>
          <w:ilvl w:val="0"/>
          <w:numId w:val="30"/>
        </w:numPr>
        <w:spacing w:line="360" w:lineRule="auto"/>
        <w:ind w:left="426" w:right="23" w:hanging="440"/>
        <w:jc w:val="both"/>
        <w:rPr>
          <w:rFonts w:ascii="Arial" w:hAnsi="Arial" w:cs="Arial"/>
          <w:b/>
          <w:sz w:val="20"/>
          <w:szCs w:val="20"/>
        </w:rPr>
      </w:pPr>
      <w:r w:rsidRPr="00DA19DC">
        <w:rPr>
          <w:rFonts w:ascii="Arial" w:hAnsi="Arial" w:cs="Arial"/>
          <w:b/>
          <w:sz w:val="20"/>
          <w:szCs w:val="20"/>
        </w:rPr>
        <w:t>Ofertę składa się pod rygorem nieważności w formie elektronicznej lub w postaci elektronicznej opatrzonej podpisem zaufanym lub podpisem osobistym.</w:t>
      </w:r>
    </w:p>
    <w:p w14:paraId="598BD9EA" w14:textId="77777777" w:rsidR="0037161C" w:rsidRPr="00DA19DC" w:rsidRDefault="00AB67EB">
      <w:pPr>
        <w:numPr>
          <w:ilvl w:val="0"/>
          <w:numId w:val="30"/>
        </w:numPr>
        <w:tabs>
          <w:tab w:val="left" w:pos="142"/>
        </w:tabs>
        <w:spacing w:line="360" w:lineRule="auto"/>
        <w:ind w:left="426" w:right="23" w:hanging="440"/>
        <w:jc w:val="both"/>
        <w:rPr>
          <w:rFonts w:ascii="Arial" w:hAnsi="Arial" w:cs="Arial"/>
          <w:sz w:val="20"/>
          <w:szCs w:val="20"/>
        </w:rPr>
      </w:pPr>
      <w:r w:rsidRPr="00DA19DC">
        <w:rPr>
          <w:rFonts w:ascii="Arial" w:hAnsi="Arial" w:cs="Arial"/>
          <w:sz w:val="20"/>
          <w:szCs w:val="20"/>
        </w:rPr>
        <w:t>Oferta powinna być sporządzona w języku polskim. Każdy dokument składający się na ofertę powinien być czytelny.</w:t>
      </w:r>
    </w:p>
    <w:p w14:paraId="6533C2C5" w14:textId="7CF3DD61" w:rsidR="0037161C" w:rsidRPr="00DA19DC" w:rsidRDefault="00AB67EB">
      <w:pPr>
        <w:numPr>
          <w:ilvl w:val="0"/>
          <w:numId w:val="30"/>
        </w:numPr>
        <w:tabs>
          <w:tab w:val="left" w:pos="142"/>
        </w:tabs>
        <w:spacing w:line="360" w:lineRule="auto"/>
        <w:ind w:left="426" w:right="23" w:hanging="440"/>
        <w:jc w:val="both"/>
      </w:pPr>
      <w:r w:rsidRPr="00DA19DC">
        <w:rPr>
          <w:rFonts w:ascii="Arial" w:hAnsi="Arial" w:cs="Arial"/>
          <w:sz w:val="20"/>
          <w:szCs w:val="20"/>
        </w:rPr>
        <w:t xml:space="preserve">Jeśli oferta zawiera informacje stanowiące tajemnicę przedsiębiorstwa w rozumieniu ustawy z dnia 16 kwietnia 1993 r. o zwalczaniu nieuczciwej konkurencji </w:t>
      </w:r>
      <w:r w:rsidR="009E6874" w:rsidRPr="009E6874">
        <w:rPr>
          <w:rFonts w:ascii="Arial" w:hAnsi="Arial" w:cs="Arial"/>
          <w:sz w:val="20"/>
          <w:szCs w:val="20"/>
        </w:rPr>
        <w:t>(</w:t>
      </w:r>
      <w:proofErr w:type="spellStart"/>
      <w:r w:rsidR="009E6874" w:rsidRPr="009E6874">
        <w:rPr>
          <w:rFonts w:ascii="Arial" w:hAnsi="Arial" w:cs="Arial"/>
          <w:sz w:val="20"/>
          <w:szCs w:val="20"/>
        </w:rPr>
        <w:t>t.j</w:t>
      </w:r>
      <w:proofErr w:type="spellEnd"/>
      <w:r w:rsidR="009E6874" w:rsidRPr="009E6874">
        <w:rPr>
          <w:rFonts w:ascii="Arial" w:hAnsi="Arial" w:cs="Arial"/>
          <w:sz w:val="20"/>
          <w:szCs w:val="20"/>
        </w:rPr>
        <w:t xml:space="preserve">. Dz. U. z 2022 r. poz. 1233 z </w:t>
      </w:r>
      <w:proofErr w:type="spellStart"/>
      <w:r w:rsidR="009E6874" w:rsidRPr="009E6874">
        <w:rPr>
          <w:rFonts w:ascii="Arial" w:hAnsi="Arial" w:cs="Arial"/>
          <w:sz w:val="20"/>
          <w:szCs w:val="20"/>
        </w:rPr>
        <w:t>późn</w:t>
      </w:r>
      <w:proofErr w:type="spellEnd"/>
      <w:r w:rsidR="009E6874" w:rsidRPr="009E6874">
        <w:rPr>
          <w:rFonts w:ascii="Arial" w:hAnsi="Arial" w:cs="Arial"/>
          <w:sz w:val="20"/>
          <w:szCs w:val="20"/>
        </w:rPr>
        <w:t>. zm.)</w:t>
      </w:r>
      <w:r w:rsidRPr="00DA19DC">
        <w:rPr>
          <w:rFonts w:ascii="Arial" w:hAnsi="Arial" w:cs="Arial"/>
          <w:sz w:val="20"/>
          <w:szCs w:val="20"/>
        </w:rPr>
        <w:t xml:space="preserve">, Wykonawca powinien nie później niż w terminie składania ofert, zastrzec, że nie mogą one być udostępnione oraz wykazać, iż zastrzeżone informacje stanowią tajemnicę przedsiębiorstwa. </w:t>
      </w:r>
    </w:p>
    <w:p w14:paraId="0DC3DFED" w14:textId="77777777" w:rsidR="00F6755C" w:rsidRPr="00DA19DC" w:rsidRDefault="00F6755C" w:rsidP="00F6755C">
      <w:pPr>
        <w:pStyle w:val="Nagwek6"/>
        <w:numPr>
          <w:ilvl w:val="5"/>
          <w:numId w:val="41"/>
        </w:numPr>
        <w:spacing w:line="360" w:lineRule="auto"/>
        <w:jc w:val="both"/>
        <w:rPr>
          <w:rFonts w:ascii="Arial" w:hAnsi="Arial" w:cs="Arial"/>
          <w:sz w:val="20"/>
          <w:szCs w:val="20"/>
        </w:rPr>
      </w:pPr>
      <w:r w:rsidRPr="00DA19DC">
        <w:rPr>
          <w:rFonts w:ascii="Arial" w:hAnsi="Arial" w:cs="Arial"/>
          <w:sz w:val="20"/>
          <w:szCs w:val="20"/>
        </w:rPr>
        <w:t xml:space="preserve">9. W celu złożenia oferty należy zarejestrować (zalogować) się na Platformie e-Zamówienia i postępować zgodnie z instrukcją dostępną na stronie internetowej </w:t>
      </w:r>
      <w:hyperlink r:id="rId28" w:history="1">
        <w:r w:rsidRPr="00DA19DC">
          <w:rPr>
            <w:rStyle w:val="Hipercze"/>
            <w:rFonts w:ascii="Arial" w:hAnsi="Arial" w:cs="Arial"/>
            <w:szCs w:val="20"/>
          </w:rPr>
          <w:t>https://ezamowienia.gov.pl</w:t>
        </w:r>
      </w:hyperlink>
      <w:r w:rsidRPr="00DA19DC">
        <w:rPr>
          <w:rFonts w:ascii="Arial" w:hAnsi="Arial" w:cs="Arial"/>
          <w:sz w:val="20"/>
          <w:szCs w:val="20"/>
        </w:rPr>
        <w:t xml:space="preserve"> oraz z informacjami zamieszczonymi w zakładce „Centrum Pomocy”.</w:t>
      </w:r>
    </w:p>
    <w:p w14:paraId="2E725134" w14:textId="77777777" w:rsidR="0037161C" w:rsidRPr="00DA19DC" w:rsidRDefault="00F6755C" w:rsidP="00F6755C">
      <w:pPr>
        <w:pStyle w:val="Nagwek61"/>
        <w:numPr>
          <w:ilvl w:val="0"/>
          <w:numId w:val="0"/>
        </w:numPr>
        <w:spacing w:line="360" w:lineRule="auto"/>
        <w:ind w:right="23"/>
        <w:jc w:val="both"/>
      </w:pPr>
      <w:r w:rsidRPr="00DA19DC">
        <w:rPr>
          <w:rFonts w:ascii="Arial" w:hAnsi="Arial" w:cs="Arial"/>
          <w:b w:val="0"/>
          <w:sz w:val="20"/>
          <w:szCs w:val="20"/>
        </w:rPr>
        <w:t xml:space="preserve">10. </w:t>
      </w:r>
      <w:r w:rsidR="00AB67EB" w:rsidRPr="00DA19DC">
        <w:rPr>
          <w:rFonts w:ascii="Arial" w:hAnsi="Arial" w:cs="Arial"/>
          <w:b w:val="0"/>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72A20404" w14:textId="77777777" w:rsidR="0037161C" w:rsidRPr="00DA19DC" w:rsidRDefault="00AB67EB" w:rsidP="00CF2CC4">
      <w:pPr>
        <w:pStyle w:val="Akapitzlist"/>
        <w:numPr>
          <w:ilvl w:val="0"/>
          <w:numId w:val="19"/>
        </w:numPr>
        <w:spacing w:line="360" w:lineRule="auto"/>
        <w:ind w:left="284" w:right="23" w:hanging="284"/>
        <w:jc w:val="both"/>
        <w:rPr>
          <w:rFonts w:ascii="Arial" w:hAnsi="Arial" w:cs="Arial"/>
        </w:rPr>
      </w:pPr>
      <w:r w:rsidRPr="00DA19DC">
        <w:rPr>
          <w:rFonts w:ascii="Arial" w:hAnsi="Arial" w:cs="Arial"/>
        </w:rPr>
        <w:tab/>
      </w:r>
      <w:r w:rsidR="00CF2CC4" w:rsidRPr="00DA19DC">
        <w:rPr>
          <w:rFonts w:ascii="Arial" w:hAnsi="Arial" w:cs="Arial"/>
        </w:rPr>
        <w:t xml:space="preserve"> </w:t>
      </w:r>
      <w:r w:rsidRPr="00DA19DC">
        <w:rPr>
          <w:rFonts w:ascii="Arial" w:hAnsi="Arial" w:cs="Arial"/>
        </w:rPr>
        <w:t>Podmiotowe środki dowodowe lub inne dokumenty, w tym dokumenty potwierdzające umocowanie do reprezentowania, sporządzone w języku obcym przekazuje się wraz z tłumaczeniem na język polski.</w:t>
      </w:r>
    </w:p>
    <w:p w14:paraId="4C80FC46" w14:textId="77777777" w:rsidR="0037161C" w:rsidRPr="00DA19DC" w:rsidRDefault="00AB67EB" w:rsidP="00CF2CC4">
      <w:pPr>
        <w:numPr>
          <w:ilvl w:val="0"/>
          <w:numId w:val="19"/>
        </w:numPr>
        <w:spacing w:line="360" w:lineRule="auto"/>
        <w:ind w:left="284" w:right="23" w:hanging="276"/>
        <w:jc w:val="both"/>
        <w:rPr>
          <w:rFonts w:ascii="Arial" w:hAnsi="Arial" w:cs="Arial"/>
          <w:sz w:val="20"/>
          <w:szCs w:val="20"/>
        </w:rPr>
      </w:pPr>
      <w:r w:rsidRPr="00DA19DC">
        <w:rPr>
          <w:rFonts w:ascii="Arial" w:hAnsi="Arial" w:cs="Arial"/>
          <w:sz w:val="20"/>
          <w:szCs w:val="20"/>
        </w:rPr>
        <w:t>Wszystkie koszty związane z uczestnictwem w postępowaniu, w szczególności z przygotowaniem i złożeniem oferty ponosi Wykonawca składający ofertę. Zamawiający nie przewiduje zwrotu kosztów udziału w postępowaniu.</w:t>
      </w:r>
    </w:p>
    <w:p w14:paraId="0B5AD5C9"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pPr>
      <w:r w:rsidRPr="00DA19DC">
        <w:rPr>
          <w:rFonts w:ascii="Arial" w:hAnsi="Arial" w:cs="Arial"/>
          <w:b/>
          <w:bCs/>
          <w:sz w:val="20"/>
        </w:rPr>
        <w:t>SPOSÓB</w:t>
      </w:r>
      <w:r w:rsidRPr="00DA19DC">
        <w:rPr>
          <w:rFonts w:ascii="Arial" w:hAnsi="Arial" w:cs="Arial"/>
          <w:b/>
          <w:sz w:val="20"/>
        </w:rPr>
        <w:t xml:space="preserve"> OBLICZENIA CENY OFERTY</w:t>
      </w:r>
    </w:p>
    <w:p w14:paraId="36C83705" w14:textId="77777777" w:rsidR="0037161C" w:rsidRPr="00DA19DC" w:rsidRDefault="00AB67EB">
      <w:pPr>
        <w:numPr>
          <w:ilvl w:val="0"/>
          <w:numId w:val="32"/>
        </w:numPr>
        <w:spacing w:before="240" w:line="360" w:lineRule="auto"/>
        <w:ind w:left="426" w:hanging="426"/>
        <w:jc w:val="both"/>
      </w:pPr>
      <w:r w:rsidRPr="00DA19DC">
        <w:rPr>
          <w:rFonts w:ascii="Arial" w:hAnsi="Arial" w:cs="Arial"/>
          <w:sz w:val="20"/>
          <w:szCs w:val="20"/>
        </w:rPr>
        <w:tab/>
        <w:t xml:space="preserve">Wykonawca podaje cenę za realizację przedmiotu zamówienia zgodnie ze wzorem Formularza Ofertowego, stanowiącego </w:t>
      </w:r>
      <w:r w:rsidRPr="00DA19DC">
        <w:rPr>
          <w:rFonts w:ascii="Arial" w:hAnsi="Arial" w:cs="Arial"/>
          <w:b/>
          <w:sz w:val="20"/>
          <w:szCs w:val="20"/>
        </w:rPr>
        <w:t xml:space="preserve">Załącznik nr 1 do SWZ. </w:t>
      </w:r>
    </w:p>
    <w:p w14:paraId="39F37ABB" w14:textId="77777777" w:rsidR="0037161C" w:rsidRPr="00DA19DC" w:rsidRDefault="00AB67EB">
      <w:pPr>
        <w:numPr>
          <w:ilvl w:val="0"/>
          <w:numId w:val="32"/>
        </w:numPr>
        <w:spacing w:line="360" w:lineRule="auto"/>
        <w:ind w:left="426" w:hanging="426"/>
        <w:jc w:val="both"/>
      </w:pPr>
      <w:r w:rsidRPr="00DA19DC">
        <w:rPr>
          <w:rFonts w:ascii="Arial" w:hAnsi="Arial" w:cs="Arial"/>
          <w:sz w:val="20"/>
        </w:rPr>
        <w:lastRenderedPageBreak/>
        <w:tab/>
        <w:t xml:space="preserve">Cena ofertowa brutto musi uwzględniać wszystkie koszty związane z realizacją przedmiotu zamówienia zgodnie z opisem przedmiotu zamówienia oraz istotnymi postanowieniami umowy </w:t>
      </w:r>
      <w:r w:rsidRPr="00DA19DC">
        <w:rPr>
          <w:rFonts w:ascii="Arial" w:hAnsi="Arial" w:cs="Arial"/>
          <w:sz w:val="20"/>
          <w:szCs w:val="20"/>
        </w:rPr>
        <w:t>określonymi w niniejszej SWZ.</w:t>
      </w:r>
    </w:p>
    <w:p w14:paraId="4CB82F73" w14:textId="77777777" w:rsidR="0037161C" w:rsidRPr="00DA19DC" w:rsidRDefault="00AB67EB">
      <w:pPr>
        <w:numPr>
          <w:ilvl w:val="0"/>
          <w:numId w:val="32"/>
        </w:numPr>
        <w:spacing w:line="360" w:lineRule="auto"/>
        <w:ind w:left="426" w:hanging="426"/>
        <w:jc w:val="both"/>
      </w:pPr>
      <w:r w:rsidRPr="00DA19DC">
        <w:rPr>
          <w:rFonts w:ascii="Arial" w:eastAsia="Arial" w:hAnsi="Arial" w:cs="Arial"/>
          <w:sz w:val="20"/>
          <w:szCs w:val="20"/>
        </w:rPr>
        <w:t>C</w:t>
      </w:r>
      <w:r w:rsidRPr="00DA19DC">
        <w:rPr>
          <w:rFonts w:ascii="Arial" w:hAnsi="Arial" w:cs="Arial"/>
          <w:sz w:val="20"/>
          <w:szCs w:val="20"/>
        </w:rPr>
        <w:t>ena podana na Formularzu Ofertowym (po przeprowadzonych negocjacjach, jeżeli Zamawiający przewidział przeprowadzenie negocjacji), jest ceną ostateczną i wyczerpującą wszelkie należności Wykonawcy wobec Zamawiającego związane z realizacją przedmiotu zamówienia.</w:t>
      </w:r>
    </w:p>
    <w:p w14:paraId="51012E9C" w14:textId="77777777" w:rsidR="0037161C" w:rsidRPr="00DA19DC" w:rsidRDefault="00AB67EB">
      <w:pPr>
        <w:numPr>
          <w:ilvl w:val="0"/>
          <w:numId w:val="32"/>
        </w:numPr>
        <w:spacing w:line="360" w:lineRule="auto"/>
        <w:ind w:left="426" w:hanging="426"/>
        <w:jc w:val="both"/>
        <w:rPr>
          <w:rFonts w:ascii="Arial" w:hAnsi="Arial" w:cs="Arial"/>
          <w:sz w:val="20"/>
        </w:rPr>
      </w:pPr>
      <w:r w:rsidRPr="00DA19DC">
        <w:rPr>
          <w:rFonts w:ascii="Arial" w:hAnsi="Arial" w:cs="Arial"/>
          <w:sz w:val="20"/>
        </w:rPr>
        <w:tab/>
        <w:t>Cena oferty powinna być wyrażona w złotych polskich (PLN) z dokładnością do dwóch miejsc po przecinku.</w:t>
      </w:r>
    </w:p>
    <w:p w14:paraId="3565FCBA" w14:textId="77777777" w:rsidR="0037161C" w:rsidRPr="00DA19DC" w:rsidRDefault="00AB67EB">
      <w:pPr>
        <w:numPr>
          <w:ilvl w:val="0"/>
          <w:numId w:val="32"/>
        </w:numPr>
        <w:spacing w:line="360" w:lineRule="auto"/>
        <w:ind w:left="426" w:hanging="426"/>
        <w:jc w:val="both"/>
        <w:rPr>
          <w:rFonts w:ascii="Arial" w:hAnsi="Arial" w:cs="Arial"/>
          <w:sz w:val="20"/>
        </w:rPr>
      </w:pPr>
      <w:r w:rsidRPr="00DA19DC">
        <w:rPr>
          <w:rFonts w:ascii="Arial" w:hAnsi="Arial" w:cs="Arial"/>
          <w:sz w:val="20"/>
        </w:rPr>
        <w:tab/>
        <w:t>Zamawiający nie przewiduje rozliczeń w walucie obcej.</w:t>
      </w:r>
    </w:p>
    <w:p w14:paraId="249D2E2F" w14:textId="77777777" w:rsidR="0037161C" w:rsidRPr="00DA19DC" w:rsidRDefault="00AB67EB">
      <w:pPr>
        <w:numPr>
          <w:ilvl w:val="0"/>
          <w:numId w:val="32"/>
        </w:numPr>
        <w:spacing w:line="360" w:lineRule="auto"/>
        <w:ind w:left="426" w:hanging="426"/>
        <w:jc w:val="both"/>
        <w:rPr>
          <w:rFonts w:ascii="Arial" w:hAnsi="Arial" w:cs="Arial"/>
          <w:sz w:val="20"/>
        </w:rPr>
      </w:pPr>
      <w:r w:rsidRPr="00DA19DC">
        <w:rPr>
          <w:rFonts w:ascii="Arial" w:hAnsi="Arial" w:cs="Arial"/>
          <w:sz w:val="20"/>
        </w:rPr>
        <w:tab/>
        <w:t>Wyliczona cena oferty brutto będzie służyć do porównania złożonych ofert i do rozliczenia w trakcie realizacji zamówienia.</w:t>
      </w:r>
    </w:p>
    <w:p w14:paraId="3D0186E8" w14:textId="79A4B99E" w:rsidR="0037161C" w:rsidRPr="00DA19DC" w:rsidRDefault="00AB67EB">
      <w:pPr>
        <w:numPr>
          <w:ilvl w:val="0"/>
          <w:numId w:val="32"/>
        </w:numPr>
        <w:spacing w:line="360" w:lineRule="auto"/>
        <w:ind w:left="426" w:hanging="426"/>
        <w:jc w:val="both"/>
      </w:pPr>
      <w:r w:rsidRPr="00DA19DC">
        <w:rPr>
          <w:rFonts w:ascii="Arial" w:hAnsi="Arial" w:cs="Arial"/>
          <w:sz w:val="20"/>
          <w:szCs w:val="20"/>
        </w:rPr>
        <w:tab/>
        <w:t xml:space="preserve">Jeżeli została złożona oferta, której wybór prowadziłby do powstania u zamawiającego obowiązku podatkowego zgodnie z ustawą z dnia 11 marca 2004 r. o podatku od towarów i usług </w:t>
      </w:r>
      <w:r w:rsidR="0047549B" w:rsidRPr="0047549B">
        <w:rPr>
          <w:rFonts w:ascii="Arial" w:hAnsi="Arial" w:cs="Arial"/>
          <w:sz w:val="20"/>
          <w:szCs w:val="20"/>
        </w:rPr>
        <w:t>(</w:t>
      </w:r>
      <w:proofErr w:type="spellStart"/>
      <w:r w:rsidR="0047549B" w:rsidRPr="0047549B">
        <w:rPr>
          <w:rFonts w:ascii="Arial" w:hAnsi="Arial" w:cs="Arial"/>
          <w:sz w:val="20"/>
          <w:szCs w:val="20"/>
        </w:rPr>
        <w:t>t.j</w:t>
      </w:r>
      <w:proofErr w:type="spellEnd"/>
      <w:r w:rsidR="0047549B" w:rsidRPr="0047549B">
        <w:rPr>
          <w:rFonts w:ascii="Arial" w:hAnsi="Arial" w:cs="Arial"/>
          <w:sz w:val="20"/>
          <w:szCs w:val="20"/>
        </w:rPr>
        <w:t xml:space="preserve">. Dz. U. z 2025 r. poz. 775 z </w:t>
      </w:r>
      <w:proofErr w:type="spellStart"/>
      <w:r w:rsidR="0047549B" w:rsidRPr="0047549B">
        <w:rPr>
          <w:rFonts w:ascii="Arial" w:hAnsi="Arial" w:cs="Arial"/>
          <w:sz w:val="20"/>
          <w:szCs w:val="20"/>
        </w:rPr>
        <w:t>późn</w:t>
      </w:r>
      <w:proofErr w:type="spellEnd"/>
      <w:r w:rsidR="0047549B" w:rsidRPr="0047549B">
        <w:rPr>
          <w:rFonts w:ascii="Arial" w:hAnsi="Arial" w:cs="Arial"/>
          <w:sz w:val="20"/>
          <w:szCs w:val="20"/>
        </w:rPr>
        <w:t>. zm.)</w:t>
      </w:r>
      <w:r w:rsidRPr="00DA19DC">
        <w:rPr>
          <w:rFonts w:ascii="Arial" w:hAnsi="Arial" w:cs="Arial"/>
          <w:sz w:val="20"/>
          <w:szCs w:val="20"/>
        </w:rPr>
        <w:t>, dla celów zastosowania kryterium ceny lub kosztu zamawiający dolicza do przedstawionej w tej ofercie ceny kwotę podatku od towarów i usług, którą miałby obowiązek rozliczyć.</w:t>
      </w:r>
      <w:r w:rsidRPr="00DA19DC">
        <w:rPr>
          <w:rFonts w:ascii="Arial" w:hAnsi="Arial" w:cs="Arial"/>
          <w:b/>
          <w:sz w:val="20"/>
          <w:szCs w:val="20"/>
        </w:rPr>
        <w:t xml:space="preserve"> </w:t>
      </w:r>
      <w:r w:rsidRPr="00DA19DC">
        <w:rPr>
          <w:rFonts w:ascii="Arial" w:hAnsi="Arial" w:cs="Arial"/>
          <w:sz w:val="20"/>
          <w:szCs w:val="20"/>
        </w:rPr>
        <w:t>W ofercie, o której mowa w ust. 1, wykonawca ma obowiązek:</w:t>
      </w:r>
    </w:p>
    <w:p w14:paraId="7EA15735" w14:textId="77777777" w:rsidR="0037161C" w:rsidRPr="00DA19DC" w:rsidRDefault="00AB67EB">
      <w:pPr>
        <w:tabs>
          <w:tab w:val="left" w:pos="3855"/>
        </w:tabs>
        <w:spacing w:line="360" w:lineRule="auto"/>
        <w:ind w:left="826" w:hanging="409"/>
        <w:jc w:val="both"/>
        <w:rPr>
          <w:rFonts w:ascii="Arial" w:hAnsi="Arial" w:cs="Arial"/>
          <w:sz w:val="20"/>
          <w:szCs w:val="20"/>
        </w:rPr>
      </w:pPr>
      <w:r w:rsidRPr="00DA19DC">
        <w:rPr>
          <w:rFonts w:ascii="Arial" w:hAnsi="Arial" w:cs="Arial"/>
          <w:sz w:val="20"/>
          <w:szCs w:val="20"/>
        </w:rPr>
        <w:t>1)</w:t>
      </w:r>
      <w:r w:rsidRPr="00DA19DC">
        <w:rPr>
          <w:rFonts w:ascii="Arial" w:hAnsi="Arial" w:cs="Arial"/>
          <w:sz w:val="20"/>
          <w:szCs w:val="20"/>
        </w:rPr>
        <w:tab/>
        <w:t>poinformowania zamawiającego, że wybór jego oferty będzie prowadził do powstania u zamawiającego obowiązku podatkowego;</w:t>
      </w:r>
    </w:p>
    <w:p w14:paraId="0E9B7FCC" w14:textId="77777777" w:rsidR="0037161C" w:rsidRPr="00DA19DC" w:rsidRDefault="00AB67EB">
      <w:pPr>
        <w:tabs>
          <w:tab w:val="left" w:pos="3855"/>
        </w:tabs>
        <w:spacing w:line="360" w:lineRule="auto"/>
        <w:ind w:left="826" w:hanging="409"/>
        <w:jc w:val="both"/>
        <w:rPr>
          <w:rFonts w:ascii="Arial" w:hAnsi="Arial" w:cs="Arial"/>
          <w:sz w:val="20"/>
          <w:szCs w:val="20"/>
        </w:rPr>
      </w:pPr>
      <w:r w:rsidRPr="00DA19DC">
        <w:rPr>
          <w:rFonts w:ascii="Arial" w:hAnsi="Arial" w:cs="Arial"/>
          <w:sz w:val="20"/>
          <w:szCs w:val="20"/>
        </w:rPr>
        <w:t>2)</w:t>
      </w:r>
      <w:r w:rsidRPr="00DA19DC">
        <w:rPr>
          <w:rFonts w:ascii="Arial" w:hAnsi="Arial" w:cs="Arial"/>
          <w:sz w:val="20"/>
          <w:szCs w:val="20"/>
        </w:rPr>
        <w:tab/>
        <w:t>wskazania nazwy (rodzaju) towaru lub usługi, których dostawa lub świadczenie będą prowadziły do powstania obowiązku podatkowego;</w:t>
      </w:r>
    </w:p>
    <w:p w14:paraId="7E826C2E" w14:textId="77777777" w:rsidR="0037161C" w:rsidRPr="00DA19DC" w:rsidRDefault="00AB67EB">
      <w:pPr>
        <w:tabs>
          <w:tab w:val="left" w:pos="3855"/>
        </w:tabs>
        <w:spacing w:line="360" w:lineRule="auto"/>
        <w:ind w:left="826" w:hanging="409"/>
        <w:jc w:val="both"/>
        <w:rPr>
          <w:rFonts w:ascii="Arial" w:hAnsi="Arial" w:cs="Arial"/>
          <w:sz w:val="20"/>
          <w:szCs w:val="20"/>
        </w:rPr>
      </w:pPr>
      <w:r w:rsidRPr="00DA19DC">
        <w:rPr>
          <w:rFonts w:ascii="Arial" w:hAnsi="Arial" w:cs="Arial"/>
          <w:sz w:val="20"/>
          <w:szCs w:val="20"/>
        </w:rPr>
        <w:t>3)</w:t>
      </w:r>
      <w:r w:rsidRPr="00DA19DC">
        <w:rPr>
          <w:rFonts w:ascii="Arial" w:hAnsi="Arial" w:cs="Arial"/>
          <w:sz w:val="20"/>
          <w:szCs w:val="20"/>
        </w:rPr>
        <w:tab/>
        <w:t>wskazania wartości towaru lub usługi objętego obowiązkiem podatkowym zamawiającego, bez kwoty podatku;</w:t>
      </w:r>
    </w:p>
    <w:p w14:paraId="6C7D0DF4" w14:textId="77777777" w:rsidR="0037161C" w:rsidRPr="00DA19DC" w:rsidRDefault="00AB67EB">
      <w:pPr>
        <w:tabs>
          <w:tab w:val="left" w:pos="3855"/>
        </w:tabs>
        <w:spacing w:line="360" w:lineRule="auto"/>
        <w:ind w:left="826" w:hanging="409"/>
        <w:jc w:val="both"/>
        <w:rPr>
          <w:rFonts w:ascii="Arial" w:hAnsi="Arial" w:cs="Arial"/>
          <w:sz w:val="20"/>
          <w:szCs w:val="20"/>
        </w:rPr>
      </w:pPr>
      <w:r w:rsidRPr="00DA19DC">
        <w:rPr>
          <w:rFonts w:ascii="Arial" w:hAnsi="Arial" w:cs="Arial"/>
          <w:sz w:val="20"/>
          <w:szCs w:val="20"/>
        </w:rPr>
        <w:t>4)</w:t>
      </w:r>
      <w:r w:rsidRPr="00DA19DC">
        <w:rPr>
          <w:rFonts w:ascii="Arial" w:hAnsi="Arial" w:cs="Arial"/>
          <w:sz w:val="20"/>
          <w:szCs w:val="20"/>
        </w:rPr>
        <w:tab/>
        <w:t>wskazania stawki podatku od towarów i usług, która zgodnie z wiedzą wykonawcy, będzie miała zastosowanie.</w:t>
      </w:r>
    </w:p>
    <w:p w14:paraId="148D438D" w14:textId="77777777" w:rsidR="0037161C" w:rsidRPr="00DA19DC" w:rsidRDefault="00AB67EB">
      <w:pPr>
        <w:numPr>
          <w:ilvl w:val="0"/>
          <w:numId w:val="32"/>
        </w:numPr>
        <w:spacing w:line="360" w:lineRule="auto"/>
        <w:ind w:left="426" w:hanging="426"/>
        <w:jc w:val="both"/>
        <w:rPr>
          <w:rFonts w:ascii="Arial" w:hAnsi="Arial" w:cs="Arial"/>
          <w:sz w:val="20"/>
          <w:szCs w:val="20"/>
        </w:rPr>
      </w:pPr>
      <w:r w:rsidRPr="00DA19DC">
        <w:rPr>
          <w:rFonts w:ascii="Arial" w:hAnsi="Arial" w:cs="Arial"/>
          <w:sz w:val="20"/>
          <w:szCs w:val="20"/>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A654015"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pPr>
      <w:r w:rsidRPr="00DA19DC">
        <w:rPr>
          <w:rFonts w:ascii="Arial" w:hAnsi="Arial" w:cs="Arial"/>
          <w:b/>
          <w:bCs/>
          <w:sz w:val="20"/>
        </w:rPr>
        <w:t>WYMAGANIA</w:t>
      </w:r>
      <w:r w:rsidRPr="00DA19DC">
        <w:rPr>
          <w:rFonts w:ascii="Arial" w:hAnsi="Arial" w:cs="Arial"/>
          <w:b/>
          <w:sz w:val="20"/>
        </w:rPr>
        <w:t xml:space="preserve"> DOTYCZĄCE WADIUM</w:t>
      </w:r>
    </w:p>
    <w:p w14:paraId="69582085" w14:textId="77777777" w:rsidR="0037161C" w:rsidRPr="00DA19DC" w:rsidRDefault="00AB67EB">
      <w:pPr>
        <w:pStyle w:val="pkt"/>
        <w:spacing w:before="240" w:after="0" w:line="360" w:lineRule="auto"/>
        <w:ind w:left="0" w:firstLine="0"/>
      </w:pPr>
      <w:r w:rsidRPr="00DA19DC">
        <w:rPr>
          <w:rFonts w:ascii="Arial" w:hAnsi="Arial" w:cs="Arial"/>
          <w:b/>
          <w:bCs/>
        </w:rPr>
        <w:tab/>
      </w:r>
      <w:r w:rsidRPr="00DA19DC">
        <w:rPr>
          <w:rFonts w:ascii="Arial" w:hAnsi="Arial" w:cs="Arial"/>
        </w:rPr>
        <w:t>Zamawiający nie wymaga wniesienia wadium.</w:t>
      </w:r>
    </w:p>
    <w:p w14:paraId="74E485AD"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pPr>
      <w:r w:rsidRPr="00DA19DC">
        <w:rPr>
          <w:rFonts w:ascii="Arial" w:hAnsi="Arial" w:cs="Arial"/>
          <w:b/>
          <w:bCs/>
          <w:sz w:val="20"/>
        </w:rPr>
        <w:t>TERMIN</w:t>
      </w:r>
      <w:r w:rsidRPr="00DA19DC">
        <w:rPr>
          <w:rFonts w:ascii="Arial" w:hAnsi="Arial" w:cs="Arial"/>
          <w:b/>
          <w:sz w:val="20"/>
        </w:rPr>
        <w:t xml:space="preserve"> ZWIĄZANIA OFERTĄ</w:t>
      </w:r>
    </w:p>
    <w:p w14:paraId="7DE9253F" w14:textId="014607B9" w:rsidR="0037161C" w:rsidRPr="00DA19DC" w:rsidRDefault="00AB67EB">
      <w:pPr>
        <w:numPr>
          <w:ilvl w:val="0"/>
          <w:numId w:val="33"/>
        </w:numPr>
        <w:tabs>
          <w:tab w:val="left" w:pos="426"/>
        </w:tabs>
        <w:spacing w:before="240" w:line="360" w:lineRule="auto"/>
        <w:ind w:left="426" w:hanging="426"/>
        <w:jc w:val="both"/>
      </w:pPr>
      <w:r w:rsidRPr="00DA19DC">
        <w:rPr>
          <w:rFonts w:ascii="Arial" w:hAnsi="Arial" w:cs="Arial"/>
          <w:sz w:val="20"/>
          <w:szCs w:val="20"/>
        </w:rPr>
        <w:t xml:space="preserve">Wykonawca będzie związany ofertą przez okres </w:t>
      </w:r>
      <w:r w:rsidRPr="00DA19DC">
        <w:rPr>
          <w:rFonts w:ascii="Arial" w:hAnsi="Arial" w:cs="Arial"/>
          <w:b/>
          <w:sz w:val="20"/>
          <w:szCs w:val="20"/>
        </w:rPr>
        <w:t>30 dni</w:t>
      </w:r>
      <w:r w:rsidRPr="00DA19DC">
        <w:rPr>
          <w:rFonts w:ascii="Arial" w:hAnsi="Arial" w:cs="Arial"/>
          <w:sz w:val="20"/>
          <w:szCs w:val="20"/>
        </w:rPr>
        <w:t xml:space="preserve">, tj. </w:t>
      </w:r>
      <w:r w:rsidRPr="00D90E8A">
        <w:rPr>
          <w:rFonts w:ascii="Arial" w:hAnsi="Arial" w:cs="Arial"/>
          <w:sz w:val="20"/>
          <w:szCs w:val="20"/>
        </w:rPr>
        <w:t xml:space="preserve">do dnia </w:t>
      </w:r>
      <w:r w:rsidR="005460F5" w:rsidRPr="00D90E8A">
        <w:rPr>
          <w:rFonts w:ascii="Arial" w:hAnsi="Arial" w:cs="Arial"/>
          <w:b/>
          <w:caps/>
          <w:sz w:val="20"/>
          <w:szCs w:val="20"/>
        </w:rPr>
        <w:t>1</w:t>
      </w:r>
      <w:r w:rsidR="00240FA2">
        <w:rPr>
          <w:rFonts w:ascii="Arial" w:hAnsi="Arial" w:cs="Arial"/>
          <w:b/>
          <w:caps/>
          <w:sz w:val="20"/>
          <w:szCs w:val="20"/>
        </w:rPr>
        <w:t>1</w:t>
      </w:r>
      <w:r w:rsidR="00D82795" w:rsidRPr="00D90E8A">
        <w:rPr>
          <w:rFonts w:ascii="Arial" w:hAnsi="Arial" w:cs="Arial"/>
          <w:b/>
          <w:caps/>
          <w:sz w:val="20"/>
          <w:szCs w:val="20"/>
        </w:rPr>
        <w:t>.01.2026</w:t>
      </w:r>
      <w:r w:rsidRPr="00D90E8A">
        <w:rPr>
          <w:rFonts w:ascii="Arial" w:hAnsi="Arial" w:cs="Arial"/>
          <w:b/>
          <w:caps/>
          <w:sz w:val="20"/>
        </w:rPr>
        <w:t xml:space="preserve"> </w:t>
      </w:r>
      <w:r w:rsidRPr="00D90E8A">
        <w:rPr>
          <w:rFonts w:ascii="Arial" w:hAnsi="Arial" w:cs="Arial"/>
          <w:b/>
          <w:sz w:val="20"/>
          <w:szCs w:val="20"/>
        </w:rPr>
        <w:t>r.</w:t>
      </w:r>
      <w:r w:rsidRPr="00D90E8A">
        <w:rPr>
          <w:rFonts w:ascii="Arial" w:hAnsi="Arial" w:cs="Arial"/>
          <w:sz w:val="20"/>
          <w:szCs w:val="20"/>
        </w:rPr>
        <w:t xml:space="preserve"> Bieg terminu</w:t>
      </w:r>
      <w:r w:rsidRPr="00DA19DC">
        <w:rPr>
          <w:rFonts w:ascii="Arial" w:hAnsi="Arial" w:cs="Arial"/>
          <w:sz w:val="20"/>
          <w:szCs w:val="20"/>
        </w:rPr>
        <w:t xml:space="preserve"> związania ofertą rozpoczyna się wraz z upływem terminu składania ofert.</w:t>
      </w:r>
    </w:p>
    <w:p w14:paraId="7446D533" w14:textId="77777777" w:rsidR="0037161C" w:rsidRPr="00DA19DC" w:rsidRDefault="00AB67EB">
      <w:pPr>
        <w:numPr>
          <w:ilvl w:val="0"/>
          <w:numId w:val="33"/>
        </w:numPr>
        <w:spacing w:line="360" w:lineRule="auto"/>
        <w:ind w:left="426" w:hanging="426"/>
        <w:jc w:val="both"/>
        <w:rPr>
          <w:rFonts w:ascii="Arial" w:hAnsi="Arial" w:cs="Arial"/>
          <w:sz w:val="20"/>
          <w:szCs w:val="20"/>
        </w:rPr>
      </w:pPr>
      <w:r w:rsidRPr="00DA19DC">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Pr="00DA19DC">
        <w:rPr>
          <w:rFonts w:ascii="Arial" w:hAnsi="Arial" w:cs="Arial"/>
          <w:sz w:val="20"/>
          <w:szCs w:val="20"/>
        </w:rPr>
        <w:lastRenderedPageBreak/>
        <w:t xml:space="preserve">przez niego okres, nie dłuższy niż 30 dni. </w:t>
      </w:r>
      <w:r w:rsidRPr="00DA19DC">
        <w:rPr>
          <w:rFonts w:ascii="Arial" w:hAnsi="Arial" w:cs="Arial"/>
          <w:sz w:val="20"/>
          <w:szCs w:val="20"/>
        </w:rPr>
        <w:tab/>
        <w:t>Przedłużenie terminu związania ofertą wymaga złożenia przez wykonawcę pisemnego oświadczenia o wyrażeniu zgody na przedłużenie terminu związania ofertą.</w:t>
      </w:r>
    </w:p>
    <w:p w14:paraId="5C6DF458" w14:textId="77777777" w:rsidR="0037161C" w:rsidRPr="00DA19DC" w:rsidRDefault="00AB67EB">
      <w:pPr>
        <w:pStyle w:val="Teksttreci40"/>
        <w:numPr>
          <w:ilvl w:val="0"/>
          <w:numId w:val="18"/>
        </w:numPr>
        <w:pBdr>
          <w:bottom w:val="double" w:sz="4" w:space="1" w:color="000000"/>
        </w:pBdr>
        <w:shd w:val="clear" w:color="auto" w:fill="DAEEF3"/>
        <w:tabs>
          <w:tab w:val="left" w:pos="426"/>
        </w:tabs>
        <w:spacing w:before="360" w:after="40" w:line="360" w:lineRule="auto"/>
        <w:ind w:left="426" w:right="23" w:hanging="426"/>
      </w:pPr>
      <w:r w:rsidRPr="00DA19DC">
        <w:rPr>
          <w:rFonts w:ascii="Arial" w:hAnsi="Arial" w:cs="Arial"/>
          <w:b/>
          <w:bCs/>
          <w:sz w:val="20"/>
        </w:rPr>
        <w:t>SPOSÓB</w:t>
      </w:r>
      <w:r w:rsidRPr="00DA19DC">
        <w:rPr>
          <w:rFonts w:ascii="Arial" w:hAnsi="Arial" w:cs="Arial"/>
          <w:b/>
          <w:sz w:val="20"/>
        </w:rPr>
        <w:t xml:space="preserve"> I TERMIN SKŁADANIA I OTWARCIA OFERT</w:t>
      </w:r>
    </w:p>
    <w:p w14:paraId="0143C6B0" w14:textId="527C48C5" w:rsidR="0037161C" w:rsidRPr="00D90E8A" w:rsidRDefault="00AB67EB">
      <w:pPr>
        <w:numPr>
          <w:ilvl w:val="0"/>
          <w:numId w:val="34"/>
        </w:numPr>
        <w:tabs>
          <w:tab w:val="left" w:pos="426"/>
        </w:tabs>
        <w:spacing w:before="240" w:line="360" w:lineRule="auto"/>
        <w:ind w:left="426" w:hanging="426"/>
        <w:jc w:val="both"/>
      </w:pPr>
      <w:r w:rsidRPr="00DA19DC">
        <w:rPr>
          <w:rFonts w:ascii="Arial" w:hAnsi="Arial" w:cs="Arial"/>
          <w:sz w:val="20"/>
          <w:szCs w:val="20"/>
        </w:rPr>
        <w:t xml:space="preserve">Ofertę należy złożyć poprzez Platformę </w:t>
      </w:r>
      <w:r w:rsidRPr="00DA19DC">
        <w:rPr>
          <w:rFonts w:ascii="Arial" w:hAnsi="Arial" w:cs="Arial"/>
          <w:b/>
          <w:sz w:val="20"/>
          <w:szCs w:val="20"/>
        </w:rPr>
        <w:t>e-zamówienia:</w:t>
      </w:r>
      <w:r w:rsidRPr="00DA19DC">
        <w:rPr>
          <w:rFonts w:ascii="Arial" w:hAnsi="Arial" w:cs="Arial"/>
          <w:b/>
          <w:color w:val="FF0000"/>
          <w:sz w:val="20"/>
          <w:szCs w:val="20"/>
        </w:rPr>
        <w:t xml:space="preserve"> </w:t>
      </w:r>
      <w:hyperlink r:id="rId29">
        <w:r w:rsidRPr="00DA19DC">
          <w:rPr>
            <w:rStyle w:val="czeinternetowe"/>
            <w:rFonts w:ascii="Arial" w:hAnsi="Arial" w:cs="Arial"/>
            <w:sz w:val="20"/>
            <w:szCs w:val="20"/>
          </w:rPr>
          <w:t>https://ezamowienia.gov.pl/pl/</w:t>
        </w:r>
      </w:hyperlink>
      <w:r w:rsidRPr="00DA19DC">
        <w:rPr>
          <w:rFonts w:ascii="Arial" w:hAnsi="Arial" w:cs="Arial"/>
          <w:sz w:val="20"/>
          <w:szCs w:val="20"/>
        </w:rPr>
        <w:t xml:space="preserve">   do dnia</w:t>
      </w:r>
      <w:r w:rsidR="00581383" w:rsidRPr="00DA19DC">
        <w:rPr>
          <w:rFonts w:ascii="Arial" w:hAnsi="Arial" w:cs="Arial"/>
          <w:sz w:val="20"/>
          <w:szCs w:val="20"/>
          <w:shd w:val="clear" w:color="auto" w:fill="FFFFFF" w:themeFill="background1"/>
        </w:rPr>
        <w:t xml:space="preserve"> </w:t>
      </w:r>
      <w:r w:rsidR="00660779">
        <w:rPr>
          <w:rFonts w:ascii="Arial" w:hAnsi="Arial" w:cs="Arial"/>
          <w:sz w:val="20"/>
          <w:szCs w:val="20"/>
          <w:shd w:val="clear" w:color="auto" w:fill="FFFFFF" w:themeFill="background1"/>
        </w:rPr>
        <w:t xml:space="preserve">                 </w:t>
      </w:r>
      <w:r w:rsidR="00D82795" w:rsidRPr="00D90E8A">
        <w:rPr>
          <w:rFonts w:ascii="Arial" w:hAnsi="Arial" w:cs="Arial"/>
          <w:b/>
          <w:sz w:val="20"/>
          <w:szCs w:val="20"/>
          <w:shd w:val="clear" w:color="auto" w:fill="FFFFFF" w:themeFill="background1"/>
        </w:rPr>
        <w:t>1</w:t>
      </w:r>
      <w:r w:rsidR="00240FA2">
        <w:rPr>
          <w:rFonts w:ascii="Arial" w:hAnsi="Arial" w:cs="Arial"/>
          <w:b/>
          <w:sz w:val="20"/>
          <w:szCs w:val="20"/>
          <w:shd w:val="clear" w:color="auto" w:fill="FFFFFF" w:themeFill="background1"/>
        </w:rPr>
        <w:t>5</w:t>
      </w:r>
      <w:r w:rsidR="00D82795" w:rsidRPr="00D90E8A">
        <w:rPr>
          <w:rFonts w:ascii="Arial" w:hAnsi="Arial" w:cs="Arial"/>
          <w:b/>
          <w:sz w:val="20"/>
          <w:szCs w:val="20"/>
          <w:shd w:val="clear" w:color="auto" w:fill="FFFFFF" w:themeFill="background1"/>
        </w:rPr>
        <w:t xml:space="preserve"> grudnia 2025</w:t>
      </w:r>
      <w:r w:rsidRPr="00D90E8A">
        <w:rPr>
          <w:rFonts w:ascii="Arial" w:hAnsi="Arial" w:cs="Arial"/>
          <w:b/>
          <w:caps/>
          <w:sz w:val="20"/>
          <w:szCs w:val="20"/>
        </w:rPr>
        <w:t xml:space="preserve"> </w:t>
      </w:r>
      <w:r w:rsidRPr="00D90E8A">
        <w:rPr>
          <w:rFonts w:ascii="Arial" w:hAnsi="Arial" w:cs="Arial"/>
          <w:caps/>
          <w:sz w:val="20"/>
        </w:rPr>
        <w:t xml:space="preserve"> </w:t>
      </w:r>
      <w:r w:rsidRPr="00D90E8A">
        <w:rPr>
          <w:rFonts w:ascii="Arial" w:hAnsi="Arial" w:cs="Arial"/>
          <w:b/>
          <w:sz w:val="20"/>
          <w:szCs w:val="20"/>
        </w:rPr>
        <w:t xml:space="preserve">r. do godziny </w:t>
      </w:r>
      <w:r w:rsidRPr="00D90E8A">
        <w:rPr>
          <w:rFonts w:ascii="Arial" w:hAnsi="Arial" w:cs="Arial"/>
          <w:b/>
          <w:bCs/>
          <w:caps/>
          <w:sz w:val="20"/>
        </w:rPr>
        <w:t>1</w:t>
      </w:r>
      <w:r w:rsidR="005460F5" w:rsidRPr="00D90E8A">
        <w:rPr>
          <w:rFonts w:ascii="Arial" w:hAnsi="Arial" w:cs="Arial"/>
          <w:b/>
          <w:bCs/>
          <w:caps/>
          <w:sz w:val="20"/>
        </w:rPr>
        <w:t>0</w:t>
      </w:r>
      <w:r w:rsidRPr="00D90E8A">
        <w:rPr>
          <w:rFonts w:ascii="Arial" w:hAnsi="Arial" w:cs="Arial"/>
          <w:b/>
          <w:sz w:val="20"/>
          <w:szCs w:val="20"/>
        </w:rPr>
        <w:t>:00</w:t>
      </w:r>
      <w:r w:rsidRPr="00D90E8A">
        <w:rPr>
          <w:rFonts w:ascii="Arial" w:hAnsi="Arial" w:cs="Arial"/>
          <w:sz w:val="20"/>
          <w:szCs w:val="20"/>
        </w:rPr>
        <w:t>.</w:t>
      </w:r>
    </w:p>
    <w:p w14:paraId="202A04F0" w14:textId="77777777" w:rsidR="0037161C" w:rsidRPr="00D90E8A" w:rsidRDefault="00AB67EB">
      <w:pPr>
        <w:numPr>
          <w:ilvl w:val="0"/>
          <w:numId w:val="34"/>
        </w:numPr>
        <w:tabs>
          <w:tab w:val="left" w:pos="426"/>
        </w:tabs>
        <w:spacing w:line="360" w:lineRule="auto"/>
        <w:ind w:left="426" w:hanging="426"/>
        <w:jc w:val="both"/>
        <w:rPr>
          <w:rFonts w:ascii="Arial" w:hAnsi="Arial" w:cs="Arial"/>
          <w:sz w:val="20"/>
          <w:szCs w:val="20"/>
        </w:rPr>
      </w:pPr>
      <w:r w:rsidRPr="00D90E8A">
        <w:rPr>
          <w:rFonts w:ascii="Arial" w:hAnsi="Arial" w:cs="Arial"/>
          <w:sz w:val="20"/>
          <w:szCs w:val="20"/>
        </w:rPr>
        <w:t>O terminie złożenia oferty decyduje czas pełnego przeprocesowania transakcji na Platformie.</w:t>
      </w:r>
    </w:p>
    <w:p w14:paraId="070C2B1B" w14:textId="051CA86F" w:rsidR="0037161C" w:rsidRPr="00D90E8A" w:rsidRDefault="00AB67EB">
      <w:pPr>
        <w:numPr>
          <w:ilvl w:val="0"/>
          <w:numId w:val="34"/>
        </w:numPr>
        <w:spacing w:line="360" w:lineRule="auto"/>
        <w:ind w:left="426" w:hanging="426"/>
        <w:jc w:val="both"/>
      </w:pPr>
      <w:r w:rsidRPr="00D90E8A">
        <w:rPr>
          <w:rFonts w:ascii="Arial" w:hAnsi="Arial" w:cs="Arial"/>
          <w:sz w:val="20"/>
          <w:szCs w:val="20"/>
        </w:rPr>
        <w:t xml:space="preserve">Otwarcie ofert nastąpi w dniu </w:t>
      </w:r>
      <w:r w:rsidR="00D82795" w:rsidRPr="00D90E8A">
        <w:rPr>
          <w:rFonts w:ascii="Arial" w:hAnsi="Arial" w:cs="Arial"/>
          <w:b/>
          <w:sz w:val="20"/>
          <w:szCs w:val="20"/>
        </w:rPr>
        <w:t>1</w:t>
      </w:r>
      <w:r w:rsidR="00240FA2">
        <w:rPr>
          <w:rFonts w:ascii="Arial" w:hAnsi="Arial" w:cs="Arial"/>
          <w:b/>
          <w:sz w:val="20"/>
          <w:szCs w:val="20"/>
        </w:rPr>
        <w:t>5</w:t>
      </w:r>
      <w:r w:rsidR="00D82795" w:rsidRPr="00D90E8A">
        <w:rPr>
          <w:rFonts w:ascii="Arial" w:hAnsi="Arial" w:cs="Arial"/>
          <w:b/>
          <w:sz w:val="20"/>
          <w:szCs w:val="20"/>
        </w:rPr>
        <w:t xml:space="preserve"> grudnia 2025</w:t>
      </w:r>
      <w:r w:rsidRPr="00D90E8A">
        <w:rPr>
          <w:rFonts w:ascii="Arial" w:hAnsi="Arial" w:cs="Arial"/>
          <w:b/>
          <w:sz w:val="20"/>
          <w:szCs w:val="20"/>
        </w:rPr>
        <w:t xml:space="preserve"> r. o godzinie 1</w:t>
      </w:r>
      <w:r w:rsidR="005460F5" w:rsidRPr="00D90E8A">
        <w:rPr>
          <w:rFonts w:ascii="Arial" w:hAnsi="Arial" w:cs="Arial"/>
          <w:b/>
          <w:sz w:val="20"/>
          <w:szCs w:val="20"/>
        </w:rPr>
        <w:t>0</w:t>
      </w:r>
      <w:r w:rsidRPr="00D90E8A">
        <w:rPr>
          <w:rFonts w:ascii="Arial" w:hAnsi="Arial" w:cs="Arial"/>
          <w:b/>
          <w:sz w:val="20"/>
          <w:szCs w:val="20"/>
        </w:rPr>
        <w:t>:30</w:t>
      </w:r>
      <w:r w:rsidRPr="00D90E8A">
        <w:rPr>
          <w:rFonts w:ascii="Arial" w:hAnsi="Arial" w:cs="Arial"/>
          <w:sz w:val="20"/>
          <w:szCs w:val="20"/>
        </w:rPr>
        <w:t>.</w:t>
      </w:r>
    </w:p>
    <w:p w14:paraId="78DE6776" w14:textId="77777777" w:rsidR="0037161C" w:rsidRPr="00DA19DC" w:rsidRDefault="00AB67EB">
      <w:pPr>
        <w:numPr>
          <w:ilvl w:val="0"/>
          <w:numId w:val="34"/>
        </w:numPr>
        <w:spacing w:line="360" w:lineRule="auto"/>
        <w:ind w:left="426" w:hanging="426"/>
        <w:jc w:val="both"/>
        <w:rPr>
          <w:rFonts w:ascii="Arial" w:hAnsi="Arial" w:cs="Arial"/>
          <w:sz w:val="20"/>
          <w:szCs w:val="20"/>
        </w:rPr>
      </w:pPr>
      <w:r w:rsidRPr="00DA19DC">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0734085A" w14:textId="77777777" w:rsidR="0037161C" w:rsidRPr="00DA19DC" w:rsidRDefault="00AB67EB">
      <w:pPr>
        <w:numPr>
          <w:ilvl w:val="0"/>
          <w:numId w:val="34"/>
        </w:numPr>
        <w:tabs>
          <w:tab w:val="left" w:pos="567"/>
        </w:tabs>
        <w:spacing w:line="360" w:lineRule="auto"/>
        <w:ind w:left="426" w:hanging="426"/>
        <w:jc w:val="both"/>
        <w:rPr>
          <w:rFonts w:ascii="Arial" w:hAnsi="Arial" w:cs="Arial"/>
          <w:sz w:val="20"/>
          <w:szCs w:val="20"/>
        </w:rPr>
      </w:pPr>
      <w:r w:rsidRPr="00DA19DC">
        <w:rPr>
          <w:rFonts w:ascii="Arial" w:hAnsi="Arial" w:cs="Arial"/>
          <w:sz w:val="20"/>
          <w:szCs w:val="20"/>
        </w:rPr>
        <w:tab/>
        <w:t xml:space="preserve">Niezwłocznie po otwarciu ofert, udostępnia się na stronie internetowej prowadzonego postępowania informacje o: </w:t>
      </w:r>
    </w:p>
    <w:p w14:paraId="723124E8" w14:textId="77777777" w:rsidR="0037161C" w:rsidRPr="00DA19DC" w:rsidRDefault="00AB67EB">
      <w:pPr>
        <w:spacing w:line="360" w:lineRule="auto"/>
        <w:ind w:left="826" w:hanging="395"/>
        <w:jc w:val="both"/>
        <w:rPr>
          <w:rFonts w:ascii="Arial" w:hAnsi="Arial" w:cs="Arial"/>
          <w:sz w:val="20"/>
          <w:szCs w:val="20"/>
        </w:rPr>
      </w:pPr>
      <w:r w:rsidRPr="00DA19DC">
        <w:rPr>
          <w:rFonts w:ascii="Arial" w:hAnsi="Arial" w:cs="Arial"/>
          <w:sz w:val="20"/>
          <w:szCs w:val="20"/>
        </w:rPr>
        <w:t>1)</w:t>
      </w:r>
      <w:r w:rsidRPr="00DA19DC">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6261CBAB" w14:textId="77777777" w:rsidR="0037161C" w:rsidRPr="00DA19DC" w:rsidRDefault="00AB67EB">
      <w:pPr>
        <w:spacing w:line="360" w:lineRule="auto"/>
        <w:ind w:left="826" w:hanging="395"/>
        <w:jc w:val="both"/>
      </w:pPr>
      <w:r w:rsidRPr="00DA19DC">
        <w:rPr>
          <w:rFonts w:ascii="Arial" w:hAnsi="Arial" w:cs="Arial"/>
          <w:sz w:val="20"/>
          <w:szCs w:val="20"/>
        </w:rPr>
        <w:t>2)</w:t>
      </w:r>
      <w:r w:rsidRPr="00DA19DC">
        <w:rPr>
          <w:rFonts w:ascii="Arial" w:hAnsi="Arial" w:cs="Arial"/>
          <w:sz w:val="20"/>
          <w:szCs w:val="20"/>
        </w:rPr>
        <w:tab/>
        <w:t>cenach lub kosztach zawartych w ofertach.</w:t>
      </w:r>
    </w:p>
    <w:p w14:paraId="5CCF54D5" w14:textId="77777777" w:rsidR="0037161C" w:rsidRPr="00DA19DC" w:rsidRDefault="00AB67EB">
      <w:pPr>
        <w:pStyle w:val="Akapitzlist"/>
        <w:pBdr>
          <w:bottom w:val="double" w:sz="4" w:space="1" w:color="000000"/>
        </w:pBdr>
        <w:shd w:val="clear" w:color="auto" w:fill="DAEEF3"/>
        <w:spacing w:before="360" w:after="40" w:line="360" w:lineRule="auto"/>
        <w:ind w:left="0"/>
        <w:jc w:val="both"/>
      </w:pPr>
      <w:r w:rsidRPr="00DA19DC">
        <w:rPr>
          <w:rFonts w:ascii="Arial" w:hAnsi="Arial" w:cs="Arial"/>
          <w:b/>
        </w:rPr>
        <w:t>XIX. OPIS KRYTERIÓW OCENY OFERT, WRAZ Z PODANIEM WAG TYCH KRYTERIÓW I SPOSOBU OCENY OFERT</w:t>
      </w:r>
    </w:p>
    <w:p w14:paraId="18F656EF" w14:textId="212109AD" w:rsidR="0037161C" w:rsidRPr="00DA19DC" w:rsidRDefault="00AB67EB">
      <w:pPr>
        <w:pStyle w:val="Akapitzlist"/>
        <w:numPr>
          <w:ilvl w:val="0"/>
          <w:numId w:val="35"/>
        </w:numPr>
        <w:spacing w:before="240" w:line="360" w:lineRule="auto"/>
        <w:ind w:left="426" w:hanging="426"/>
        <w:jc w:val="both"/>
        <w:rPr>
          <w:rFonts w:ascii="Arial" w:hAnsi="Arial" w:cs="Arial"/>
        </w:rPr>
      </w:pPr>
      <w:r w:rsidRPr="00DA19DC">
        <w:rPr>
          <w:rFonts w:ascii="Arial" w:hAnsi="Arial" w:cs="Arial"/>
        </w:rPr>
        <w:t>Przy wyborze najkorzystniejszej oferty Zamawiający będzie się kierował następującymi kryteriami oceny ofert:</w:t>
      </w:r>
    </w:p>
    <w:p w14:paraId="3D71C359" w14:textId="77777777" w:rsidR="0037161C" w:rsidRPr="00DA19DC" w:rsidRDefault="00AB67EB">
      <w:pPr>
        <w:pStyle w:val="Akapitzlist"/>
        <w:numPr>
          <w:ilvl w:val="0"/>
          <w:numId w:val="36"/>
        </w:numPr>
        <w:spacing w:line="360" w:lineRule="auto"/>
        <w:ind w:left="924" w:hanging="476"/>
      </w:pPr>
      <w:r w:rsidRPr="00DA19DC">
        <w:rPr>
          <w:rFonts w:ascii="Arial" w:hAnsi="Arial" w:cs="Arial"/>
          <w:b/>
        </w:rPr>
        <w:tab/>
        <w:t>Cena (C)</w:t>
      </w:r>
      <w:r w:rsidRPr="00DA19DC">
        <w:rPr>
          <w:rFonts w:ascii="Arial" w:hAnsi="Arial" w:cs="Arial"/>
        </w:rPr>
        <w:t xml:space="preserve"> – waga kryterium </w:t>
      </w:r>
      <w:r w:rsidR="006043D1" w:rsidRPr="00DA19DC">
        <w:rPr>
          <w:rFonts w:ascii="Arial" w:hAnsi="Arial" w:cs="Arial"/>
          <w:b/>
        </w:rPr>
        <w:t>6</w:t>
      </w:r>
      <w:r w:rsidRPr="00DA19DC">
        <w:rPr>
          <w:rFonts w:ascii="Arial" w:hAnsi="Arial" w:cs="Arial"/>
          <w:b/>
        </w:rPr>
        <w:t>0 %;</w:t>
      </w:r>
    </w:p>
    <w:p w14:paraId="506013D5" w14:textId="77777777" w:rsidR="0037161C" w:rsidRPr="00DA19DC" w:rsidRDefault="00AB67EB">
      <w:pPr>
        <w:pStyle w:val="Akapitzlist"/>
        <w:numPr>
          <w:ilvl w:val="0"/>
          <w:numId w:val="36"/>
        </w:numPr>
        <w:spacing w:line="360" w:lineRule="auto"/>
        <w:ind w:left="924" w:hanging="476"/>
      </w:pPr>
      <w:r w:rsidRPr="00DA19DC">
        <w:rPr>
          <w:rFonts w:ascii="Arial" w:hAnsi="Arial" w:cs="Arial"/>
          <w:b/>
        </w:rPr>
        <w:tab/>
        <w:t>Termin dostawy</w:t>
      </w:r>
      <w:r w:rsidRPr="00DA19DC">
        <w:rPr>
          <w:rFonts w:ascii="Arial" w:hAnsi="Arial" w:cs="Arial"/>
          <w:caps/>
        </w:rPr>
        <w:t xml:space="preserve"> (T) </w:t>
      </w:r>
      <w:r w:rsidRPr="00DA19DC">
        <w:rPr>
          <w:rFonts w:ascii="Arial" w:hAnsi="Arial" w:cs="Arial"/>
        </w:rPr>
        <w:t xml:space="preserve">– waga kryterium </w:t>
      </w:r>
      <w:r w:rsidRPr="00DA19DC">
        <w:rPr>
          <w:rFonts w:ascii="Arial" w:hAnsi="Arial" w:cs="Arial"/>
          <w:b/>
        </w:rPr>
        <w:t>40%.</w:t>
      </w:r>
    </w:p>
    <w:p w14:paraId="10E5BECE" w14:textId="77777777" w:rsidR="0037161C" w:rsidRPr="00DA19DC" w:rsidRDefault="00AB67EB">
      <w:pPr>
        <w:pStyle w:val="Akapitzlist"/>
        <w:numPr>
          <w:ilvl w:val="0"/>
          <w:numId w:val="35"/>
        </w:numPr>
        <w:tabs>
          <w:tab w:val="left" w:pos="284"/>
        </w:tabs>
        <w:spacing w:before="240" w:line="360" w:lineRule="auto"/>
        <w:ind w:left="426" w:hanging="426"/>
        <w:jc w:val="both"/>
      </w:pPr>
      <w:r w:rsidRPr="00DA19DC">
        <w:rPr>
          <w:rFonts w:ascii="Arial" w:hAnsi="Arial" w:cs="Arial"/>
        </w:rPr>
        <w:t xml:space="preserve">Zasady oceny ofert w poszczególnych kryteriach: </w:t>
      </w:r>
    </w:p>
    <w:tbl>
      <w:tblPr>
        <w:tblW w:w="9744" w:type="dxa"/>
        <w:tblInd w:w="-35" w:type="dxa"/>
        <w:tblLayout w:type="fixed"/>
        <w:tblCellMar>
          <w:left w:w="70" w:type="dxa"/>
          <w:right w:w="70" w:type="dxa"/>
        </w:tblCellMar>
        <w:tblLook w:val="04A0" w:firstRow="1" w:lastRow="0" w:firstColumn="1" w:lastColumn="0" w:noHBand="0" w:noVBand="1"/>
      </w:tblPr>
      <w:tblGrid>
        <w:gridCol w:w="637"/>
        <w:gridCol w:w="1568"/>
        <w:gridCol w:w="1245"/>
        <w:gridCol w:w="6294"/>
      </w:tblGrid>
      <w:tr w:rsidR="0037161C" w:rsidRPr="00DA19DC" w14:paraId="159655A6" w14:textId="77777777">
        <w:tc>
          <w:tcPr>
            <w:tcW w:w="637" w:type="dxa"/>
            <w:tcBorders>
              <w:top w:val="single" w:sz="8" w:space="0" w:color="000000"/>
              <w:left w:val="single" w:sz="8" w:space="0" w:color="000000"/>
            </w:tcBorders>
          </w:tcPr>
          <w:p w14:paraId="58D591F1" w14:textId="77777777" w:rsidR="0037161C" w:rsidRPr="00DA19DC" w:rsidRDefault="00AB67EB">
            <w:pPr>
              <w:snapToGrid w:val="0"/>
              <w:spacing w:before="60"/>
              <w:jc w:val="center"/>
              <w:rPr>
                <w:rFonts w:ascii="Arial" w:hAnsi="Arial" w:cs="Arial"/>
                <w:b/>
                <w:sz w:val="16"/>
                <w:szCs w:val="16"/>
              </w:rPr>
            </w:pPr>
            <w:r w:rsidRPr="00DA19DC">
              <w:rPr>
                <w:rFonts w:ascii="Arial" w:hAnsi="Arial" w:cs="Arial"/>
                <w:b/>
                <w:sz w:val="16"/>
                <w:szCs w:val="16"/>
              </w:rPr>
              <w:t>l.p.</w:t>
            </w:r>
          </w:p>
        </w:tc>
        <w:tc>
          <w:tcPr>
            <w:tcW w:w="1568" w:type="dxa"/>
            <w:tcBorders>
              <w:top w:val="single" w:sz="8" w:space="0" w:color="000000"/>
              <w:left w:val="single" w:sz="4" w:space="0" w:color="000000"/>
            </w:tcBorders>
          </w:tcPr>
          <w:p w14:paraId="144CB1BB" w14:textId="77777777" w:rsidR="0037161C" w:rsidRPr="00DA19DC" w:rsidRDefault="00AB67EB">
            <w:pPr>
              <w:snapToGrid w:val="0"/>
              <w:spacing w:before="60"/>
              <w:jc w:val="center"/>
              <w:rPr>
                <w:rFonts w:ascii="Arial" w:hAnsi="Arial" w:cs="Arial"/>
                <w:b/>
                <w:sz w:val="16"/>
                <w:szCs w:val="16"/>
              </w:rPr>
            </w:pPr>
            <w:r w:rsidRPr="00DA19DC">
              <w:rPr>
                <w:rFonts w:ascii="Arial" w:hAnsi="Arial" w:cs="Arial"/>
                <w:b/>
                <w:sz w:val="16"/>
                <w:szCs w:val="16"/>
              </w:rPr>
              <w:t>Opis kryteriów oceny</w:t>
            </w:r>
          </w:p>
        </w:tc>
        <w:tc>
          <w:tcPr>
            <w:tcW w:w="1245" w:type="dxa"/>
            <w:tcBorders>
              <w:top w:val="single" w:sz="8" w:space="0" w:color="000000"/>
              <w:left w:val="single" w:sz="4" w:space="0" w:color="000000"/>
            </w:tcBorders>
          </w:tcPr>
          <w:p w14:paraId="5D4B0AFA" w14:textId="77777777" w:rsidR="0037161C" w:rsidRPr="00DA19DC" w:rsidRDefault="00AB67EB">
            <w:pPr>
              <w:snapToGrid w:val="0"/>
              <w:spacing w:before="60"/>
              <w:jc w:val="center"/>
              <w:rPr>
                <w:rFonts w:ascii="Arial" w:hAnsi="Arial" w:cs="Arial"/>
                <w:b/>
                <w:sz w:val="16"/>
                <w:szCs w:val="16"/>
              </w:rPr>
            </w:pPr>
            <w:r w:rsidRPr="00DA19DC">
              <w:rPr>
                <w:rFonts w:ascii="Arial" w:hAnsi="Arial" w:cs="Arial"/>
                <w:b/>
                <w:sz w:val="16"/>
                <w:szCs w:val="16"/>
              </w:rPr>
              <w:t>Znaczenie (Waga)</w:t>
            </w:r>
          </w:p>
        </w:tc>
        <w:tc>
          <w:tcPr>
            <w:tcW w:w="6294" w:type="dxa"/>
            <w:tcBorders>
              <w:top w:val="single" w:sz="8" w:space="0" w:color="000000"/>
              <w:left w:val="single" w:sz="4" w:space="0" w:color="000000"/>
              <w:right w:val="single" w:sz="8" w:space="0" w:color="000000"/>
            </w:tcBorders>
          </w:tcPr>
          <w:p w14:paraId="22F113EE" w14:textId="77777777" w:rsidR="0037161C" w:rsidRPr="00DA19DC" w:rsidRDefault="00AB67EB">
            <w:pPr>
              <w:snapToGrid w:val="0"/>
              <w:spacing w:before="60"/>
              <w:jc w:val="center"/>
              <w:rPr>
                <w:rFonts w:ascii="Arial" w:hAnsi="Arial" w:cs="Arial"/>
                <w:b/>
                <w:sz w:val="16"/>
                <w:szCs w:val="16"/>
              </w:rPr>
            </w:pPr>
            <w:r w:rsidRPr="00DA19DC">
              <w:rPr>
                <w:rFonts w:ascii="Arial" w:hAnsi="Arial" w:cs="Arial"/>
                <w:b/>
                <w:sz w:val="16"/>
                <w:szCs w:val="16"/>
              </w:rPr>
              <w:t>Opis metody przyznawania punktów</w:t>
            </w:r>
          </w:p>
        </w:tc>
      </w:tr>
      <w:tr w:rsidR="0037161C" w:rsidRPr="00DA19DC" w14:paraId="48339BE1" w14:textId="77777777">
        <w:tc>
          <w:tcPr>
            <w:tcW w:w="637" w:type="dxa"/>
            <w:tcBorders>
              <w:top w:val="single" w:sz="4" w:space="0" w:color="000000"/>
              <w:left w:val="single" w:sz="8" w:space="0" w:color="000000"/>
              <w:bottom w:val="single" w:sz="4" w:space="0" w:color="000000"/>
            </w:tcBorders>
          </w:tcPr>
          <w:p w14:paraId="43608005" w14:textId="77777777" w:rsidR="0037161C" w:rsidRPr="00DA19DC" w:rsidRDefault="00AB67EB">
            <w:pPr>
              <w:snapToGrid w:val="0"/>
              <w:spacing w:before="60"/>
              <w:jc w:val="center"/>
              <w:rPr>
                <w:rFonts w:ascii="Arial" w:hAnsi="Arial" w:cs="Arial"/>
                <w:b/>
                <w:sz w:val="16"/>
                <w:szCs w:val="16"/>
              </w:rPr>
            </w:pPr>
            <w:r w:rsidRPr="00DA19DC">
              <w:rPr>
                <w:rFonts w:ascii="Arial" w:hAnsi="Arial" w:cs="Arial"/>
                <w:b/>
                <w:sz w:val="16"/>
                <w:szCs w:val="16"/>
              </w:rPr>
              <w:t>1</w:t>
            </w:r>
          </w:p>
        </w:tc>
        <w:tc>
          <w:tcPr>
            <w:tcW w:w="1568" w:type="dxa"/>
            <w:tcBorders>
              <w:top w:val="single" w:sz="4" w:space="0" w:color="000000"/>
              <w:left w:val="single" w:sz="4" w:space="0" w:color="000000"/>
              <w:bottom w:val="single" w:sz="4" w:space="0" w:color="000000"/>
            </w:tcBorders>
          </w:tcPr>
          <w:p w14:paraId="681C1AED" w14:textId="77777777" w:rsidR="0037161C" w:rsidRPr="00DA19DC" w:rsidRDefault="00AB67EB">
            <w:pPr>
              <w:snapToGrid w:val="0"/>
              <w:spacing w:before="60"/>
              <w:rPr>
                <w:rFonts w:ascii="Arial" w:hAnsi="Arial" w:cs="Arial"/>
                <w:b/>
                <w:sz w:val="16"/>
                <w:szCs w:val="16"/>
              </w:rPr>
            </w:pPr>
            <w:r w:rsidRPr="00DA19DC">
              <w:rPr>
                <w:rFonts w:ascii="Arial" w:hAnsi="Arial" w:cs="Arial"/>
                <w:b/>
                <w:sz w:val="16"/>
                <w:szCs w:val="16"/>
              </w:rPr>
              <w:t>Cena  (C)</w:t>
            </w:r>
          </w:p>
        </w:tc>
        <w:tc>
          <w:tcPr>
            <w:tcW w:w="1245" w:type="dxa"/>
            <w:tcBorders>
              <w:top w:val="single" w:sz="4" w:space="0" w:color="000000"/>
              <w:left w:val="single" w:sz="4" w:space="0" w:color="000000"/>
              <w:bottom w:val="single" w:sz="4" w:space="0" w:color="000000"/>
            </w:tcBorders>
          </w:tcPr>
          <w:p w14:paraId="1941F182" w14:textId="77777777" w:rsidR="0037161C" w:rsidRPr="00DA19DC" w:rsidRDefault="00D711F9">
            <w:pPr>
              <w:snapToGrid w:val="0"/>
              <w:spacing w:before="60"/>
              <w:jc w:val="center"/>
            </w:pPr>
            <w:r w:rsidRPr="00DA19DC">
              <w:rPr>
                <w:rFonts w:ascii="Arial" w:hAnsi="Arial" w:cs="Arial"/>
                <w:b/>
                <w:sz w:val="16"/>
                <w:szCs w:val="16"/>
              </w:rPr>
              <w:t>6</w:t>
            </w:r>
            <w:r w:rsidR="00AB67EB" w:rsidRPr="00DA19DC">
              <w:rPr>
                <w:rFonts w:ascii="Arial" w:hAnsi="Arial" w:cs="Arial"/>
                <w:b/>
                <w:sz w:val="16"/>
                <w:szCs w:val="16"/>
              </w:rPr>
              <w:t>0%</w:t>
            </w:r>
          </w:p>
        </w:tc>
        <w:tc>
          <w:tcPr>
            <w:tcW w:w="6294" w:type="dxa"/>
            <w:tcBorders>
              <w:top w:val="single" w:sz="4" w:space="0" w:color="000000"/>
              <w:left w:val="single" w:sz="4" w:space="0" w:color="000000"/>
              <w:bottom w:val="single" w:sz="4" w:space="0" w:color="000000"/>
              <w:right w:val="single" w:sz="8" w:space="0" w:color="000000"/>
            </w:tcBorders>
          </w:tcPr>
          <w:p w14:paraId="11DAC1ED" w14:textId="77777777" w:rsidR="0037161C" w:rsidRPr="00DA19DC" w:rsidRDefault="00AB67EB">
            <w:pPr>
              <w:snapToGrid w:val="0"/>
              <w:spacing w:before="60"/>
              <w:jc w:val="center"/>
              <w:rPr>
                <w:rFonts w:ascii="Arial" w:hAnsi="Arial" w:cs="Arial"/>
                <w:b/>
                <w:sz w:val="16"/>
                <w:szCs w:val="16"/>
              </w:rPr>
            </w:pPr>
            <w:r w:rsidRPr="00DA19DC">
              <w:rPr>
                <w:rFonts w:ascii="Arial" w:hAnsi="Arial" w:cs="Arial"/>
                <w:b/>
                <w:sz w:val="16"/>
                <w:szCs w:val="16"/>
              </w:rPr>
              <w:t>Proporcje matematyczne wg wzoru:</w:t>
            </w:r>
          </w:p>
          <w:p w14:paraId="104E4F55" w14:textId="77777777" w:rsidR="0037161C" w:rsidRPr="00DA19DC" w:rsidRDefault="00AB67EB">
            <w:pPr>
              <w:tabs>
                <w:tab w:val="left" w:pos="990"/>
              </w:tabs>
              <w:spacing w:before="60"/>
            </w:pPr>
            <w:r w:rsidRPr="00DA19DC">
              <w:rPr>
                <w:rFonts w:ascii="Arial" w:hAnsi="Arial" w:cs="Arial"/>
                <w:b/>
                <w:sz w:val="16"/>
                <w:szCs w:val="16"/>
              </w:rPr>
              <w:t xml:space="preserve">C= </w:t>
            </w:r>
            <m:oMath>
              <m:f>
                <m:fPr>
                  <m:ctrlPr>
                    <w:rPr>
                      <w:rFonts w:ascii="Cambria Math" w:hAnsi="Cambria Math"/>
                    </w:rPr>
                  </m:ctrlPr>
                </m:fPr>
                <m:num>
                  <m:r>
                    <m:rPr>
                      <m:lit/>
                      <m:nor/>
                    </m:rPr>
                    <w:rPr>
                      <w:rFonts w:ascii="Cambria Math" w:hAnsi="Cambria Math"/>
                    </w:rPr>
                    <m:t>cena najniższa</m:t>
                  </m:r>
                </m:num>
                <m:den>
                  <m:r>
                    <m:rPr>
                      <m:lit/>
                      <m:nor/>
                    </m:rPr>
                    <w:rPr>
                      <w:rFonts w:ascii="Cambria Math" w:hAnsi="Cambria Math"/>
                    </w:rPr>
                    <m:t>cena badanej oferty</m:t>
                  </m:r>
                </m:den>
              </m:f>
            </m:oMath>
            <w:r w:rsidR="00D711F9" w:rsidRPr="00DA19DC">
              <w:rPr>
                <w:rFonts w:ascii="Arial" w:hAnsi="Arial" w:cs="Arial"/>
                <w:b/>
                <w:sz w:val="16"/>
                <w:szCs w:val="16"/>
              </w:rPr>
              <w:t>x  6</w:t>
            </w:r>
            <w:r w:rsidRPr="00DA19DC">
              <w:rPr>
                <w:rFonts w:ascii="Arial" w:hAnsi="Arial" w:cs="Arial"/>
                <w:b/>
                <w:sz w:val="16"/>
                <w:szCs w:val="16"/>
              </w:rPr>
              <w:t>0</w:t>
            </w:r>
          </w:p>
          <w:p w14:paraId="27462621" w14:textId="77777777" w:rsidR="0037161C" w:rsidRPr="00DA19DC" w:rsidRDefault="00AB67EB">
            <w:pPr>
              <w:tabs>
                <w:tab w:val="left" w:pos="990"/>
              </w:tabs>
              <w:spacing w:before="60"/>
              <w:jc w:val="both"/>
              <w:rPr>
                <w:rFonts w:ascii="Arial" w:hAnsi="Arial" w:cs="Arial"/>
                <w:b/>
                <w:sz w:val="16"/>
                <w:szCs w:val="16"/>
              </w:rPr>
            </w:pPr>
            <w:r w:rsidRPr="00DA19DC">
              <w:rPr>
                <w:rFonts w:ascii="Arial" w:hAnsi="Arial" w:cs="Arial"/>
                <w:b/>
                <w:sz w:val="16"/>
                <w:szCs w:val="16"/>
              </w:rPr>
              <w:t>gdzie:</w:t>
            </w:r>
          </w:p>
          <w:p w14:paraId="493186F2" w14:textId="77777777" w:rsidR="0037161C" w:rsidRPr="00DA19DC" w:rsidRDefault="00AB67EB">
            <w:pPr>
              <w:tabs>
                <w:tab w:val="left" w:pos="990"/>
              </w:tabs>
              <w:jc w:val="both"/>
            </w:pPr>
            <w:r w:rsidRPr="00DA19DC">
              <w:rPr>
                <w:rFonts w:ascii="Arial" w:hAnsi="Arial" w:cs="Arial"/>
                <w:b/>
                <w:sz w:val="16"/>
                <w:szCs w:val="16"/>
              </w:rPr>
              <w:t>C</w:t>
            </w:r>
            <w:r w:rsidRPr="00DA19DC">
              <w:rPr>
                <w:rFonts w:ascii="Arial" w:hAnsi="Arial" w:cs="Arial"/>
                <w:sz w:val="16"/>
                <w:szCs w:val="16"/>
              </w:rPr>
              <w:t>- ilość punktów przyznana danemu kryterium</w:t>
            </w:r>
          </w:p>
          <w:p w14:paraId="0C12CC48" w14:textId="77777777" w:rsidR="0037161C" w:rsidRPr="00DA19DC" w:rsidRDefault="00AB67EB">
            <w:pPr>
              <w:spacing w:before="60" w:after="60"/>
              <w:jc w:val="both"/>
            </w:pPr>
            <w:r w:rsidRPr="00DA19DC">
              <w:rPr>
                <w:rFonts w:ascii="Arial" w:hAnsi="Arial" w:cs="Arial"/>
                <w:sz w:val="16"/>
                <w:szCs w:val="16"/>
              </w:rPr>
              <w:t xml:space="preserve">Przy ocenie wysokości proponowanej ceny najwyżej będzie punktowana oferta proponująca najniższą cenę brutto wykonania przedmiotu zamówienia. </w:t>
            </w:r>
            <w:r w:rsidRPr="00DA19DC">
              <w:rPr>
                <w:rFonts w:ascii="Arial" w:hAnsi="Arial" w:cs="Arial"/>
                <w:sz w:val="16"/>
                <w:szCs w:val="16"/>
              </w:rPr>
              <w:br/>
              <w:t>Ofer</w:t>
            </w:r>
            <w:r w:rsidR="00D711F9" w:rsidRPr="00DA19DC">
              <w:rPr>
                <w:rFonts w:ascii="Arial" w:hAnsi="Arial" w:cs="Arial"/>
                <w:sz w:val="16"/>
                <w:szCs w:val="16"/>
              </w:rPr>
              <w:t>ta o najniższej cenie brutto – 6</w:t>
            </w:r>
            <w:r w:rsidRPr="00DA19DC">
              <w:rPr>
                <w:rFonts w:ascii="Arial" w:hAnsi="Arial" w:cs="Arial"/>
                <w:sz w:val="16"/>
                <w:szCs w:val="16"/>
              </w:rPr>
              <w:t>0 punktów, pozostałe oferty – ilość punktów wyliczona według wzoru</w:t>
            </w:r>
          </w:p>
        </w:tc>
      </w:tr>
      <w:tr w:rsidR="0037161C" w:rsidRPr="00DA19DC" w14:paraId="4C2C9948" w14:textId="77777777">
        <w:tc>
          <w:tcPr>
            <w:tcW w:w="637" w:type="dxa"/>
            <w:tcBorders>
              <w:top w:val="single" w:sz="4" w:space="0" w:color="000000"/>
              <w:left w:val="single" w:sz="8" w:space="0" w:color="000000"/>
              <w:bottom w:val="single" w:sz="4" w:space="0" w:color="000000"/>
            </w:tcBorders>
          </w:tcPr>
          <w:p w14:paraId="7EEFE9A4" w14:textId="77777777" w:rsidR="0037161C" w:rsidRPr="00DA19DC" w:rsidRDefault="00AB67EB">
            <w:pPr>
              <w:snapToGrid w:val="0"/>
              <w:spacing w:before="60"/>
              <w:rPr>
                <w:rFonts w:ascii="Arial" w:hAnsi="Arial" w:cs="Arial"/>
                <w:b/>
                <w:sz w:val="16"/>
                <w:szCs w:val="16"/>
              </w:rPr>
            </w:pPr>
            <w:r w:rsidRPr="00DA19DC">
              <w:rPr>
                <w:rFonts w:ascii="Arial" w:hAnsi="Arial" w:cs="Arial"/>
                <w:b/>
                <w:sz w:val="16"/>
                <w:szCs w:val="16"/>
              </w:rPr>
              <w:t>2</w:t>
            </w:r>
          </w:p>
        </w:tc>
        <w:tc>
          <w:tcPr>
            <w:tcW w:w="1568" w:type="dxa"/>
            <w:tcBorders>
              <w:top w:val="single" w:sz="4" w:space="0" w:color="000000"/>
              <w:left w:val="single" w:sz="4" w:space="0" w:color="000000"/>
              <w:bottom w:val="single" w:sz="4" w:space="0" w:color="000000"/>
            </w:tcBorders>
          </w:tcPr>
          <w:p w14:paraId="54E32FCA" w14:textId="77777777" w:rsidR="0037161C" w:rsidRPr="00DA19DC" w:rsidRDefault="00AB67EB">
            <w:pPr>
              <w:spacing w:before="60"/>
            </w:pPr>
            <w:r w:rsidRPr="00DA19DC">
              <w:rPr>
                <w:rFonts w:ascii="Arial" w:hAnsi="Arial" w:cs="Arial"/>
                <w:b/>
                <w:sz w:val="16"/>
                <w:szCs w:val="16"/>
              </w:rPr>
              <w:t>Termin dostawy (T)</w:t>
            </w:r>
          </w:p>
        </w:tc>
        <w:tc>
          <w:tcPr>
            <w:tcW w:w="1245" w:type="dxa"/>
            <w:tcBorders>
              <w:top w:val="single" w:sz="4" w:space="0" w:color="000000"/>
              <w:left w:val="single" w:sz="4" w:space="0" w:color="000000"/>
              <w:bottom w:val="single" w:sz="4" w:space="0" w:color="000000"/>
            </w:tcBorders>
          </w:tcPr>
          <w:p w14:paraId="2AAD31EC" w14:textId="77777777" w:rsidR="0037161C" w:rsidRPr="00DA19DC" w:rsidRDefault="00AB67EB">
            <w:pPr>
              <w:snapToGrid w:val="0"/>
              <w:spacing w:before="60"/>
              <w:jc w:val="center"/>
            </w:pPr>
            <w:r w:rsidRPr="00DA19DC">
              <w:rPr>
                <w:rFonts w:ascii="Arial" w:hAnsi="Arial" w:cs="Arial"/>
                <w:b/>
                <w:sz w:val="16"/>
                <w:szCs w:val="16"/>
              </w:rPr>
              <w:t>40 %</w:t>
            </w:r>
          </w:p>
        </w:tc>
        <w:tc>
          <w:tcPr>
            <w:tcW w:w="6294" w:type="dxa"/>
            <w:tcBorders>
              <w:top w:val="single" w:sz="4" w:space="0" w:color="000000"/>
              <w:left w:val="single" w:sz="4" w:space="0" w:color="000000"/>
              <w:bottom w:val="single" w:sz="4" w:space="0" w:color="000000"/>
              <w:right w:val="single" w:sz="8" w:space="0" w:color="000000"/>
            </w:tcBorders>
          </w:tcPr>
          <w:p w14:paraId="516106E5" w14:textId="5A1418BC" w:rsidR="0037161C" w:rsidRPr="000E49B9" w:rsidRDefault="00AB67EB">
            <w:pPr>
              <w:pStyle w:val="Normalny1"/>
              <w:tabs>
                <w:tab w:val="left" w:pos="0"/>
              </w:tabs>
              <w:spacing w:after="0" w:line="240" w:lineRule="auto"/>
              <w:jc w:val="both"/>
            </w:pPr>
            <w:r w:rsidRPr="00DA19DC">
              <w:rPr>
                <w:rFonts w:ascii="Arial" w:eastAsia="Times New Roman" w:hAnsi="Arial" w:cs="Arial"/>
                <w:color w:val="000000"/>
                <w:sz w:val="16"/>
                <w:szCs w:val="16"/>
              </w:rPr>
              <w:t>Zamawiający w ramach tego kryterium będzie przyznawał dodatkowe punkty za skrócenie terminu dostawy w stosunku do wymaganego przez Zamawiającego  -</w:t>
            </w:r>
            <w:r w:rsidRPr="00DA19DC">
              <w:rPr>
                <w:rFonts w:ascii="Arial" w:hAnsi="Arial" w:cs="Arial"/>
                <w:bCs/>
                <w:color w:val="000000"/>
                <w:sz w:val="16"/>
                <w:szCs w:val="16"/>
              </w:rPr>
              <w:t xml:space="preserve"> </w:t>
            </w:r>
            <w:r w:rsidR="0067439C" w:rsidRPr="0067439C">
              <w:rPr>
                <w:rFonts w:ascii="Arial" w:hAnsi="Arial" w:cs="Arial"/>
                <w:bCs/>
                <w:color w:val="000000"/>
                <w:sz w:val="16"/>
                <w:szCs w:val="16"/>
              </w:rPr>
              <w:t xml:space="preserve">do 10 </w:t>
            </w:r>
            <w:r w:rsidR="0067439C" w:rsidRPr="000E49B9">
              <w:rPr>
                <w:rFonts w:ascii="Arial" w:hAnsi="Arial" w:cs="Arial"/>
                <w:bCs/>
                <w:color w:val="000000"/>
                <w:sz w:val="16"/>
                <w:szCs w:val="16"/>
              </w:rPr>
              <w:t>dni kalendarzowych od podpisania umowy</w:t>
            </w:r>
            <w:r w:rsidRPr="000E49B9">
              <w:rPr>
                <w:rFonts w:ascii="Arial" w:eastAsia="Times New Roman" w:hAnsi="Arial" w:cs="Arial"/>
                <w:color w:val="000000"/>
                <w:sz w:val="16"/>
                <w:szCs w:val="16"/>
              </w:rPr>
              <w:t xml:space="preserve">; </w:t>
            </w:r>
          </w:p>
          <w:p w14:paraId="12526911" w14:textId="77777777" w:rsidR="0037161C" w:rsidRPr="000E49B9" w:rsidRDefault="00AB67EB">
            <w:pPr>
              <w:pStyle w:val="Normalny1"/>
              <w:tabs>
                <w:tab w:val="left" w:pos="0"/>
              </w:tabs>
              <w:spacing w:after="0" w:line="240" w:lineRule="auto"/>
              <w:jc w:val="both"/>
              <w:rPr>
                <w:rFonts w:ascii="Arial" w:eastAsia="Times New Roman" w:hAnsi="Arial" w:cs="Arial"/>
                <w:color w:val="000000"/>
                <w:sz w:val="16"/>
                <w:szCs w:val="16"/>
              </w:rPr>
            </w:pPr>
            <w:r w:rsidRPr="000E49B9">
              <w:rPr>
                <w:rFonts w:ascii="Arial" w:eastAsia="Times New Roman" w:hAnsi="Arial" w:cs="Arial"/>
                <w:color w:val="000000"/>
                <w:sz w:val="16"/>
                <w:szCs w:val="16"/>
              </w:rPr>
              <w:t>Punkty za to kryterium zostaną obliczone wg następujących zasad:</w:t>
            </w:r>
          </w:p>
          <w:p w14:paraId="7E957DE6" w14:textId="1B561B29" w:rsidR="0037161C" w:rsidRPr="000E49B9" w:rsidRDefault="00AB67EB">
            <w:pPr>
              <w:pStyle w:val="Normalny1"/>
              <w:tabs>
                <w:tab w:val="left" w:pos="0"/>
              </w:tabs>
              <w:spacing w:after="0" w:line="240" w:lineRule="auto"/>
              <w:jc w:val="both"/>
            </w:pPr>
            <w:r w:rsidRPr="000E49B9">
              <w:rPr>
                <w:rFonts w:ascii="Arial" w:eastAsia="Times New Roman" w:hAnsi="Arial" w:cs="Arial"/>
                <w:color w:val="000000"/>
                <w:sz w:val="16"/>
                <w:szCs w:val="16"/>
              </w:rPr>
              <w:t>-</w:t>
            </w:r>
            <w:r w:rsidRPr="000E49B9">
              <w:rPr>
                <w:rFonts w:ascii="Arial" w:eastAsia="Times New Roman" w:hAnsi="Arial" w:cs="Arial"/>
                <w:color w:val="000000"/>
                <w:sz w:val="16"/>
                <w:szCs w:val="16"/>
              </w:rPr>
              <w:tab/>
              <w:t xml:space="preserve"> termin dostawy </w:t>
            </w:r>
            <w:r w:rsidR="0067439C" w:rsidRPr="000E49B9">
              <w:rPr>
                <w:rFonts w:ascii="Arial" w:hAnsi="Arial" w:cs="Arial"/>
                <w:bCs/>
                <w:color w:val="000000"/>
                <w:sz w:val="16"/>
                <w:szCs w:val="16"/>
              </w:rPr>
              <w:t>do 5 dni kalendarzowych od podpisania umowy</w:t>
            </w:r>
            <w:r w:rsidRPr="000E49B9">
              <w:rPr>
                <w:rFonts w:ascii="Arial" w:eastAsia="Times New Roman" w:hAnsi="Arial" w:cs="Arial"/>
                <w:color w:val="000000"/>
                <w:sz w:val="16"/>
                <w:szCs w:val="16"/>
              </w:rPr>
              <w:t xml:space="preserve"> - otrzyma 40 punktów;</w:t>
            </w:r>
          </w:p>
          <w:p w14:paraId="480BE0C2" w14:textId="211CC9F6" w:rsidR="0037161C" w:rsidRPr="000E49B9" w:rsidRDefault="00AB67EB">
            <w:pPr>
              <w:pStyle w:val="Normalny1"/>
              <w:tabs>
                <w:tab w:val="left" w:pos="0"/>
              </w:tabs>
              <w:spacing w:after="0" w:line="240" w:lineRule="auto"/>
              <w:jc w:val="both"/>
            </w:pPr>
            <w:r w:rsidRPr="000E49B9">
              <w:rPr>
                <w:rFonts w:ascii="Arial" w:eastAsia="Times New Roman" w:hAnsi="Arial" w:cs="Arial"/>
                <w:color w:val="000000"/>
                <w:sz w:val="16"/>
                <w:szCs w:val="16"/>
              </w:rPr>
              <w:t xml:space="preserve">- termin dostawy </w:t>
            </w:r>
            <w:r w:rsidR="0067439C" w:rsidRPr="000E49B9">
              <w:rPr>
                <w:rFonts w:ascii="Arial" w:hAnsi="Arial" w:cs="Arial"/>
                <w:bCs/>
                <w:color w:val="000000"/>
                <w:sz w:val="16"/>
                <w:szCs w:val="16"/>
              </w:rPr>
              <w:t xml:space="preserve">do 7 dni kalendarzowych od podpisania umowy </w:t>
            </w:r>
            <w:r w:rsidRPr="000E49B9">
              <w:rPr>
                <w:rFonts w:ascii="Arial" w:eastAsia="Times New Roman" w:hAnsi="Arial" w:cs="Arial"/>
                <w:color w:val="000000"/>
                <w:sz w:val="16"/>
                <w:szCs w:val="16"/>
              </w:rPr>
              <w:t>- otrzyma 20 punktów;</w:t>
            </w:r>
          </w:p>
          <w:p w14:paraId="0ABA443A" w14:textId="515CB83A" w:rsidR="0037161C" w:rsidRPr="000E49B9" w:rsidRDefault="00AB67EB">
            <w:pPr>
              <w:pStyle w:val="Normalny1"/>
              <w:tabs>
                <w:tab w:val="left" w:pos="0"/>
              </w:tabs>
              <w:spacing w:after="0" w:line="240" w:lineRule="auto"/>
              <w:jc w:val="both"/>
            </w:pPr>
            <w:r w:rsidRPr="000E49B9">
              <w:rPr>
                <w:rFonts w:ascii="Arial" w:eastAsia="Times New Roman" w:hAnsi="Arial" w:cs="Arial"/>
                <w:color w:val="000000"/>
                <w:sz w:val="16"/>
                <w:szCs w:val="16"/>
              </w:rPr>
              <w:t>-</w:t>
            </w:r>
            <w:r w:rsidRPr="000E49B9">
              <w:rPr>
                <w:rFonts w:ascii="Arial" w:eastAsia="Times New Roman" w:hAnsi="Arial" w:cs="Arial"/>
                <w:color w:val="000000"/>
                <w:sz w:val="16"/>
                <w:szCs w:val="16"/>
              </w:rPr>
              <w:tab/>
            </w:r>
            <w:r w:rsidR="0067439C" w:rsidRPr="000E49B9">
              <w:rPr>
                <w:rFonts w:ascii="Arial" w:eastAsia="Times New Roman" w:hAnsi="Arial" w:cs="Arial"/>
                <w:color w:val="000000"/>
                <w:sz w:val="16"/>
                <w:szCs w:val="16"/>
              </w:rPr>
              <w:t xml:space="preserve"> </w:t>
            </w:r>
            <w:r w:rsidRPr="000E49B9">
              <w:rPr>
                <w:rFonts w:ascii="Arial" w:eastAsia="Times New Roman" w:hAnsi="Arial" w:cs="Arial"/>
                <w:color w:val="000000"/>
                <w:sz w:val="16"/>
                <w:szCs w:val="16"/>
              </w:rPr>
              <w:t xml:space="preserve">termin dostawy </w:t>
            </w:r>
            <w:r w:rsidR="0067439C" w:rsidRPr="000E49B9">
              <w:rPr>
                <w:rFonts w:ascii="Arial" w:hAnsi="Arial" w:cs="Arial"/>
                <w:bCs/>
                <w:color w:val="000000"/>
                <w:sz w:val="16"/>
                <w:szCs w:val="16"/>
              </w:rPr>
              <w:t xml:space="preserve">do 10 dni kalendarzowych od podpisania umowy </w:t>
            </w:r>
            <w:r w:rsidRPr="000E49B9">
              <w:rPr>
                <w:rFonts w:ascii="Arial" w:eastAsia="Times New Roman" w:hAnsi="Arial" w:cs="Arial"/>
                <w:color w:val="000000"/>
                <w:sz w:val="16"/>
                <w:szCs w:val="16"/>
              </w:rPr>
              <w:t>- otrzyma 0 pkt;</w:t>
            </w:r>
          </w:p>
          <w:p w14:paraId="26D81F11" w14:textId="77777777" w:rsidR="0037161C" w:rsidRPr="00DA19DC" w:rsidRDefault="00AB67EB">
            <w:pPr>
              <w:rPr>
                <w:rFonts w:ascii="Arial" w:hAnsi="Arial" w:cs="Arial"/>
                <w:color w:val="000000"/>
                <w:sz w:val="16"/>
                <w:szCs w:val="16"/>
              </w:rPr>
            </w:pPr>
            <w:r w:rsidRPr="000E49B9">
              <w:rPr>
                <w:rFonts w:ascii="Arial" w:hAnsi="Arial" w:cs="Arial"/>
                <w:color w:val="000000"/>
                <w:sz w:val="16"/>
                <w:szCs w:val="16"/>
              </w:rPr>
              <w:t>Deklarację terminu dostawy należy wpisać w</w:t>
            </w:r>
            <w:r w:rsidRPr="00DA19DC">
              <w:rPr>
                <w:rFonts w:ascii="Arial" w:hAnsi="Arial" w:cs="Arial"/>
                <w:color w:val="000000"/>
                <w:sz w:val="16"/>
                <w:szCs w:val="16"/>
              </w:rPr>
              <w:t xml:space="preserve"> formularzu oferty.</w:t>
            </w:r>
          </w:p>
        </w:tc>
      </w:tr>
      <w:tr w:rsidR="0037161C" w:rsidRPr="00DA19DC" w14:paraId="2FA87B5C" w14:textId="77777777">
        <w:tc>
          <w:tcPr>
            <w:tcW w:w="637" w:type="dxa"/>
            <w:tcBorders>
              <w:top w:val="single" w:sz="4" w:space="0" w:color="000000"/>
              <w:left w:val="single" w:sz="8" w:space="0" w:color="000000"/>
              <w:bottom w:val="single" w:sz="4" w:space="0" w:color="000000"/>
            </w:tcBorders>
          </w:tcPr>
          <w:p w14:paraId="66012B48" w14:textId="77777777" w:rsidR="0037161C" w:rsidRPr="00DA19DC" w:rsidRDefault="0037161C">
            <w:pPr>
              <w:snapToGrid w:val="0"/>
              <w:spacing w:before="60"/>
              <w:jc w:val="center"/>
              <w:rPr>
                <w:rFonts w:ascii="Arial" w:hAnsi="Arial" w:cs="Arial"/>
                <w:b/>
                <w:sz w:val="16"/>
                <w:szCs w:val="16"/>
                <w:lang w:eastAsia="pl-PL"/>
              </w:rPr>
            </w:pPr>
          </w:p>
        </w:tc>
        <w:tc>
          <w:tcPr>
            <w:tcW w:w="1568" w:type="dxa"/>
            <w:tcBorders>
              <w:top w:val="single" w:sz="4" w:space="0" w:color="000000"/>
              <w:left w:val="single" w:sz="4" w:space="0" w:color="000000"/>
              <w:bottom w:val="single" w:sz="4" w:space="0" w:color="000000"/>
            </w:tcBorders>
          </w:tcPr>
          <w:p w14:paraId="55E657F9" w14:textId="77777777" w:rsidR="0037161C" w:rsidRPr="00DA19DC" w:rsidRDefault="00AB67EB">
            <w:pPr>
              <w:snapToGrid w:val="0"/>
              <w:spacing w:before="60"/>
              <w:rPr>
                <w:rFonts w:ascii="Arial" w:hAnsi="Arial" w:cs="Arial"/>
                <w:b/>
                <w:sz w:val="16"/>
                <w:szCs w:val="16"/>
              </w:rPr>
            </w:pPr>
            <w:r w:rsidRPr="00DA19DC">
              <w:rPr>
                <w:rFonts w:ascii="Arial" w:hAnsi="Arial" w:cs="Arial"/>
                <w:b/>
                <w:sz w:val="16"/>
                <w:szCs w:val="16"/>
              </w:rPr>
              <w:t>Łączna ilość punktów (LP)</w:t>
            </w:r>
          </w:p>
        </w:tc>
        <w:tc>
          <w:tcPr>
            <w:tcW w:w="1245" w:type="dxa"/>
            <w:tcBorders>
              <w:top w:val="single" w:sz="4" w:space="0" w:color="000000"/>
              <w:left w:val="single" w:sz="4" w:space="0" w:color="000000"/>
              <w:bottom w:val="single" w:sz="4" w:space="0" w:color="000000"/>
            </w:tcBorders>
          </w:tcPr>
          <w:p w14:paraId="00C9DE1A" w14:textId="77777777" w:rsidR="0037161C" w:rsidRPr="00DA19DC" w:rsidRDefault="0037161C">
            <w:pPr>
              <w:snapToGrid w:val="0"/>
              <w:spacing w:before="60"/>
              <w:jc w:val="center"/>
              <w:rPr>
                <w:rFonts w:ascii="Arial" w:hAnsi="Arial" w:cs="Arial"/>
                <w:b/>
                <w:sz w:val="16"/>
                <w:szCs w:val="16"/>
              </w:rPr>
            </w:pPr>
          </w:p>
        </w:tc>
        <w:tc>
          <w:tcPr>
            <w:tcW w:w="6294" w:type="dxa"/>
            <w:tcBorders>
              <w:top w:val="single" w:sz="4" w:space="0" w:color="000000"/>
              <w:left w:val="single" w:sz="4" w:space="0" w:color="000000"/>
              <w:bottom w:val="single" w:sz="4" w:space="0" w:color="000000"/>
              <w:right w:val="single" w:sz="8" w:space="0" w:color="000000"/>
            </w:tcBorders>
          </w:tcPr>
          <w:p w14:paraId="5B5A3B79" w14:textId="77777777" w:rsidR="0037161C" w:rsidRPr="00DA19DC" w:rsidRDefault="00AB67EB">
            <w:pPr>
              <w:snapToGrid w:val="0"/>
              <w:spacing w:before="60" w:after="60"/>
              <w:jc w:val="center"/>
            </w:pPr>
            <w:r w:rsidRPr="00DA19DC">
              <w:rPr>
                <w:rFonts w:ascii="Arial" w:hAnsi="Arial" w:cs="Arial"/>
                <w:b/>
                <w:i/>
                <w:sz w:val="16"/>
                <w:szCs w:val="16"/>
              </w:rPr>
              <w:t>LP =</w:t>
            </w:r>
            <w:r w:rsidRPr="00DA19DC">
              <w:rPr>
                <w:rFonts w:ascii="Arial" w:hAnsi="Arial" w:cs="Arial"/>
                <w:i/>
                <w:sz w:val="16"/>
                <w:szCs w:val="16"/>
              </w:rPr>
              <w:t xml:space="preserve"> </w:t>
            </w:r>
            <w:r w:rsidR="0020349B" w:rsidRPr="00DA19DC">
              <w:rPr>
                <w:rFonts w:ascii="Arial" w:hAnsi="Arial" w:cs="Arial"/>
                <w:b/>
                <w:bCs/>
                <w:i/>
                <w:iCs/>
                <w:sz w:val="16"/>
                <w:szCs w:val="16"/>
              </w:rPr>
              <w:t xml:space="preserve">C+ T </w:t>
            </w:r>
            <w:r w:rsidRPr="00DA19DC">
              <w:rPr>
                <w:rFonts w:ascii="Arial" w:hAnsi="Arial" w:cs="Arial"/>
                <w:b/>
                <w:bCs/>
                <w:i/>
                <w:iCs/>
                <w:sz w:val="16"/>
                <w:szCs w:val="16"/>
              </w:rPr>
              <w:t xml:space="preserve">  </w:t>
            </w:r>
            <w:r w:rsidRPr="00DA19DC">
              <w:rPr>
                <w:rFonts w:ascii="Arial" w:hAnsi="Arial" w:cs="Arial"/>
                <w:sz w:val="16"/>
                <w:szCs w:val="16"/>
              </w:rPr>
              <w:t>(suma punktów pr</w:t>
            </w:r>
            <w:r w:rsidR="0020349B" w:rsidRPr="00DA19DC">
              <w:rPr>
                <w:rFonts w:ascii="Arial" w:hAnsi="Arial" w:cs="Arial"/>
                <w:sz w:val="16"/>
                <w:szCs w:val="16"/>
              </w:rPr>
              <w:t>zyznanych w kryteriach 1-2</w:t>
            </w:r>
            <w:r w:rsidRPr="00DA19DC">
              <w:rPr>
                <w:rFonts w:ascii="Arial" w:hAnsi="Arial" w:cs="Arial"/>
                <w:sz w:val="16"/>
                <w:szCs w:val="16"/>
              </w:rPr>
              <w:t>)</w:t>
            </w:r>
          </w:p>
        </w:tc>
      </w:tr>
    </w:tbl>
    <w:p w14:paraId="6D9134A9" w14:textId="62CD123E" w:rsidR="0037161C" w:rsidRPr="00DA19DC" w:rsidRDefault="00AB67EB">
      <w:pPr>
        <w:autoSpaceDE w:val="0"/>
        <w:spacing w:line="360" w:lineRule="auto"/>
        <w:jc w:val="both"/>
      </w:pPr>
      <w:r w:rsidRPr="00DA19DC">
        <w:rPr>
          <w:rFonts w:ascii="Arial" w:hAnsi="Arial" w:cs="Arial"/>
          <w:color w:val="000000"/>
          <w:sz w:val="20"/>
        </w:rPr>
        <w:lastRenderedPageBreak/>
        <w:t xml:space="preserve">3. </w:t>
      </w:r>
      <w:r w:rsidRPr="00DA19DC">
        <w:rPr>
          <w:rFonts w:ascii="Arial" w:eastAsia="Calibri" w:hAnsi="Arial" w:cs="Arial"/>
          <w:bCs/>
          <w:sz w:val="20"/>
        </w:rPr>
        <w:t>Za najkorzystniejszą ofertę zostanie uznana oferta, która uzyska łącznie największą ilość punktów (zaokrąglenie do dwóch miejsc po przecinku), w oparciu o ustalone kryteria wg wzoru:</w:t>
      </w:r>
    </w:p>
    <w:p w14:paraId="769E3918" w14:textId="77777777" w:rsidR="0037161C" w:rsidRPr="00DA19DC" w:rsidRDefault="00AB67EB">
      <w:pPr>
        <w:spacing w:before="240" w:line="360" w:lineRule="auto"/>
        <w:jc w:val="center"/>
      </w:pPr>
      <w:r w:rsidRPr="00DA19DC">
        <w:rPr>
          <w:rFonts w:ascii="Arial" w:hAnsi="Arial" w:cs="Arial"/>
          <w:b/>
          <w:bCs/>
          <w:i/>
          <w:iCs/>
          <w:sz w:val="20"/>
        </w:rPr>
        <w:t xml:space="preserve">LP = C +T </w:t>
      </w:r>
    </w:p>
    <w:p w14:paraId="2F0137BE" w14:textId="77777777" w:rsidR="0037161C" w:rsidRPr="00DA19DC" w:rsidRDefault="00AB67EB">
      <w:pPr>
        <w:tabs>
          <w:tab w:val="left" w:pos="990"/>
        </w:tabs>
        <w:spacing w:line="360" w:lineRule="auto"/>
        <w:jc w:val="both"/>
        <w:rPr>
          <w:rFonts w:ascii="Arial" w:hAnsi="Arial" w:cs="Arial"/>
          <w:b/>
          <w:i/>
          <w:sz w:val="20"/>
        </w:rPr>
      </w:pPr>
      <w:r w:rsidRPr="00DA19DC">
        <w:rPr>
          <w:rFonts w:ascii="Arial" w:hAnsi="Arial" w:cs="Arial"/>
          <w:b/>
          <w:i/>
          <w:sz w:val="20"/>
        </w:rPr>
        <w:t>gdzie:</w:t>
      </w:r>
    </w:p>
    <w:p w14:paraId="5CC44EC3" w14:textId="77777777" w:rsidR="0037161C" w:rsidRPr="00DA19DC" w:rsidRDefault="00AB67EB">
      <w:pPr>
        <w:tabs>
          <w:tab w:val="left" w:pos="990"/>
        </w:tabs>
        <w:spacing w:before="60" w:line="360" w:lineRule="auto"/>
        <w:jc w:val="both"/>
      </w:pPr>
      <w:r w:rsidRPr="00DA19DC">
        <w:rPr>
          <w:rFonts w:ascii="Arial" w:hAnsi="Arial" w:cs="Arial"/>
          <w:b/>
          <w:sz w:val="20"/>
        </w:rPr>
        <w:t xml:space="preserve">LP –  </w:t>
      </w:r>
      <w:r w:rsidRPr="00DA19DC">
        <w:rPr>
          <w:rFonts w:ascii="Arial" w:hAnsi="Arial" w:cs="Arial"/>
          <w:sz w:val="20"/>
        </w:rPr>
        <w:t xml:space="preserve">liczba wszystkich punktów uzyskanych przez ofertę badaną </w:t>
      </w:r>
    </w:p>
    <w:p w14:paraId="720E6767" w14:textId="77777777" w:rsidR="0037161C" w:rsidRPr="00DA19DC" w:rsidRDefault="00AB67EB">
      <w:pPr>
        <w:tabs>
          <w:tab w:val="left" w:pos="990"/>
        </w:tabs>
        <w:spacing w:before="60" w:line="360" w:lineRule="auto"/>
        <w:jc w:val="both"/>
      </w:pPr>
      <w:r w:rsidRPr="00DA19DC">
        <w:rPr>
          <w:rFonts w:ascii="Arial" w:hAnsi="Arial" w:cs="Arial"/>
          <w:b/>
          <w:sz w:val="20"/>
        </w:rPr>
        <w:t xml:space="preserve">C –    </w:t>
      </w:r>
      <w:r w:rsidRPr="00DA19DC">
        <w:rPr>
          <w:rFonts w:ascii="Arial" w:hAnsi="Arial" w:cs="Arial"/>
          <w:sz w:val="20"/>
        </w:rPr>
        <w:t xml:space="preserve">liczba punktów uzyskanych w kryterium </w:t>
      </w:r>
      <w:r w:rsidRPr="00DA19DC">
        <w:rPr>
          <w:rFonts w:ascii="Arial" w:hAnsi="Arial" w:cs="Arial"/>
          <w:b/>
          <w:sz w:val="20"/>
        </w:rPr>
        <w:t>cena;</w:t>
      </w:r>
    </w:p>
    <w:p w14:paraId="2DA1CF15" w14:textId="77777777" w:rsidR="0037161C" w:rsidRPr="00DA19DC" w:rsidRDefault="00AB67EB">
      <w:pPr>
        <w:spacing w:before="60" w:line="360" w:lineRule="auto"/>
        <w:jc w:val="both"/>
      </w:pPr>
      <w:r w:rsidRPr="00DA19DC">
        <w:rPr>
          <w:rFonts w:ascii="Arial" w:hAnsi="Arial" w:cs="Arial"/>
          <w:b/>
          <w:sz w:val="20"/>
        </w:rPr>
        <w:t xml:space="preserve">T –    </w:t>
      </w:r>
      <w:r w:rsidRPr="00DA19DC">
        <w:rPr>
          <w:rFonts w:ascii="Arial" w:hAnsi="Arial" w:cs="Arial"/>
          <w:sz w:val="20"/>
        </w:rPr>
        <w:t>liczba punktów uzyskanych w kryterium</w:t>
      </w:r>
      <w:r w:rsidRPr="00DA19DC">
        <w:rPr>
          <w:rFonts w:ascii="Arial" w:hAnsi="Arial" w:cs="Arial"/>
          <w:b/>
          <w:sz w:val="20"/>
        </w:rPr>
        <w:t xml:space="preserve"> termin dostawy;</w:t>
      </w:r>
    </w:p>
    <w:p w14:paraId="33922B6D" w14:textId="77777777" w:rsidR="0037161C" w:rsidRPr="00DA19DC" w:rsidRDefault="0037161C">
      <w:pPr>
        <w:pStyle w:val="Akapitzlist"/>
        <w:spacing w:line="360" w:lineRule="auto"/>
        <w:ind w:left="0"/>
        <w:jc w:val="both"/>
        <w:rPr>
          <w:rFonts w:ascii="Arial" w:eastAsia="Calibri" w:hAnsi="Arial" w:cs="Arial"/>
          <w:b/>
          <w:bCs/>
        </w:rPr>
      </w:pPr>
    </w:p>
    <w:p w14:paraId="0998C36D" w14:textId="77777777" w:rsidR="0037161C" w:rsidRPr="00DA19DC" w:rsidRDefault="00AB67EB">
      <w:pPr>
        <w:pStyle w:val="Akapitzlist"/>
        <w:spacing w:line="360" w:lineRule="auto"/>
        <w:ind w:left="0"/>
        <w:jc w:val="both"/>
        <w:rPr>
          <w:rFonts w:ascii="Arial" w:hAnsi="Arial" w:cs="Arial"/>
        </w:rPr>
      </w:pPr>
      <w:r w:rsidRPr="00DA19DC">
        <w:rPr>
          <w:rFonts w:ascii="Arial" w:hAnsi="Arial" w:cs="Arial"/>
        </w:rPr>
        <w:t xml:space="preserve">4. </w:t>
      </w:r>
      <w:r w:rsidRPr="00DA19DC">
        <w:rPr>
          <w:rFonts w:ascii="Arial" w:hAnsi="Arial" w:cs="Arial"/>
        </w:rPr>
        <w:tab/>
        <w:t>W toku badania i oceny ofert Zamawiający może żądać od Wykonawcy wyjaśnień dotyczących treści złożonej oferty, w tym zaoferowanej ceny.</w:t>
      </w:r>
    </w:p>
    <w:p w14:paraId="448DE35F" w14:textId="77777777" w:rsidR="0037161C" w:rsidRPr="00DA19DC" w:rsidRDefault="00AB67EB">
      <w:pPr>
        <w:pStyle w:val="Akapitzlist"/>
        <w:spacing w:line="360" w:lineRule="auto"/>
        <w:ind w:left="0"/>
        <w:jc w:val="both"/>
        <w:rPr>
          <w:rFonts w:ascii="Arial" w:hAnsi="Arial" w:cs="Arial"/>
        </w:rPr>
      </w:pPr>
      <w:r w:rsidRPr="00DA19DC">
        <w:rPr>
          <w:rFonts w:ascii="Arial" w:hAnsi="Arial" w:cs="Arial"/>
        </w:rPr>
        <w:t>5. Zamawiający udzieli zamówienia Wykonawcy, którego oferta zostanie uznana za najkorzystniejszą.</w:t>
      </w:r>
    </w:p>
    <w:p w14:paraId="125884E3" w14:textId="77777777" w:rsidR="0037161C" w:rsidRPr="00DA19DC" w:rsidRDefault="00AB67EB">
      <w:pPr>
        <w:pBdr>
          <w:bottom w:val="double" w:sz="4" w:space="1" w:color="000000"/>
        </w:pBdr>
        <w:shd w:val="clear" w:color="auto" w:fill="DAEEF3"/>
        <w:spacing w:before="360" w:after="40" w:line="360" w:lineRule="auto"/>
        <w:ind w:left="568" w:hanging="568"/>
        <w:jc w:val="both"/>
        <w:rPr>
          <w:rFonts w:ascii="Arial" w:hAnsi="Arial" w:cs="Arial"/>
          <w:b/>
          <w:sz w:val="20"/>
          <w:szCs w:val="20"/>
        </w:rPr>
      </w:pPr>
      <w:r w:rsidRPr="00DA19DC">
        <w:rPr>
          <w:rFonts w:ascii="Arial" w:hAnsi="Arial" w:cs="Arial"/>
          <w:b/>
          <w:sz w:val="20"/>
          <w:szCs w:val="20"/>
        </w:rPr>
        <w:t>XX.</w:t>
      </w:r>
      <w:r w:rsidRPr="00DA19DC">
        <w:rPr>
          <w:rFonts w:ascii="Arial" w:hAnsi="Arial" w:cs="Arial"/>
          <w:b/>
          <w:sz w:val="20"/>
          <w:szCs w:val="20"/>
        </w:rPr>
        <w:tab/>
        <w:t>PROWADZENIE PROCEDURY WRAZ Z NEGOCJACJAMI</w:t>
      </w:r>
    </w:p>
    <w:p w14:paraId="68EEB5FB" w14:textId="77777777" w:rsidR="0037161C" w:rsidRPr="00DA19DC" w:rsidRDefault="00AB67EB">
      <w:pPr>
        <w:pStyle w:val="pkt"/>
        <w:spacing w:before="240" w:after="0" w:line="360" w:lineRule="auto"/>
        <w:ind w:left="426" w:hanging="426"/>
      </w:pPr>
      <w:r w:rsidRPr="00DA19DC">
        <w:rPr>
          <w:rFonts w:ascii="Arial" w:hAnsi="Arial" w:cs="Arial"/>
          <w:b/>
          <w:bCs/>
        </w:rPr>
        <w:t>1.</w:t>
      </w:r>
      <w:r w:rsidRPr="00DA19DC">
        <w:rPr>
          <w:rFonts w:ascii="Arial" w:hAnsi="Arial" w:cs="Arial"/>
          <w:b/>
          <w:bCs/>
        </w:rPr>
        <w:tab/>
      </w:r>
      <w:r w:rsidRPr="00DA19DC">
        <w:rPr>
          <w:rFonts w:ascii="Arial" w:hAnsi="Arial" w:cs="Arial"/>
        </w:rPr>
        <w:t xml:space="preserve">Zamawiający przewiduje skorzystanie z uprawnienia, o jakim stanowi art. 288 ust. 1 </w:t>
      </w:r>
      <w:proofErr w:type="spellStart"/>
      <w:r w:rsidRPr="00DA19DC">
        <w:rPr>
          <w:rFonts w:ascii="Arial" w:hAnsi="Arial" w:cs="Arial"/>
        </w:rPr>
        <w:t>Pzp</w:t>
      </w:r>
      <w:proofErr w:type="spellEnd"/>
    </w:p>
    <w:p w14:paraId="28C83CE5" w14:textId="77777777" w:rsidR="0037161C" w:rsidRPr="00DA19DC" w:rsidRDefault="00AB67EB">
      <w:pPr>
        <w:pStyle w:val="pkt"/>
        <w:spacing w:before="0" w:after="0" w:line="360" w:lineRule="auto"/>
        <w:ind w:left="426" w:hanging="426"/>
      </w:pPr>
      <w:r w:rsidRPr="00DA19DC">
        <w:rPr>
          <w:rFonts w:ascii="Arial" w:hAnsi="Arial" w:cs="Arial"/>
          <w:b/>
          <w:bCs/>
        </w:rPr>
        <w:t>2.</w:t>
      </w:r>
      <w:r w:rsidRPr="00DA19DC">
        <w:rPr>
          <w:rFonts w:ascii="Arial" w:hAnsi="Arial" w:cs="Arial"/>
          <w:b/>
          <w:bCs/>
        </w:rPr>
        <w:tab/>
      </w:r>
      <w:r w:rsidRPr="00DA19DC">
        <w:rPr>
          <w:rFonts w:ascii="Arial" w:hAnsi="Arial" w:cs="Arial"/>
        </w:rPr>
        <w:t>W przypadku podjęcia decyzji o prowadzeniu negocjacji, Zamawiający przeprowadzi negocjacje z Wykonawcami, którzy złożyli oferty niepodlegające odrzuceniu, tj. w pierwszym kroku Zamawiający poinformuje równocześnie wszystkich wykonawców, którzy złożyli oferty, o wykonawcach:</w:t>
      </w:r>
    </w:p>
    <w:p w14:paraId="24D4E773" w14:textId="77777777" w:rsidR="0037161C" w:rsidRPr="00DA19DC" w:rsidRDefault="00AB67EB">
      <w:pPr>
        <w:pStyle w:val="pkt"/>
        <w:spacing w:before="0" w:after="0" w:line="360" w:lineRule="auto"/>
        <w:ind w:left="426" w:hanging="426"/>
        <w:rPr>
          <w:rFonts w:ascii="Arial" w:hAnsi="Arial" w:cs="Arial"/>
        </w:rPr>
      </w:pPr>
      <w:r w:rsidRPr="00DA19DC">
        <w:rPr>
          <w:rFonts w:ascii="Arial" w:hAnsi="Arial" w:cs="Arial"/>
        </w:rPr>
        <w:t>1)</w:t>
      </w:r>
      <w:r w:rsidRPr="00DA19DC">
        <w:rPr>
          <w:rFonts w:ascii="Arial" w:hAnsi="Arial" w:cs="Arial"/>
        </w:rPr>
        <w:tab/>
        <w:t>których oferty nie zostały odrzucone, oraz punktacji przyznanej ofertom w każdym kryterium oceny ofert i łącznej punktacji,</w:t>
      </w:r>
    </w:p>
    <w:p w14:paraId="16BFDA7B" w14:textId="77777777" w:rsidR="0037161C" w:rsidRPr="00DA19DC" w:rsidRDefault="00AB67EB">
      <w:pPr>
        <w:pStyle w:val="Akapitzlist"/>
        <w:spacing w:line="360" w:lineRule="auto"/>
        <w:ind w:left="0"/>
        <w:jc w:val="both"/>
        <w:rPr>
          <w:rFonts w:ascii="Arial" w:hAnsi="Arial" w:cs="Arial"/>
        </w:rPr>
      </w:pPr>
      <w:r w:rsidRPr="00DA19DC">
        <w:rPr>
          <w:rFonts w:ascii="Arial" w:hAnsi="Arial" w:cs="Arial"/>
        </w:rPr>
        <w:t>2)</w:t>
      </w:r>
      <w:r w:rsidRPr="00DA19DC">
        <w:rPr>
          <w:rFonts w:ascii="Arial" w:hAnsi="Arial" w:cs="Arial"/>
        </w:rPr>
        <w:tab/>
        <w:t xml:space="preserve"> których oferty zostały odrzucone,</w:t>
      </w:r>
      <w:r w:rsidRPr="00DA19DC">
        <w:rPr>
          <w:rFonts w:ascii="Arial" w:hAnsi="Arial" w:cs="Arial"/>
        </w:rPr>
        <w:tab/>
      </w:r>
    </w:p>
    <w:p w14:paraId="592D60E5" w14:textId="77777777" w:rsidR="0037161C" w:rsidRPr="00DA19DC" w:rsidRDefault="00AB67EB">
      <w:pPr>
        <w:pStyle w:val="Akapitzlist"/>
        <w:spacing w:line="360" w:lineRule="auto"/>
        <w:ind w:left="852" w:hanging="426"/>
        <w:jc w:val="both"/>
        <w:rPr>
          <w:rFonts w:ascii="Arial" w:hAnsi="Arial" w:cs="Arial"/>
        </w:rPr>
      </w:pPr>
      <w:r w:rsidRPr="00DA19DC">
        <w:rPr>
          <w:rFonts w:ascii="Arial" w:hAnsi="Arial" w:cs="Arial"/>
        </w:rPr>
        <w:t>-</w:t>
      </w:r>
      <w:r w:rsidRPr="00DA19DC">
        <w:rPr>
          <w:rFonts w:ascii="Arial" w:hAnsi="Arial" w:cs="Arial"/>
        </w:rPr>
        <w:tab/>
        <w:t>podając uzasadnienie faktyczne i prawne.</w:t>
      </w:r>
    </w:p>
    <w:p w14:paraId="3CEB2495" w14:textId="77777777" w:rsidR="0037161C" w:rsidRPr="00DA19DC" w:rsidRDefault="00AB67EB">
      <w:pPr>
        <w:pStyle w:val="pkt"/>
        <w:spacing w:before="0" w:after="0" w:line="360" w:lineRule="auto"/>
        <w:ind w:left="426" w:hanging="426"/>
      </w:pPr>
      <w:r w:rsidRPr="00DA19DC">
        <w:rPr>
          <w:rFonts w:ascii="Arial" w:hAnsi="Arial" w:cs="Arial"/>
          <w:b/>
          <w:bCs/>
        </w:rPr>
        <w:t>3.</w:t>
      </w:r>
      <w:r w:rsidRPr="00DA19DC">
        <w:rPr>
          <w:rFonts w:ascii="Arial" w:hAnsi="Arial" w:cs="Arial"/>
          <w:b/>
          <w:bCs/>
        </w:rPr>
        <w:tab/>
      </w:r>
      <w:r w:rsidRPr="00DA19DC">
        <w:rPr>
          <w:rFonts w:ascii="Arial" w:hAnsi="Arial" w:cs="Arial"/>
        </w:rPr>
        <w:t>Zamawiający w zaproszeniu do negocjacji wskaże miejsce, termin i sposób prowadzenia negocjacji oraz kryteria oceny ofert, w ramach których będą prowadzone negocjacje w celu ulepszenia treści ofert. Ofertę wykonawcy niezaproszonego do negocjacji uznaje się za odrzuconą.</w:t>
      </w:r>
    </w:p>
    <w:p w14:paraId="23E7377B" w14:textId="77777777" w:rsidR="0037161C" w:rsidRPr="00DA19DC" w:rsidRDefault="00AB67EB">
      <w:pPr>
        <w:pStyle w:val="pkt"/>
        <w:spacing w:before="0" w:after="0" w:line="360" w:lineRule="auto"/>
        <w:ind w:left="426" w:hanging="426"/>
      </w:pPr>
      <w:r w:rsidRPr="00DA19DC">
        <w:rPr>
          <w:rFonts w:ascii="Arial" w:hAnsi="Arial" w:cs="Arial"/>
          <w:b/>
          <w:bCs/>
        </w:rPr>
        <w:t>4.</w:t>
      </w:r>
      <w:r w:rsidRPr="00DA19DC">
        <w:rPr>
          <w:rFonts w:ascii="Arial" w:hAnsi="Arial" w:cs="Arial"/>
          <w:b/>
          <w:bCs/>
        </w:rPr>
        <w:tab/>
      </w:r>
      <w:r w:rsidRPr="00DA19DC">
        <w:rPr>
          <w:rFonts w:ascii="Arial" w:hAnsi="Arial" w:cs="Arial"/>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78482ADE" w14:textId="77777777" w:rsidR="0037161C" w:rsidRPr="00DA19DC" w:rsidRDefault="00AB67EB">
      <w:pPr>
        <w:pStyle w:val="pkt"/>
        <w:spacing w:before="0" w:after="0" w:line="360" w:lineRule="auto"/>
        <w:ind w:left="426" w:hanging="426"/>
      </w:pPr>
      <w:r w:rsidRPr="00DA19DC">
        <w:rPr>
          <w:rFonts w:ascii="Arial" w:hAnsi="Arial" w:cs="Arial"/>
          <w:b/>
          <w:bCs/>
        </w:rPr>
        <w:t>5.</w:t>
      </w:r>
      <w:r w:rsidRPr="00DA19DC">
        <w:rPr>
          <w:rFonts w:ascii="Arial" w:hAnsi="Arial" w:cs="Arial"/>
          <w:b/>
          <w:bCs/>
        </w:rPr>
        <w:tab/>
      </w:r>
      <w:r w:rsidRPr="00DA19DC">
        <w:rPr>
          <w:rFonts w:ascii="Arial" w:hAnsi="Arial" w:cs="Arial"/>
          <w:bCs/>
        </w:rPr>
        <w:t>Zamawiający informuje Wykonawców, których oferty nie zostały odrzucone o zakończeniu negocjacji oraz zaprasza ich do składania ofert dodatkowych.</w:t>
      </w:r>
    </w:p>
    <w:p w14:paraId="03A187E7" w14:textId="77777777" w:rsidR="0037161C" w:rsidRPr="00DA19DC" w:rsidRDefault="00AB67EB">
      <w:pPr>
        <w:pStyle w:val="pkt"/>
        <w:spacing w:before="0" w:after="0" w:line="360" w:lineRule="auto"/>
        <w:ind w:left="426" w:hanging="426"/>
      </w:pPr>
      <w:r w:rsidRPr="00DA19DC">
        <w:rPr>
          <w:rFonts w:ascii="Arial" w:hAnsi="Arial" w:cs="Arial"/>
          <w:b/>
          <w:bCs/>
        </w:rPr>
        <w:t>6.</w:t>
      </w:r>
      <w:r w:rsidRPr="00DA19DC">
        <w:rPr>
          <w:rFonts w:ascii="Arial" w:hAnsi="Arial" w:cs="Arial"/>
          <w:bCs/>
        </w:rPr>
        <w:t xml:space="preserve">  Po zakończeniu negocjacji Wykonawcy mogą złożyć ofertę dodatkową w terminie 5 dni od dnia przekazania przez Zamawiającego zaproszenia do składania ofert.</w:t>
      </w:r>
    </w:p>
    <w:p w14:paraId="66E76921" w14:textId="77777777" w:rsidR="0037161C" w:rsidRPr="00DA19DC" w:rsidRDefault="00AB67EB">
      <w:pPr>
        <w:pStyle w:val="pkt"/>
        <w:spacing w:before="0" w:after="0" w:line="360" w:lineRule="auto"/>
        <w:ind w:left="426" w:hanging="426"/>
      </w:pPr>
      <w:r w:rsidRPr="00DA19DC">
        <w:rPr>
          <w:rFonts w:ascii="Arial" w:hAnsi="Arial" w:cs="Arial"/>
          <w:b/>
          <w:bCs/>
        </w:rPr>
        <w:t>7.</w:t>
      </w:r>
      <w:r w:rsidRPr="00DA19DC">
        <w:rPr>
          <w:rFonts w:ascii="Arial" w:hAnsi="Arial" w:cs="Arial"/>
          <w:b/>
          <w:bCs/>
        </w:rPr>
        <w:tab/>
      </w:r>
      <w:r w:rsidRPr="00DA19DC">
        <w:rPr>
          <w:rFonts w:ascii="Arial" w:hAnsi="Arial" w:cs="Arial"/>
        </w:rPr>
        <w:t>Zaproszenie do złożenia ofert dodatkowych będzie zawierać co najmniej:</w:t>
      </w:r>
    </w:p>
    <w:p w14:paraId="56B90A60" w14:textId="77777777" w:rsidR="0037161C" w:rsidRPr="00DA19DC" w:rsidRDefault="00AB67EB">
      <w:pPr>
        <w:spacing w:line="360" w:lineRule="auto"/>
        <w:ind w:left="852" w:hanging="426"/>
        <w:jc w:val="both"/>
      </w:pPr>
      <w:r w:rsidRPr="00DA19DC">
        <w:rPr>
          <w:rFonts w:ascii="Arial" w:hAnsi="Arial" w:cs="Arial"/>
          <w:b/>
          <w:sz w:val="20"/>
          <w:szCs w:val="20"/>
        </w:rPr>
        <w:t>1)</w:t>
      </w:r>
      <w:r w:rsidRPr="00DA19DC">
        <w:rPr>
          <w:rFonts w:ascii="Arial" w:hAnsi="Arial" w:cs="Arial"/>
          <w:b/>
          <w:sz w:val="20"/>
          <w:szCs w:val="20"/>
        </w:rPr>
        <w:tab/>
      </w:r>
      <w:r w:rsidRPr="00DA19DC">
        <w:rPr>
          <w:rFonts w:ascii="Arial" w:hAnsi="Arial" w:cs="Arial"/>
          <w:sz w:val="20"/>
          <w:szCs w:val="20"/>
        </w:rPr>
        <w:t>nazwę oraz adres zamawiającego, numer telefonu, adres poczty elektronicznej oraz strony internetowej prowadzonego postępowania;</w:t>
      </w:r>
    </w:p>
    <w:p w14:paraId="13CFFA97" w14:textId="77777777" w:rsidR="0037161C" w:rsidRPr="00DA19DC" w:rsidRDefault="00AB67EB">
      <w:pPr>
        <w:spacing w:line="360" w:lineRule="auto"/>
        <w:ind w:left="852" w:hanging="426"/>
        <w:jc w:val="both"/>
      </w:pPr>
      <w:r w:rsidRPr="00DA19DC">
        <w:rPr>
          <w:rFonts w:ascii="Arial" w:hAnsi="Arial" w:cs="Arial"/>
          <w:b/>
          <w:sz w:val="20"/>
          <w:szCs w:val="20"/>
        </w:rPr>
        <w:t>2)</w:t>
      </w:r>
      <w:r w:rsidRPr="00DA19DC">
        <w:rPr>
          <w:rFonts w:ascii="Arial" w:hAnsi="Arial" w:cs="Arial"/>
          <w:b/>
          <w:sz w:val="20"/>
          <w:szCs w:val="20"/>
        </w:rPr>
        <w:tab/>
      </w:r>
      <w:r w:rsidRPr="00DA19DC">
        <w:rPr>
          <w:rFonts w:ascii="Arial" w:hAnsi="Arial" w:cs="Arial"/>
          <w:sz w:val="20"/>
          <w:szCs w:val="20"/>
        </w:rPr>
        <w:t>sposób i termin składania ofert dodatkowych oraz język lub języki, w jakich muszą one być sporządzone, oraz termin otwarcia tych ofert.</w:t>
      </w:r>
    </w:p>
    <w:p w14:paraId="2CCD340B" w14:textId="77777777" w:rsidR="0037161C" w:rsidRPr="00DA19DC" w:rsidRDefault="00AB67EB">
      <w:pPr>
        <w:pStyle w:val="pkt"/>
        <w:spacing w:before="0" w:after="0" w:line="360" w:lineRule="auto"/>
        <w:ind w:left="426" w:hanging="426"/>
      </w:pPr>
      <w:r w:rsidRPr="00DA19DC">
        <w:rPr>
          <w:rFonts w:ascii="Arial" w:hAnsi="Arial" w:cs="Arial"/>
          <w:b/>
          <w:bCs/>
        </w:rPr>
        <w:lastRenderedPageBreak/>
        <w:t>8.</w:t>
      </w:r>
      <w:r w:rsidRPr="00DA19DC">
        <w:rPr>
          <w:rFonts w:ascii="Arial" w:hAnsi="Arial" w:cs="Arial"/>
          <w:b/>
          <w:bCs/>
        </w:rPr>
        <w:tab/>
      </w:r>
      <w:r w:rsidRPr="00DA19DC">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w:t>
      </w:r>
    </w:p>
    <w:p w14:paraId="575264E2" w14:textId="77777777" w:rsidR="0037161C" w:rsidRPr="00DA19DC" w:rsidRDefault="00AB67EB">
      <w:pPr>
        <w:pStyle w:val="pkt"/>
        <w:spacing w:before="0" w:after="0" w:line="360" w:lineRule="auto"/>
        <w:ind w:left="426" w:hanging="426"/>
      </w:pPr>
      <w:r w:rsidRPr="00DA19DC">
        <w:rPr>
          <w:rFonts w:ascii="Arial" w:hAnsi="Arial" w:cs="Arial"/>
          <w:b/>
          <w:bCs/>
        </w:rPr>
        <w:t>9.</w:t>
      </w:r>
      <w:r w:rsidRPr="00DA19DC">
        <w:rPr>
          <w:rFonts w:ascii="Arial" w:hAnsi="Arial" w:cs="Arial"/>
          <w:b/>
          <w:bCs/>
        </w:rPr>
        <w:tab/>
      </w:r>
      <w:r w:rsidRPr="00DA19DC">
        <w:rPr>
          <w:rFonts w:ascii="Arial" w:hAnsi="Arial" w:cs="Arial"/>
        </w:rPr>
        <w:t xml:space="preserve">Oferta dodatkowa nie może być mniej korzystna w żadnym z kryteriów oceny ofert wskazanych w zaproszeniu do negocjacji niż oferta złożona w odpowiedzi na ogłoszenie o zamówieniu. </w:t>
      </w:r>
    </w:p>
    <w:p w14:paraId="0EF5189B" w14:textId="77777777" w:rsidR="0037161C" w:rsidRPr="00DA19DC" w:rsidRDefault="00AB67EB">
      <w:pPr>
        <w:pStyle w:val="pkt"/>
        <w:spacing w:before="0" w:after="0" w:line="360" w:lineRule="auto"/>
        <w:ind w:left="426" w:hanging="426"/>
      </w:pPr>
      <w:r w:rsidRPr="00DA19DC">
        <w:rPr>
          <w:rFonts w:ascii="Arial" w:hAnsi="Arial" w:cs="Arial"/>
          <w:b/>
          <w:bCs/>
        </w:rPr>
        <w:t>10.</w:t>
      </w:r>
      <w:r w:rsidRPr="00DA19DC">
        <w:rPr>
          <w:rFonts w:ascii="Arial" w:hAnsi="Arial" w:cs="Arial"/>
          <w:b/>
          <w:bCs/>
        </w:rPr>
        <w:tab/>
      </w:r>
      <w:r w:rsidRPr="00DA19DC">
        <w:rPr>
          <w:rFonts w:ascii="Arial" w:hAnsi="Arial" w:cs="Arial"/>
        </w:rPr>
        <w:t xml:space="preserve">Oferta przestaje wiązać wykonawcę w zakresie, w jakim złoży on ofertę dodatkową zawierającą korzystniejsze propozycje w ramach każdego z kryteriów oceny ofert wskazanych w zaproszeniu do negocjacji. </w:t>
      </w:r>
    </w:p>
    <w:p w14:paraId="6BBDB85D" w14:textId="77777777" w:rsidR="0037161C" w:rsidRPr="00DA19DC" w:rsidRDefault="00AB67EB">
      <w:pPr>
        <w:pStyle w:val="pkt"/>
        <w:spacing w:before="0" w:after="0" w:line="360" w:lineRule="auto"/>
        <w:ind w:left="426" w:hanging="426"/>
      </w:pPr>
      <w:r w:rsidRPr="00DA19DC">
        <w:rPr>
          <w:rFonts w:ascii="Arial" w:hAnsi="Arial" w:cs="Arial"/>
          <w:b/>
          <w:bCs/>
        </w:rPr>
        <w:t>11.</w:t>
      </w:r>
      <w:r w:rsidRPr="00DA19DC">
        <w:rPr>
          <w:rFonts w:ascii="Arial" w:hAnsi="Arial" w:cs="Arial"/>
          <w:b/>
          <w:bCs/>
        </w:rPr>
        <w:tab/>
      </w:r>
      <w:r w:rsidRPr="00DA19DC">
        <w:rPr>
          <w:rFonts w:ascii="Arial" w:hAnsi="Arial" w:cs="Arial"/>
        </w:rPr>
        <w:t>Oferta dodatkowa, która jest mniej korzystna w którymkolwiek z kryteriów oceny ofert wskazanych w zaproszeniu do negocjacji niż oferta złożona w odpowiedzi na ogłoszenie o zamówieniu, podlega odrzuceniu.</w:t>
      </w:r>
    </w:p>
    <w:p w14:paraId="6856C19E" w14:textId="77777777" w:rsidR="0037161C" w:rsidRPr="00DA19DC" w:rsidRDefault="00AB67EB">
      <w:pPr>
        <w:pStyle w:val="Teksttreci40"/>
        <w:pBdr>
          <w:bottom w:val="double" w:sz="4" w:space="1" w:color="000000"/>
        </w:pBdr>
        <w:shd w:val="clear" w:color="auto" w:fill="DAEEF3"/>
        <w:tabs>
          <w:tab w:val="left" w:pos="426"/>
        </w:tabs>
        <w:spacing w:before="360" w:after="40" w:line="360" w:lineRule="auto"/>
        <w:ind w:right="23" w:firstLine="0"/>
      </w:pPr>
      <w:r w:rsidRPr="00DA19DC">
        <w:rPr>
          <w:rFonts w:ascii="Arial" w:hAnsi="Arial" w:cs="Arial"/>
          <w:b/>
          <w:bCs/>
          <w:sz w:val="20"/>
        </w:rPr>
        <w:t>XXI. INFORMACJE</w:t>
      </w:r>
      <w:r w:rsidRPr="00DA19DC">
        <w:rPr>
          <w:rFonts w:ascii="Arial" w:hAnsi="Arial" w:cs="Arial"/>
          <w:b/>
          <w:sz w:val="20"/>
        </w:rPr>
        <w:t xml:space="preserve"> O FORMALNOŚCIACH, JAKIE POWINNY BYĆ DOPEŁNIONE PO WYBORZE OFERTY W CELU ZAWARCIA UMOWY W SPRAWIE ZAMÓWIENIA PUBLICZNEGO</w:t>
      </w:r>
    </w:p>
    <w:p w14:paraId="634EB1B9" w14:textId="77777777" w:rsidR="0037161C" w:rsidRPr="00DA19DC" w:rsidRDefault="00AB67EB">
      <w:pPr>
        <w:numPr>
          <w:ilvl w:val="0"/>
          <w:numId w:val="37"/>
        </w:numPr>
        <w:tabs>
          <w:tab w:val="left" w:pos="426"/>
        </w:tabs>
        <w:spacing w:before="240" w:line="360" w:lineRule="auto"/>
        <w:ind w:left="462" w:hanging="426"/>
        <w:jc w:val="both"/>
        <w:rPr>
          <w:rFonts w:ascii="Arial" w:hAnsi="Arial" w:cs="Arial"/>
          <w:sz w:val="20"/>
          <w:szCs w:val="20"/>
        </w:rPr>
      </w:pPr>
      <w:r w:rsidRPr="00DA19DC">
        <w:rPr>
          <w:rFonts w:ascii="Arial" w:hAnsi="Arial" w:cs="Arial"/>
          <w:sz w:val="20"/>
          <w:szCs w:val="20"/>
        </w:rPr>
        <w:tab/>
        <w:t>Zamawiający zawiera umowę w sprawie zamówienia publicznego w terminie nie krótszym niż 5 dni od dnia przesłania zawiadomienia o wyborze najkorzystniejszej oferty.</w:t>
      </w:r>
    </w:p>
    <w:p w14:paraId="5D04F28D" w14:textId="77777777" w:rsidR="0037161C" w:rsidRPr="00DA19DC" w:rsidRDefault="00AB67EB">
      <w:pPr>
        <w:numPr>
          <w:ilvl w:val="0"/>
          <w:numId w:val="37"/>
        </w:numPr>
        <w:tabs>
          <w:tab w:val="left" w:pos="426"/>
        </w:tabs>
        <w:spacing w:line="360" w:lineRule="auto"/>
        <w:ind w:left="462" w:hanging="426"/>
        <w:jc w:val="both"/>
        <w:rPr>
          <w:rFonts w:ascii="Arial" w:hAnsi="Arial" w:cs="Arial"/>
          <w:sz w:val="20"/>
          <w:szCs w:val="20"/>
        </w:rPr>
      </w:pPr>
      <w:r w:rsidRPr="00DA19DC">
        <w:rPr>
          <w:rFonts w:ascii="Arial" w:hAnsi="Arial" w:cs="Arial"/>
          <w:sz w:val="20"/>
          <w:szCs w:val="20"/>
        </w:rPr>
        <w:tab/>
        <w:t xml:space="preserve">Zamawiający może zawrzeć umowę w sprawie zamówienia publicznego przed upływem terminu, o którym mowa w ust. 1, jeżeli </w:t>
      </w:r>
      <w:r w:rsidRPr="00DA19DC">
        <w:rPr>
          <w:rFonts w:ascii="Arial" w:hAnsi="Arial" w:cs="Arial"/>
          <w:sz w:val="20"/>
          <w:szCs w:val="20"/>
        </w:rPr>
        <w:tab/>
        <w:t>w postępowaniu o udzielenie zamówienia prowadzonym w trybie</w:t>
      </w:r>
      <w:r w:rsidR="00C122E7" w:rsidRPr="00DA19DC">
        <w:rPr>
          <w:rFonts w:ascii="Arial" w:hAnsi="Arial" w:cs="Arial"/>
          <w:sz w:val="20"/>
          <w:szCs w:val="20"/>
        </w:rPr>
        <w:t xml:space="preserve"> </w:t>
      </w:r>
      <w:r w:rsidRPr="00DA19DC">
        <w:rPr>
          <w:rFonts w:ascii="Arial" w:hAnsi="Arial" w:cs="Arial"/>
          <w:sz w:val="20"/>
          <w:szCs w:val="20"/>
        </w:rPr>
        <w:t>podstawowym złożono tylko jedną ofertę.</w:t>
      </w:r>
    </w:p>
    <w:p w14:paraId="21D9FE17" w14:textId="77777777" w:rsidR="0037161C" w:rsidRPr="00DA19DC" w:rsidRDefault="00AB67EB">
      <w:pPr>
        <w:numPr>
          <w:ilvl w:val="0"/>
          <w:numId w:val="37"/>
        </w:numPr>
        <w:spacing w:line="360" w:lineRule="auto"/>
        <w:ind w:left="462" w:hanging="426"/>
        <w:jc w:val="both"/>
        <w:rPr>
          <w:rFonts w:ascii="Arial" w:hAnsi="Arial" w:cs="Arial"/>
          <w:sz w:val="20"/>
          <w:szCs w:val="20"/>
        </w:rPr>
      </w:pPr>
      <w:r w:rsidRPr="00DA19DC">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2F57D4A" w14:textId="77777777" w:rsidR="0037161C" w:rsidRPr="00DA19DC" w:rsidRDefault="00AB67EB">
      <w:pPr>
        <w:numPr>
          <w:ilvl w:val="0"/>
          <w:numId w:val="37"/>
        </w:numPr>
        <w:tabs>
          <w:tab w:val="left" w:pos="426"/>
        </w:tabs>
        <w:spacing w:line="360" w:lineRule="auto"/>
        <w:ind w:left="462" w:hanging="426"/>
        <w:jc w:val="both"/>
        <w:rPr>
          <w:rFonts w:ascii="Arial" w:hAnsi="Arial" w:cs="Arial"/>
          <w:sz w:val="20"/>
          <w:szCs w:val="20"/>
        </w:rPr>
      </w:pPr>
      <w:r w:rsidRPr="00DA19DC">
        <w:rPr>
          <w:rFonts w:ascii="Arial" w:hAnsi="Arial" w:cs="Arial"/>
          <w:sz w:val="20"/>
          <w:szCs w:val="20"/>
        </w:rPr>
        <w:tab/>
        <w:t>Wykonawca będzie zobowiązany do podpisania umowy w miejscu i terminie wskazanym przez Zamawiającego.</w:t>
      </w:r>
    </w:p>
    <w:p w14:paraId="5ED45DEB" w14:textId="77777777" w:rsidR="0037161C" w:rsidRPr="00DA19DC" w:rsidRDefault="00AB67EB">
      <w:pPr>
        <w:pStyle w:val="Teksttreci40"/>
        <w:pBdr>
          <w:bottom w:val="double" w:sz="4" w:space="1" w:color="000000"/>
        </w:pBdr>
        <w:shd w:val="clear" w:color="auto" w:fill="DAEEF3"/>
        <w:tabs>
          <w:tab w:val="left" w:pos="426"/>
        </w:tabs>
        <w:spacing w:before="360" w:after="40" w:line="360" w:lineRule="auto"/>
        <w:ind w:right="23" w:firstLine="0"/>
      </w:pPr>
      <w:r w:rsidRPr="00DA19DC">
        <w:rPr>
          <w:rFonts w:ascii="Arial" w:hAnsi="Arial" w:cs="Arial"/>
          <w:b/>
          <w:bCs/>
          <w:sz w:val="20"/>
        </w:rPr>
        <w:t>XXII. WYMAGANIA</w:t>
      </w:r>
      <w:r w:rsidRPr="00DA19DC">
        <w:rPr>
          <w:rFonts w:ascii="Arial" w:hAnsi="Arial" w:cs="Arial"/>
          <w:b/>
          <w:sz w:val="20"/>
        </w:rPr>
        <w:t xml:space="preserve"> DOTYCZĄCE ZABEZPIECZENIA NALEŻYTEGO WYKONANIA UMOWY</w:t>
      </w:r>
    </w:p>
    <w:p w14:paraId="1423D8A4" w14:textId="77777777" w:rsidR="0037161C" w:rsidRPr="00DA19DC" w:rsidRDefault="00AB67EB" w:rsidP="0076451A">
      <w:pPr>
        <w:pStyle w:val="Akapitzlist"/>
        <w:spacing w:before="240" w:line="360" w:lineRule="auto"/>
        <w:ind w:left="0"/>
        <w:jc w:val="both"/>
      </w:pPr>
      <w:r w:rsidRPr="00DA19DC">
        <w:rPr>
          <w:rFonts w:ascii="Arial" w:hAnsi="Arial" w:cs="Arial"/>
        </w:rPr>
        <w:t xml:space="preserve">Zamawiający </w:t>
      </w:r>
      <w:r w:rsidRPr="00DA19DC">
        <w:rPr>
          <w:rFonts w:ascii="Arial" w:hAnsi="Arial" w:cs="Arial"/>
          <w:b/>
        </w:rPr>
        <w:t>nie wymaga</w:t>
      </w:r>
      <w:r w:rsidRPr="00DA19DC">
        <w:rPr>
          <w:rFonts w:ascii="Arial" w:hAnsi="Arial" w:cs="Arial"/>
        </w:rPr>
        <w:t xml:space="preserve"> wniesienia zabezpieczenia należytego wykonania umowy.</w:t>
      </w:r>
    </w:p>
    <w:p w14:paraId="3E3ABE01" w14:textId="77777777" w:rsidR="0037161C" w:rsidRPr="00DA19DC" w:rsidRDefault="00AB67EB">
      <w:pPr>
        <w:pStyle w:val="Teksttreci40"/>
        <w:pBdr>
          <w:bottom w:val="double" w:sz="4" w:space="1" w:color="000000"/>
        </w:pBdr>
        <w:shd w:val="clear" w:color="auto" w:fill="DAEEF3"/>
        <w:tabs>
          <w:tab w:val="left" w:pos="426"/>
        </w:tabs>
        <w:spacing w:before="360" w:after="40" w:line="360" w:lineRule="auto"/>
        <w:ind w:right="23" w:firstLine="0"/>
      </w:pPr>
      <w:r w:rsidRPr="00DA19DC">
        <w:rPr>
          <w:rFonts w:ascii="Arial" w:hAnsi="Arial" w:cs="Arial"/>
          <w:b/>
          <w:bCs/>
          <w:sz w:val="20"/>
        </w:rPr>
        <w:t>XXIII. INFORMACJE</w:t>
      </w:r>
      <w:r w:rsidRPr="00DA19DC">
        <w:rPr>
          <w:rFonts w:ascii="Arial" w:hAnsi="Arial" w:cs="Arial"/>
          <w:b/>
          <w:sz w:val="20"/>
        </w:rPr>
        <w:t xml:space="preserve"> O TREŚCI ZAWIERANEJ UMOWY ORAZ MOŻLIWOŚCI JEJ ZMIANY</w:t>
      </w:r>
    </w:p>
    <w:p w14:paraId="6E980F91" w14:textId="77777777" w:rsidR="0037161C" w:rsidRPr="00DA19DC" w:rsidRDefault="00AB67EB">
      <w:pPr>
        <w:pStyle w:val="Akapitzlist"/>
        <w:numPr>
          <w:ilvl w:val="3"/>
          <w:numId w:val="38"/>
        </w:numPr>
        <w:spacing w:before="240" w:line="360" w:lineRule="auto"/>
        <w:ind w:left="462" w:hanging="462"/>
        <w:jc w:val="both"/>
      </w:pPr>
      <w:r w:rsidRPr="00DA19DC">
        <w:rPr>
          <w:rFonts w:ascii="Arial" w:hAnsi="Arial" w:cs="Arial"/>
        </w:rPr>
        <w:t xml:space="preserve">Wybrany Wykonawca jest zobowiązany do zawarcia umowy w sprawie zamówienia publicznego na warunkach określonych we Wzorze Umowy, stanowiącym </w:t>
      </w:r>
      <w:r w:rsidRPr="00DA19DC">
        <w:rPr>
          <w:rFonts w:ascii="Arial" w:hAnsi="Arial" w:cs="Arial"/>
          <w:b/>
        </w:rPr>
        <w:t>Załącznik nr 6 do SWZ</w:t>
      </w:r>
      <w:r w:rsidRPr="00DA19DC">
        <w:rPr>
          <w:rFonts w:ascii="Arial" w:hAnsi="Arial" w:cs="Arial"/>
        </w:rPr>
        <w:t>.</w:t>
      </w:r>
    </w:p>
    <w:p w14:paraId="5A9A1A65" w14:textId="77777777" w:rsidR="0037161C" w:rsidRPr="00DA19DC" w:rsidRDefault="00AB67EB">
      <w:pPr>
        <w:pStyle w:val="Akapitzlist"/>
        <w:numPr>
          <w:ilvl w:val="3"/>
          <w:numId w:val="38"/>
        </w:numPr>
        <w:spacing w:line="360" w:lineRule="auto"/>
        <w:ind w:left="462" w:hanging="462"/>
        <w:jc w:val="both"/>
        <w:rPr>
          <w:rFonts w:ascii="Arial" w:hAnsi="Arial" w:cs="Arial"/>
        </w:rPr>
      </w:pPr>
      <w:r w:rsidRPr="00DA19DC">
        <w:rPr>
          <w:rFonts w:ascii="Arial" w:hAnsi="Arial" w:cs="Arial"/>
        </w:rPr>
        <w:t>Zakres świadczenia Wykonawcy wynikający z umowy jest tożsamy z jego zobowiązaniem zawartym w ofercie.</w:t>
      </w:r>
    </w:p>
    <w:p w14:paraId="64F3841C" w14:textId="77777777" w:rsidR="0037161C" w:rsidRPr="00DA19DC" w:rsidRDefault="00AB67EB">
      <w:pPr>
        <w:pStyle w:val="Akapitzlist"/>
        <w:numPr>
          <w:ilvl w:val="3"/>
          <w:numId w:val="38"/>
        </w:numPr>
        <w:tabs>
          <w:tab w:val="left" w:pos="567"/>
        </w:tabs>
        <w:spacing w:line="360" w:lineRule="auto"/>
        <w:ind w:left="462" w:hanging="462"/>
        <w:jc w:val="both"/>
      </w:pPr>
      <w:r w:rsidRPr="00DA19DC">
        <w:rPr>
          <w:rFonts w:ascii="Arial" w:hAnsi="Arial" w:cs="Arial"/>
        </w:rPr>
        <w:t xml:space="preserve">Zamawiający przewiduje możliwość zmiany zawartej umowy w stosunku do treści wybranej oferty w zakresie uregulowanym w art. 455 </w:t>
      </w:r>
      <w:proofErr w:type="spellStart"/>
      <w:r w:rsidRPr="00DA19DC">
        <w:rPr>
          <w:rFonts w:ascii="Arial" w:hAnsi="Arial" w:cs="Arial"/>
        </w:rPr>
        <w:t>Pzp</w:t>
      </w:r>
      <w:proofErr w:type="spellEnd"/>
      <w:r w:rsidRPr="00DA19DC">
        <w:rPr>
          <w:rFonts w:ascii="Arial" w:hAnsi="Arial" w:cs="Arial"/>
        </w:rPr>
        <w:t xml:space="preserve">. oraz wskazanym we Wzorze Umowy, stanowiącym </w:t>
      </w:r>
      <w:r w:rsidRPr="00DA19DC">
        <w:rPr>
          <w:rFonts w:ascii="Arial" w:hAnsi="Arial" w:cs="Arial"/>
          <w:b/>
        </w:rPr>
        <w:t>Załącznik nr 6</w:t>
      </w:r>
      <w:r w:rsidRPr="00DA19DC">
        <w:rPr>
          <w:rFonts w:ascii="Arial" w:hAnsi="Arial" w:cs="Arial"/>
        </w:rPr>
        <w:t>.</w:t>
      </w:r>
    </w:p>
    <w:p w14:paraId="6D2003D4" w14:textId="77777777" w:rsidR="0037161C" w:rsidRPr="00DA19DC" w:rsidRDefault="00AB67EB">
      <w:pPr>
        <w:pStyle w:val="Akapitzlist"/>
        <w:numPr>
          <w:ilvl w:val="3"/>
          <w:numId w:val="38"/>
        </w:numPr>
        <w:spacing w:line="360" w:lineRule="auto"/>
        <w:ind w:left="462" w:hanging="462"/>
        <w:jc w:val="both"/>
        <w:rPr>
          <w:rFonts w:ascii="Arial" w:hAnsi="Arial" w:cs="Arial"/>
        </w:rPr>
      </w:pPr>
      <w:r w:rsidRPr="00DA19DC">
        <w:rPr>
          <w:rFonts w:ascii="Arial" w:hAnsi="Arial" w:cs="Arial"/>
        </w:rPr>
        <w:lastRenderedPageBreak/>
        <w:t>Zmiana umowy wymaga dla swej ważności, pod rygorem nieważności, zachowania formy pisemnej.</w:t>
      </w:r>
    </w:p>
    <w:p w14:paraId="003FDE2C" w14:textId="77777777" w:rsidR="0037161C" w:rsidRPr="00DA19DC" w:rsidRDefault="0037161C">
      <w:pPr>
        <w:pStyle w:val="Akapitzlist"/>
        <w:spacing w:line="360" w:lineRule="auto"/>
        <w:ind w:left="462"/>
        <w:jc w:val="both"/>
        <w:rPr>
          <w:rFonts w:ascii="Arial" w:hAnsi="Arial" w:cs="Arial"/>
        </w:rPr>
      </w:pPr>
    </w:p>
    <w:p w14:paraId="2D3ADEBB" w14:textId="77777777" w:rsidR="0037161C" w:rsidRPr="00DA19DC" w:rsidRDefault="00AB67EB">
      <w:pPr>
        <w:pStyle w:val="Teksttreci40"/>
        <w:pBdr>
          <w:bottom w:val="double" w:sz="4" w:space="1" w:color="000000"/>
        </w:pBdr>
        <w:shd w:val="clear" w:color="auto" w:fill="DAEEF3"/>
        <w:tabs>
          <w:tab w:val="left" w:pos="426"/>
        </w:tabs>
        <w:spacing w:before="0" w:after="0" w:line="360" w:lineRule="auto"/>
        <w:ind w:right="23" w:firstLine="0"/>
      </w:pPr>
      <w:r w:rsidRPr="00DA19DC">
        <w:rPr>
          <w:rFonts w:ascii="Arial" w:hAnsi="Arial" w:cs="Arial"/>
          <w:b/>
          <w:sz w:val="20"/>
        </w:rPr>
        <w:t xml:space="preserve">XXIV. POUCZENIE O </w:t>
      </w:r>
      <w:r w:rsidRPr="00DA19DC">
        <w:rPr>
          <w:rFonts w:ascii="Arial" w:hAnsi="Arial" w:cs="Arial"/>
          <w:b/>
          <w:bCs/>
          <w:sz w:val="20"/>
        </w:rPr>
        <w:t>ŚRODKACH</w:t>
      </w:r>
      <w:r w:rsidRPr="00DA19DC">
        <w:rPr>
          <w:rFonts w:ascii="Arial" w:hAnsi="Arial" w:cs="Arial"/>
          <w:b/>
          <w:sz w:val="20"/>
        </w:rPr>
        <w:t xml:space="preserve"> OCHRONY PRAWNEJ PRZYSŁUGUJĄCYCH WYKONAWCY</w:t>
      </w:r>
    </w:p>
    <w:p w14:paraId="467F6DDF" w14:textId="77777777" w:rsidR="0037161C" w:rsidRPr="00DA19DC" w:rsidRDefault="00AB67EB">
      <w:pPr>
        <w:numPr>
          <w:ilvl w:val="0"/>
          <w:numId w:val="39"/>
        </w:numPr>
        <w:spacing w:line="360" w:lineRule="auto"/>
        <w:ind w:left="426" w:hanging="426"/>
        <w:jc w:val="both"/>
        <w:rPr>
          <w:rFonts w:ascii="Arial" w:hAnsi="Arial" w:cs="Arial"/>
          <w:sz w:val="20"/>
          <w:szCs w:val="20"/>
        </w:rPr>
      </w:pPr>
      <w:r w:rsidRPr="00DA19DC">
        <w:rPr>
          <w:rFonts w:ascii="Arial" w:hAnsi="Arial" w:cs="Arial"/>
          <w:sz w:val="20"/>
          <w:szCs w:val="20"/>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DA19DC">
        <w:rPr>
          <w:rFonts w:ascii="Arial" w:hAnsi="Arial" w:cs="Arial"/>
          <w:sz w:val="20"/>
          <w:szCs w:val="20"/>
        </w:rPr>
        <w:t>Pzp</w:t>
      </w:r>
      <w:proofErr w:type="spellEnd"/>
      <w:r w:rsidRPr="00DA19DC">
        <w:rPr>
          <w:rFonts w:ascii="Arial" w:hAnsi="Arial" w:cs="Arial"/>
          <w:sz w:val="20"/>
          <w:szCs w:val="20"/>
        </w:rPr>
        <w:t xml:space="preserve">. </w:t>
      </w:r>
    </w:p>
    <w:p w14:paraId="21A6E63F" w14:textId="77777777" w:rsidR="0037161C" w:rsidRPr="00DA19DC" w:rsidRDefault="00AB67EB">
      <w:pPr>
        <w:numPr>
          <w:ilvl w:val="0"/>
          <w:numId w:val="39"/>
        </w:numPr>
        <w:spacing w:line="360" w:lineRule="auto"/>
        <w:ind w:left="426" w:hanging="426"/>
        <w:jc w:val="both"/>
        <w:rPr>
          <w:rFonts w:ascii="Arial" w:hAnsi="Arial" w:cs="Arial"/>
          <w:sz w:val="20"/>
          <w:szCs w:val="20"/>
        </w:rPr>
      </w:pPr>
      <w:r w:rsidRPr="00DA19DC">
        <w:rPr>
          <w:rFonts w:ascii="Arial" w:hAnsi="Arial" w:cs="Arial"/>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DA19DC">
        <w:rPr>
          <w:rFonts w:ascii="Arial" w:hAnsi="Arial" w:cs="Arial"/>
          <w:sz w:val="20"/>
          <w:szCs w:val="20"/>
        </w:rPr>
        <w:t>Pzp</w:t>
      </w:r>
      <w:proofErr w:type="spellEnd"/>
      <w:r w:rsidRPr="00DA19DC">
        <w:rPr>
          <w:rFonts w:ascii="Arial" w:hAnsi="Arial" w:cs="Arial"/>
          <w:sz w:val="20"/>
          <w:szCs w:val="20"/>
        </w:rPr>
        <w:t>. oraz Rzecznikowi Małych i Średnich Przedsiębiorców.</w:t>
      </w:r>
    </w:p>
    <w:p w14:paraId="1ADBB763" w14:textId="77777777" w:rsidR="0037161C" w:rsidRPr="00DA19DC" w:rsidRDefault="00AB67EB">
      <w:pPr>
        <w:numPr>
          <w:ilvl w:val="0"/>
          <w:numId w:val="39"/>
        </w:numPr>
        <w:spacing w:line="360" w:lineRule="auto"/>
        <w:ind w:left="426" w:hanging="426"/>
        <w:jc w:val="both"/>
        <w:rPr>
          <w:rFonts w:ascii="Arial" w:hAnsi="Arial" w:cs="Arial"/>
          <w:sz w:val="20"/>
          <w:szCs w:val="20"/>
        </w:rPr>
      </w:pPr>
      <w:r w:rsidRPr="00DA19DC">
        <w:rPr>
          <w:rFonts w:ascii="Arial" w:hAnsi="Arial" w:cs="Arial"/>
          <w:sz w:val="20"/>
          <w:szCs w:val="20"/>
        </w:rPr>
        <w:tab/>
        <w:t>Odwołanie przysługuje na:</w:t>
      </w:r>
    </w:p>
    <w:p w14:paraId="7A1702CA" w14:textId="77777777" w:rsidR="0037161C" w:rsidRPr="00DA19DC" w:rsidRDefault="00AB67EB">
      <w:pPr>
        <w:spacing w:line="360" w:lineRule="auto"/>
        <w:ind w:left="868" w:hanging="425"/>
        <w:jc w:val="both"/>
        <w:rPr>
          <w:rFonts w:ascii="Arial" w:hAnsi="Arial" w:cs="Arial"/>
          <w:sz w:val="20"/>
          <w:szCs w:val="20"/>
        </w:rPr>
      </w:pPr>
      <w:r w:rsidRPr="00DA19DC">
        <w:rPr>
          <w:rFonts w:ascii="Arial" w:hAnsi="Arial" w:cs="Arial"/>
          <w:sz w:val="20"/>
          <w:szCs w:val="20"/>
        </w:rPr>
        <w:t>1)</w:t>
      </w:r>
      <w:r w:rsidRPr="00DA19DC">
        <w:rPr>
          <w:rFonts w:ascii="Arial" w:hAnsi="Arial" w:cs="Arial"/>
          <w:sz w:val="20"/>
          <w:szCs w:val="20"/>
        </w:rPr>
        <w:tab/>
        <w:t>niezgodną z przepisami ustawy czynność Zamawiającego, podjętą w postępowaniu o udzielenie zamówienia, w tym na projektowane postanowienie umowy;</w:t>
      </w:r>
    </w:p>
    <w:p w14:paraId="5FD2F791" w14:textId="77777777" w:rsidR="0037161C" w:rsidRPr="00DA19DC" w:rsidRDefault="00AB67EB">
      <w:pPr>
        <w:spacing w:line="360" w:lineRule="auto"/>
        <w:ind w:left="868" w:hanging="425"/>
        <w:jc w:val="both"/>
        <w:rPr>
          <w:rFonts w:ascii="Arial" w:hAnsi="Arial" w:cs="Arial"/>
          <w:sz w:val="20"/>
          <w:szCs w:val="20"/>
        </w:rPr>
      </w:pPr>
      <w:r w:rsidRPr="00DA19DC">
        <w:rPr>
          <w:rFonts w:ascii="Arial" w:hAnsi="Arial" w:cs="Arial"/>
          <w:sz w:val="20"/>
          <w:szCs w:val="20"/>
        </w:rPr>
        <w:t>2)</w:t>
      </w:r>
      <w:r w:rsidRPr="00DA19DC">
        <w:rPr>
          <w:rFonts w:ascii="Arial" w:hAnsi="Arial" w:cs="Arial"/>
          <w:sz w:val="20"/>
          <w:szCs w:val="20"/>
        </w:rPr>
        <w:tab/>
        <w:t>zaniechanie czynności w postępowaniu o udzielenie zamówienia do której zamawiający był obowiązany na podstawie ustawy;</w:t>
      </w:r>
    </w:p>
    <w:p w14:paraId="3B705D01" w14:textId="77777777" w:rsidR="0037161C" w:rsidRPr="00DA19DC" w:rsidRDefault="00AB67EB">
      <w:pPr>
        <w:numPr>
          <w:ilvl w:val="0"/>
          <w:numId w:val="39"/>
        </w:numPr>
        <w:spacing w:line="360" w:lineRule="auto"/>
        <w:ind w:left="426" w:hanging="426"/>
        <w:jc w:val="both"/>
        <w:rPr>
          <w:rFonts w:ascii="Arial" w:hAnsi="Arial" w:cs="Arial"/>
          <w:sz w:val="20"/>
          <w:szCs w:val="20"/>
        </w:rPr>
      </w:pPr>
      <w:r w:rsidRPr="00DA19DC">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0ACB558" w14:textId="77777777" w:rsidR="0037161C" w:rsidRPr="00DA19DC" w:rsidRDefault="00AB67EB">
      <w:pPr>
        <w:spacing w:line="360" w:lineRule="auto"/>
        <w:ind w:left="426" w:hanging="426"/>
        <w:jc w:val="both"/>
      </w:pPr>
      <w:r w:rsidRPr="00DA19DC">
        <w:rPr>
          <w:rFonts w:ascii="Arial" w:hAnsi="Arial" w:cs="Arial"/>
          <w:b/>
          <w:bCs/>
          <w:sz w:val="20"/>
          <w:szCs w:val="20"/>
        </w:rPr>
        <w:t>5.</w:t>
      </w:r>
      <w:r w:rsidRPr="00DA19DC">
        <w:rPr>
          <w:rFonts w:ascii="Arial" w:hAnsi="Arial" w:cs="Arial"/>
          <w:sz w:val="20"/>
          <w:szCs w:val="20"/>
        </w:rPr>
        <w:tab/>
        <w:t>Odwołanie wobec treści ogłoszenia lub treści SWZ wnosi się w terminie 5 dni od dnia zamieszczenia ogłoszenia w Biuletynie Zamówień Publicznych lub treści SWZ na stronie internetowej.</w:t>
      </w:r>
    </w:p>
    <w:p w14:paraId="5CB5E3D5" w14:textId="77777777" w:rsidR="0037161C" w:rsidRPr="00DA19DC" w:rsidRDefault="00AB67EB">
      <w:pPr>
        <w:spacing w:line="360" w:lineRule="auto"/>
        <w:ind w:left="426" w:hanging="426"/>
        <w:jc w:val="both"/>
      </w:pPr>
      <w:r w:rsidRPr="00DA19DC">
        <w:rPr>
          <w:rFonts w:ascii="Arial" w:hAnsi="Arial" w:cs="Arial"/>
          <w:b/>
          <w:bCs/>
          <w:sz w:val="20"/>
          <w:szCs w:val="20"/>
        </w:rPr>
        <w:t>6.</w:t>
      </w:r>
      <w:r w:rsidRPr="00DA19DC">
        <w:rPr>
          <w:rFonts w:ascii="Arial" w:hAnsi="Arial" w:cs="Arial"/>
          <w:sz w:val="20"/>
          <w:szCs w:val="20"/>
        </w:rPr>
        <w:tab/>
        <w:t>Odwołanie wnosi się w terminie:</w:t>
      </w:r>
    </w:p>
    <w:p w14:paraId="48F24DAD" w14:textId="77777777" w:rsidR="0037161C" w:rsidRPr="00DA19DC" w:rsidRDefault="00AB67EB">
      <w:pPr>
        <w:spacing w:line="360" w:lineRule="auto"/>
        <w:ind w:left="709" w:hanging="425"/>
        <w:jc w:val="both"/>
        <w:rPr>
          <w:rFonts w:ascii="Arial" w:hAnsi="Arial" w:cs="Arial"/>
          <w:sz w:val="20"/>
          <w:szCs w:val="20"/>
        </w:rPr>
      </w:pPr>
      <w:r w:rsidRPr="00DA19DC">
        <w:rPr>
          <w:rFonts w:ascii="Arial" w:hAnsi="Arial" w:cs="Arial"/>
          <w:sz w:val="20"/>
          <w:szCs w:val="20"/>
        </w:rPr>
        <w:t>1)</w:t>
      </w:r>
      <w:r w:rsidRPr="00DA19DC">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129AC3E3" w14:textId="77777777" w:rsidR="0037161C" w:rsidRPr="00DA19DC" w:rsidRDefault="00AB67EB">
      <w:pPr>
        <w:spacing w:line="360" w:lineRule="auto"/>
        <w:ind w:left="709" w:hanging="425"/>
        <w:jc w:val="both"/>
        <w:rPr>
          <w:rFonts w:ascii="Arial" w:hAnsi="Arial" w:cs="Arial"/>
          <w:sz w:val="20"/>
          <w:szCs w:val="20"/>
        </w:rPr>
      </w:pPr>
      <w:r w:rsidRPr="00DA19DC">
        <w:rPr>
          <w:rFonts w:ascii="Arial" w:hAnsi="Arial" w:cs="Arial"/>
          <w:sz w:val="20"/>
          <w:szCs w:val="20"/>
        </w:rPr>
        <w:t>2)</w:t>
      </w:r>
      <w:r w:rsidRPr="00DA19DC">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56598D5E" w14:textId="77777777" w:rsidR="0037161C" w:rsidRPr="00DA19DC" w:rsidRDefault="00AB67EB">
      <w:pPr>
        <w:spacing w:line="360" w:lineRule="auto"/>
        <w:ind w:left="448" w:hanging="448"/>
        <w:jc w:val="both"/>
      </w:pPr>
      <w:r w:rsidRPr="00DA19DC">
        <w:rPr>
          <w:rFonts w:ascii="Arial" w:hAnsi="Arial" w:cs="Arial"/>
          <w:b/>
          <w:bCs/>
          <w:sz w:val="20"/>
          <w:szCs w:val="20"/>
        </w:rPr>
        <w:t>7.</w:t>
      </w:r>
      <w:r w:rsidRPr="00DA19DC">
        <w:rPr>
          <w:rFonts w:ascii="Arial" w:hAnsi="Arial" w:cs="Arial"/>
          <w:b/>
          <w:bCs/>
          <w:sz w:val="20"/>
          <w:szCs w:val="20"/>
        </w:rPr>
        <w:tab/>
      </w:r>
      <w:r w:rsidRPr="00DA19DC">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49127F0" w14:textId="77777777" w:rsidR="0037161C" w:rsidRPr="00DA19DC" w:rsidRDefault="00AB67EB">
      <w:pPr>
        <w:pStyle w:val="Akapitzlist"/>
        <w:spacing w:line="360" w:lineRule="auto"/>
        <w:ind w:left="0"/>
        <w:jc w:val="both"/>
        <w:rPr>
          <w:rFonts w:ascii="Arial" w:hAnsi="Arial" w:cs="Arial"/>
        </w:rPr>
      </w:pPr>
      <w:r w:rsidRPr="00DA19DC">
        <w:rPr>
          <w:rFonts w:ascii="Arial" w:hAnsi="Arial" w:cs="Arial"/>
        </w:rPr>
        <w:t xml:space="preserve">8. </w:t>
      </w:r>
      <w:r w:rsidRPr="00DA19DC">
        <w:rPr>
          <w:rFonts w:ascii="Arial" w:hAnsi="Arial" w:cs="Arial"/>
        </w:rPr>
        <w:tab/>
        <w:t xml:space="preserve">Na orzeczenie Izby oraz postanowienie Prezesa Izby, o którym mowa w art. 519 ust. 1 ustawy </w:t>
      </w:r>
      <w:proofErr w:type="spellStart"/>
      <w:r w:rsidRPr="00DA19DC">
        <w:rPr>
          <w:rFonts w:ascii="Arial" w:hAnsi="Arial" w:cs="Arial"/>
        </w:rPr>
        <w:t>Pzp</w:t>
      </w:r>
      <w:proofErr w:type="spellEnd"/>
      <w:r w:rsidRPr="00DA19DC">
        <w:rPr>
          <w:rFonts w:ascii="Arial" w:hAnsi="Arial" w:cs="Arial"/>
        </w:rPr>
        <w:t>., stronom oraz uczestnikom postępowania odwoławczego przysługuje skarga do sądu.</w:t>
      </w:r>
    </w:p>
    <w:p w14:paraId="0FB60565" w14:textId="77777777" w:rsidR="0037161C" w:rsidRPr="00DA19DC" w:rsidRDefault="00AB67EB">
      <w:pPr>
        <w:pStyle w:val="Akapitzlist"/>
        <w:numPr>
          <w:ilvl w:val="0"/>
          <w:numId w:val="32"/>
        </w:numPr>
        <w:spacing w:line="360" w:lineRule="auto"/>
        <w:ind w:left="284" w:hanging="284"/>
        <w:jc w:val="both"/>
      </w:pPr>
      <w:r w:rsidRPr="00DA19DC">
        <w:rPr>
          <w:rFonts w:ascii="Arial" w:eastAsia="Arial" w:hAnsi="Arial" w:cs="Arial"/>
        </w:rPr>
        <w:t xml:space="preserve">  </w:t>
      </w:r>
      <w:r w:rsidRPr="00DA19DC">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54F9BA0C" w14:textId="77777777" w:rsidR="0037161C" w:rsidRPr="00DA19DC" w:rsidRDefault="00AB67EB">
      <w:pPr>
        <w:pStyle w:val="Akapitzlist"/>
        <w:numPr>
          <w:ilvl w:val="0"/>
          <w:numId w:val="32"/>
        </w:numPr>
        <w:spacing w:line="360" w:lineRule="auto"/>
        <w:ind w:left="448" w:hanging="448"/>
        <w:jc w:val="both"/>
        <w:rPr>
          <w:rFonts w:ascii="Arial" w:hAnsi="Arial" w:cs="Arial"/>
        </w:rPr>
      </w:pPr>
      <w:r w:rsidRPr="00DA19DC">
        <w:rPr>
          <w:rFonts w:ascii="Arial" w:hAnsi="Arial" w:cs="Arial"/>
        </w:rPr>
        <w:tab/>
        <w:t>Skargę wnosi się do Sądu Okręgowego w Warszawie - sądu zamówień publicznych, zwanego dalej "sądem zamówień publicznych".</w:t>
      </w:r>
    </w:p>
    <w:p w14:paraId="0B634DB5" w14:textId="77777777" w:rsidR="0037161C" w:rsidRPr="00DA19DC" w:rsidRDefault="00AB67EB">
      <w:pPr>
        <w:pStyle w:val="Akapitzlist"/>
        <w:numPr>
          <w:ilvl w:val="0"/>
          <w:numId w:val="32"/>
        </w:numPr>
        <w:spacing w:line="360" w:lineRule="auto"/>
        <w:ind w:left="448" w:hanging="448"/>
        <w:jc w:val="both"/>
        <w:rPr>
          <w:rFonts w:ascii="Arial" w:hAnsi="Arial" w:cs="Arial"/>
        </w:rPr>
      </w:pPr>
      <w:r w:rsidRPr="00DA19DC">
        <w:rPr>
          <w:rFonts w:ascii="Arial" w:hAnsi="Arial" w:cs="Arial"/>
        </w:rPr>
        <w:lastRenderedPageBreak/>
        <w:tab/>
        <w:t xml:space="preserve">Skargę wnosi się za pośrednictwem Prezesa Izby, w terminie 14 dni od dnia doręczenia orzeczenia Izby lub postanowienia Prezesa Izby, o którym mowa w art. 519 ust. 1 ustawy </w:t>
      </w:r>
      <w:proofErr w:type="spellStart"/>
      <w:r w:rsidRPr="00DA19DC">
        <w:rPr>
          <w:rFonts w:ascii="Arial" w:hAnsi="Arial" w:cs="Arial"/>
        </w:rPr>
        <w:t>Pzp</w:t>
      </w:r>
      <w:proofErr w:type="spellEnd"/>
      <w:r w:rsidRPr="00DA19DC">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14:paraId="7BA8C914" w14:textId="77777777" w:rsidR="0037161C" w:rsidRPr="00DA19DC" w:rsidRDefault="00AB67EB">
      <w:pPr>
        <w:pStyle w:val="Akapitzlist"/>
        <w:numPr>
          <w:ilvl w:val="0"/>
          <w:numId w:val="32"/>
        </w:numPr>
        <w:spacing w:line="360" w:lineRule="auto"/>
        <w:ind w:left="426" w:hanging="426"/>
        <w:jc w:val="both"/>
        <w:rPr>
          <w:rFonts w:ascii="Arial" w:hAnsi="Arial" w:cs="Arial"/>
        </w:rPr>
      </w:pPr>
      <w:r w:rsidRPr="00DA19DC">
        <w:rPr>
          <w:rFonts w:ascii="Arial" w:hAnsi="Arial" w:cs="Arial"/>
        </w:rPr>
        <w:tab/>
        <w:t>Prezes Izby przekazuje skargę wraz z aktami postępowania odwoławczego do sądu zamówień publicznych w terminie 7 dni od dnia jej otrzymania.</w:t>
      </w:r>
    </w:p>
    <w:p w14:paraId="15370A8A" w14:textId="77777777" w:rsidR="0020349B" w:rsidRPr="00DA19DC" w:rsidRDefault="0020349B" w:rsidP="0020349B">
      <w:pPr>
        <w:spacing w:line="360" w:lineRule="auto"/>
        <w:jc w:val="both"/>
        <w:rPr>
          <w:rFonts w:ascii="Arial" w:hAnsi="Arial" w:cs="Arial"/>
        </w:rPr>
      </w:pPr>
    </w:p>
    <w:p w14:paraId="7B9C16C9" w14:textId="77777777" w:rsidR="0037161C" w:rsidRPr="00DA19DC" w:rsidRDefault="00AB67EB">
      <w:pPr>
        <w:pStyle w:val="Teksttreci40"/>
        <w:pBdr>
          <w:bottom w:val="double" w:sz="4" w:space="1" w:color="000000"/>
        </w:pBdr>
        <w:shd w:val="clear" w:color="auto" w:fill="DAEEF3"/>
        <w:tabs>
          <w:tab w:val="left" w:pos="426"/>
        </w:tabs>
        <w:spacing w:before="0" w:after="40" w:line="360" w:lineRule="auto"/>
        <w:ind w:right="23" w:firstLine="0"/>
      </w:pPr>
      <w:r w:rsidRPr="00DA19DC">
        <w:rPr>
          <w:rFonts w:ascii="Arial" w:hAnsi="Arial" w:cs="Arial"/>
          <w:b/>
          <w:sz w:val="20"/>
        </w:rPr>
        <w:t xml:space="preserve">XXV. WYKAZ </w:t>
      </w:r>
      <w:r w:rsidRPr="00DA19DC">
        <w:rPr>
          <w:rFonts w:ascii="Arial" w:hAnsi="Arial" w:cs="Arial"/>
          <w:b/>
          <w:bCs/>
          <w:sz w:val="20"/>
        </w:rPr>
        <w:t>ZAŁĄCZNIKÓW</w:t>
      </w:r>
      <w:r w:rsidRPr="00DA19DC">
        <w:rPr>
          <w:rFonts w:ascii="Arial" w:hAnsi="Arial" w:cs="Arial"/>
          <w:b/>
          <w:sz w:val="20"/>
        </w:rPr>
        <w:t xml:space="preserve"> DO SWZ</w:t>
      </w:r>
    </w:p>
    <w:tbl>
      <w:tblPr>
        <w:tblW w:w="9178" w:type="dxa"/>
        <w:tblInd w:w="108" w:type="dxa"/>
        <w:tblLayout w:type="fixed"/>
        <w:tblLook w:val="04A0" w:firstRow="1" w:lastRow="0" w:firstColumn="1" w:lastColumn="0" w:noHBand="0" w:noVBand="1"/>
      </w:tblPr>
      <w:tblGrid>
        <w:gridCol w:w="1985"/>
        <w:gridCol w:w="7193"/>
      </w:tblGrid>
      <w:tr w:rsidR="0037161C" w:rsidRPr="00DA19DC" w14:paraId="38F5214C" w14:textId="77777777">
        <w:tc>
          <w:tcPr>
            <w:tcW w:w="1985" w:type="dxa"/>
          </w:tcPr>
          <w:p w14:paraId="2E23283D"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Załącznik nr 1</w:t>
            </w:r>
          </w:p>
        </w:tc>
        <w:tc>
          <w:tcPr>
            <w:tcW w:w="7193" w:type="dxa"/>
          </w:tcPr>
          <w:p w14:paraId="15CB7285"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Formularz Ofertowy</w:t>
            </w:r>
            <w:r w:rsidR="00E87918" w:rsidRPr="00DA19DC">
              <w:rPr>
                <w:rFonts w:ascii="Arial" w:hAnsi="Arial" w:cs="Arial"/>
                <w:sz w:val="20"/>
                <w:szCs w:val="20"/>
              </w:rPr>
              <w:t xml:space="preserve"> + załącznik nr 1 i nr 2 do Formularza Ofertowego</w:t>
            </w:r>
          </w:p>
        </w:tc>
      </w:tr>
      <w:tr w:rsidR="0037161C" w:rsidRPr="00DA19DC" w14:paraId="467FF616" w14:textId="77777777">
        <w:tc>
          <w:tcPr>
            <w:tcW w:w="1985" w:type="dxa"/>
          </w:tcPr>
          <w:p w14:paraId="2F0B374E" w14:textId="65C7A381" w:rsidR="0037161C" w:rsidRPr="00DA19DC" w:rsidRDefault="00AB67EB">
            <w:pPr>
              <w:spacing w:line="360" w:lineRule="auto"/>
              <w:rPr>
                <w:rFonts w:ascii="Arial" w:hAnsi="Arial" w:cs="Arial"/>
                <w:sz w:val="20"/>
                <w:szCs w:val="20"/>
              </w:rPr>
            </w:pPr>
            <w:r w:rsidRPr="00DA19DC">
              <w:rPr>
                <w:rFonts w:ascii="Arial" w:hAnsi="Arial" w:cs="Arial"/>
                <w:sz w:val="20"/>
                <w:szCs w:val="20"/>
              </w:rPr>
              <w:t>Załącznik nr 2</w:t>
            </w:r>
          </w:p>
          <w:p w14:paraId="5C5564E1" w14:textId="36D86E2C" w:rsidR="0037161C" w:rsidRPr="00DA19DC" w:rsidRDefault="0037161C">
            <w:pPr>
              <w:spacing w:line="360" w:lineRule="auto"/>
              <w:rPr>
                <w:rFonts w:ascii="Arial" w:hAnsi="Arial" w:cs="Arial"/>
                <w:sz w:val="20"/>
                <w:szCs w:val="20"/>
              </w:rPr>
            </w:pPr>
          </w:p>
        </w:tc>
        <w:tc>
          <w:tcPr>
            <w:tcW w:w="7193" w:type="dxa"/>
          </w:tcPr>
          <w:p w14:paraId="0D530F55" w14:textId="59810B8A" w:rsidR="0037161C" w:rsidRPr="00DA19DC" w:rsidRDefault="00AB67EB" w:rsidP="00E82CD5">
            <w:pPr>
              <w:spacing w:line="360" w:lineRule="auto"/>
              <w:rPr>
                <w:rFonts w:ascii="Arial" w:hAnsi="Arial" w:cs="Arial"/>
                <w:sz w:val="20"/>
                <w:szCs w:val="20"/>
              </w:rPr>
            </w:pPr>
            <w:r w:rsidRPr="00DA19DC">
              <w:rPr>
                <w:rFonts w:ascii="Arial" w:hAnsi="Arial" w:cs="Arial"/>
                <w:sz w:val="20"/>
                <w:szCs w:val="20"/>
              </w:rPr>
              <w:t>Oświadczenie o spełnianiu warunków udziału w postępowaniu</w:t>
            </w:r>
            <w:r w:rsidR="00E82CD5">
              <w:rPr>
                <w:rFonts w:ascii="Arial" w:hAnsi="Arial" w:cs="Arial"/>
                <w:sz w:val="20"/>
                <w:szCs w:val="20"/>
              </w:rPr>
              <w:t xml:space="preserve"> i o </w:t>
            </w:r>
            <w:r w:rsidRPr="00DA19DC">
              <w:rPr>
                <w:rFonts w:ascii="Arial" w:hAnsi="Arial" w:cs="Arial"/>
                <w:sz w:val="20"/>
                <w:szCs w:val="20"/>
              </w:rPr>
              <w:t xml:space="preserve">braku podstaw do wykluczenia </w:t>
            </w:r>
          </w:p>
        </w:tc>
      </w:tr>
      <w:tr w:rsidR="0037161C" w:rsidRPr="00DA19DC" w14:paraId="00D31713" w14:textId="77777777">
        <w:tc>
          <w:tcPr>
            <w:tcW w:w="1985" w:type="dxa"/>
          </w:tcPr>
          <w:p w14:paraId="36108B66"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Załącznik nr 3</w:t>
            </w:r>
          </w:p>
        </w:tc>
        <w:tc>
          <w:tcPr>
            <w:tcW w:w="7193" w:type="dxa"/>
          </w:tcPr>
          <w:p w14:paraId="33C0A6FD"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Zobowiązanie innego podmiotu do udostępnienia niezbędnych zasobów Wykonawcy</w:t>
            </w:r>
          </w:p>
        </w:tc>
      </w:tr>
      <w:tr w:rsidR="0037161C" w:rsidRPr="00DA19DC" w14:paraId="4B94DE36" w14:textId="77777777">
        <w:tc>
          <w:tcPr>
            <w:tcW w:w="1985" w:type="dxa"/>
          </w:tcPr>
          <w:p w14:paraId="3D28DB3D"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Załącznik nr 4</w:t>
            </w:r>
          </w:p>
        </w:tc>
        <w:tc>
          <w:tcPr>
            <w:tcW w:w="7193" w:type="dxa"/>
          </w:tcPr>
          <w:p w14:paraId="636F9ADC"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Oświadczenie dotyczące przynależności lub braku przynależności do tej samej grupy kapitałowej</w:t>
            </w:r>
          </w:p>
        </w:tc>
      </w:tr>
      <w:tr w:rsidR="0037161C" w:rsidRPr="00DA19DC" w14:paraId="12F8FDFD" w14:textId="77777777">
        <w:tc>
          <w:tcPr>
            <w:tcW w:w="1985" w:type="dxa"/>
          </w:tcPr>
          <w:p w14:paraId="291D93DD"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Załącznik nr 5</w:t>
            </w:r>
          </w:p>
        </w:tc>
        <w:tc>
          <w:tcPr>
            <w:tcW w:w="7193" w:type="dxa"/>
          </w:tcPr>
          <w:p w14:paraId="6EBE3B62"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Wykaz dostaw</w:t>
            </w:r>
          </w:p>
        </w:tc>
      </w:tr>
      <w:tr w:rsidR="0037161C" w:rsidRPr="00DA19DC" w14:paraId="2A9AF6B4" w14:textId="77777777">
        <w:tc>
          <w:tcPr>
            <w:tcW w:w="1985" w:type="dxa"/>
          </w:tcPr>
          <w:p w14:paraId="75348F39" w14:textId="77777777" w:rsidR="0037161C" w:rsidRPr="00DA19DC" w:rsidRDefault="00AB67EB">
            <w:pPr>
              <w:spacing w:line="360" w:lineRule="auto"/>
            </w:pPr>
            <w:r w:rsidRPr="00DA19DC">
              <w:rPr>
                <w:rFonts w:ascii="Arial" w:hAnsi="Arial" w:cs="Arial"/>
                <w:sz w:val="20"/>
                <w:szCs w:val="20"/>
              </w:rPr>
              <w:t>Załącznik nr 6</w:t>
            </w:r>
          </w:p>
        </w:tc>
        <w:tc>
          <w:tcPr>
            <w:tcW w:w="7193" w:type="dxa"/>
          </w:tcPr>
          <w:p w14:paraId="7C67865F" w14:textId="77777777" w:rsidR="0037161C" w:rsidRPr="00DA19DC" w:rsidRDefault="00AB67EB">
            <w:pPr>
              <w:spacing w:line="360" w:lineRule="auto"/>
              <w:rPr>
                <w:rFonts w:ascii="Arial" w:hAnsi="Arial" w:cs="Arial"/>
                <w:sz w:val="20"/>
                <w:szCs w:val="20"/>
              </w:rPr>
            </w:pPr>
            <w:r w:rsidRPr="00DA19DC">
              <w:rPr>
                <w:rFonts w:ascii="Arial" w:hAnsi="Arial" w:cs="Arial"/>
                <w:sz w:val="20"/>
                <w:szCs w:val="20"/>
              </w:rPr>
              <w:t>Wzór umowy</w:t>
            </w:r>
          </w:p>
        </w:tc>
      </w:tr>
    </w:tbl>
    <w:p w14:paraId="15F72B8A" w14:textId="77777777" w:rsidR="0037161C" w:rsidRPr="00DA19DC" w:rsidRDefault="00AB67EB" w:rsidP="00C80F72">
      <w:pPr>
        <w:spacing w:line="360" w:lineRule="auto"/>
        <w:rPr>
          <w:rFonts w:ascii="Arial" w:hAnsi="Arial" w:cs="Arial"/>
          <w:sz w:val="20"/>
          <w:szCs w:val="20"/>
        </w:rPr>
      </w:pPr>
      <w:r w:rsidRPr="00DA19DC">
        <w:rPr>
          <w:rFonts w:ascii="Arial" w:hAnsi="Arial" w:cs="Arial"/>
          <w:sz w:val="20"/>
          <w:szCs w:val="20"/>
        </w:rPr>
        <w:t>Niniejszą SWZ przedkłada do akceptacji Komisja Przetargowa w następującym składzie:</w:t>
      </w:r>
    </w:p>
    <w:tbl>
      <w:tblPr>
        <w:tblW w:w="9218" w:type="dxa"/>
        <w:tblLayout w:type="fixed"/>
        <w:tblLook w:val="04A0" w:firstRow="1" w:lastRow="0" w:firstColumn="1" w:lastColumn="0" w:noHBand="0" w:noVBand="1"/>
      </w:tblPr>
      <w:tblGrid>
        <w:gridCol w:w="3344"/>
        <w:gridCol w:w="5874"/>
      </w:tblGrid>
      <w:tr w:rsidR="00E87918" w:rsidRPr="00DA19DC" w14:paraId="184DAF94" w14:textId="77777777" w:rsidTr="00F31E16">
        <w:trPr>
          <w:trHeight w:val="4523"/>
        </w:trPr>
        <w:tc>
          <w:tcPr>
            <w:tcW w:w="3344" w:type="dxa"/>
            <w:vAlign w:val="center"/>
          </w:tcPr>
          <w:p w14:paraId="464DFFEF" w14:textId="77777777" w:rsidR="00E87918" w:rsidRPr="00DA19DC" w:rsidRDefault="00E87918" w:rsidP="00400C75">
            <w:pPr>
              <w:tabs>
                <w:tab w:val="left" w:pos="0"/>
              </w:tabs>
              <w:spacing w:after="40" w:line="360" w:lineRule="auto"/>
              <w:jc w:val="both"/>
              <w:rPr>
                <w:rFonts w:ascii="Arial" w:hAnsi="Arial" w:cs="Arial"/>
                <w:b/>
                <w:sz w:val="20"/>
                <w:szCs w:val="20"/>
              </w:rPr>
            </w:pPr>
          </w:p>
          <w:p w14:paraId="39605382" w14:textId="77777777" w:rsidR="00E87918" w:rsidRPr="00DA19DC" w:rsidRDefault="00E87918">
            <w:pPr>
              <w:tabs>
                <w:tab w:val="left" w:pos="0"/>
              </w:tabs>
              <w:spacing w:after="40" w:line="360" w:lineRule="auto"/>
              <w:ind w:left="709" w:hanging="709"/>
              <w:jc w:val="both"/>
              <w:rPr>
                <w:rFonts w:ascii="Arial" w:hAnsi="Arial" w:cs="Arial"/>
                <w:b/>
                <w:sz w:val="20"/>
                <w:szCs w:val="20"/>
              </w:rPr>
            </w:pPr>
            <w:r w:rsidRPr="00DA19DC">
              <w:rPr>
                <w:rFonts w:ascii="Arial" w:hAnsi="Arial" w:cs="Arial"/>
                <w:b/>
                <w:sz w:val="20"/>
                <w:szCs w:val="20"/>
              </w:rPr>
              <w:t>Funkcja w Komisji Przetargowej:</w:t>
            </w:r>
          </w:p>
          <w:p w14:paraId="3F707A58" w14:textId="77777777" w:rsidR="00E87918" w:rsidRPr="00DA19DC" w:rsidRDefault="00E87918">
            <w:pPr>
              <w:tabs>
                <w:tab w:val="left" w:pos="0"/>
              </w:tabs>
              <w:spacing w:line="360" w:lineRule="auto"/>
              <w:ind w:left="709" w:hanging="709"/>
              <w:jc w:val="both"/>
            </w:pPr>
            <w:r w:rsidRPr="00DA19DC">
              <w:rPr>
                <w:rFonts w:ascii="Arial" w:hAnsi="Arial" w:cs="Arial"/>
                <w:sz w:val="20"/>
                <w:szCs w:val="20"/>
              </w:rPr>
              <w:t>Przewodniczący Komisji</w:t>
            </w:r>
          </w:p>
          <w:p w14:paraId="59124CD2" w14:textId="77777777" w:rsidR="00E87918" w:rsidRPr="00DA19DC" w:rsidRDefault="00E87918">
            <w:pPr>
              <w:tabs>
                <w:tab w:val="left" w:pos="0"/>
              </w:tabs>
              <w:spacing w:after="40" w:line="360" w:lineRule="auto"/>
              <w:ind w:left="709" w:hanging="709"/>
              <w:jc w:val="both"/>
            </w:pPr>
            <w:r w:rsidRPr="00DA19DC">
              <w:rPr>
                <w:rFonts w:ascii="Arial" w:hAnsi="Arial" w:cs="Arial"/>
                <w:sz w:val="20"/>
                <w:szCs w:val="20"/>
              </w:rPr>
              <w:t xml:space="preserve">Wiceprzewodniczący: </w:t>
            </w:r>
          </w:p>
          <w:p w14:paraId="2E19FFBD" w14:textId="77777777" w:rsidR="00E87918" w:rsidRPr="00DA19DC" w:rsidRDefault="00E87918">
            <w:pPr>
              <w:tabs>
                <w:tab w:val="left" w:pos="0"/>
              </w:tabs>
              <w:spacing w:after="40" w:line="360" w:lineRule="auto"/>
              <w:ind w:left="709" w:hanging="709"/>
              <w:jc w:val="both"/>
              <w:rPr>
                <w:rFonts w:ascii="Arial" w:hAnsi="Arial" w:cs="Arial"/>
                <w:sz w:val="20"/>
                <w:szCs w:val="20"/>
              </w:rPr>
            </w:pPr>
            <w:r w:rsidRPr="00DA19DC">
              <w:rPr>
                <w:rFonts w:ascii="Arial" w:hAnsi="Arial" w:cs="Arial"/>
                <w:sz w:val="20"/>
                <w:szCs w:val="20"/>
              </w:rPr>
              <w:t>Członek</w:t>
            </w:r>
          </w:p>
          <w:p w14:paraId="3674BB45" w14:textId="77777777" w:rsidR="00E87918" w:rsidRPr="00DA19DC" w:rsidRDefault="00E87918">
            <w:pPr>
              <w:tabs>
                <w:tab w:val="left" w:pos="0"/>
              </w:tabs>
              <w:spacing w:line="360" w:lineRule="auto"/>
              <w:ind w:left="709" w:hanging="709"/>
              <w:jc w:val="both"/>
              <w:rPr>
                <w:rFonts w:ascii="Arial" w:hAnsi="Arial" w:cs="Arial"/>
                <w:sz w:val="20"/>
                <w:szCs w:val="20"/>
              </w:rPr>
            </w:pPr>
            <w:r w:rsidRPr="00DA19DC">
              <w:rPr>
                <w:rFonts w:ascii="Arial" w:hAnsi="Arial" w:cs="Arial"/>
                <w:sz w:val="20"/>
                <w:szCs w:val="20"/>
              </w:rPr>
              <w:t>Członek</w:t>
            </w:r>
          </w:p>
          <w:p w14:paraId="37411617" w14:textId="77777777" w:rsidR="00E87918" w:rsidRPr="00DA19DC" w:rsidRDefault="00E87918">
            <w:pPr>
              <w:tabs>
                <w:tab w:val="left" w:pos="0"/>
              </w:tabs>
              <w:spacing w:line="360" w:lineRule="auto"/>
              <w:ind w:left="709" w:hanging="709"/>
              <w:jc w:val="both"/>
              <w:rPr>
                <w:rFonts w:ascii="Arial" w:hAnsi="Arial" w:cs="Arial"/>
                <w:sz w:val="20"/>
                <w:szCs w:val="20"/>
              </w:rPr>
            </w:pPr>
            <w:r w:rsidRPr="00DA19DC">
              <w:rPr>
                <w:rFonts w:ascii="Arial" w:hAnsi="Arial" w:cs="Arial"/>
                <w:sz w:val="20"/>
                <w:szCs w:val="20"/>
              </w:rPr>
              <w:t>Członek</w:t>
            </w:r>
          </w:p>
          <w:p w14:paraId="56F949E5" w14:textId="77777777" w:rsidR="00E87918" w:rsidRPr="00DA19DC" w:rsidRDefault="00E87918" w:rsidP="00E87918">
            <w:pPr>
              <w:tabs>
                <w:tab w:val="left" w:pos="0"/>
              </w:tabs>
              <w:spacing w:line="360" w:lineRule="auto"/>
              <w:jc w:val="both"/>
              <w:rPr>
                <w:rFonts w:ascii="Arial" w:hAnsi="Arial" w:cs="Arial"/>
                <w:sz w:val="20"/>
                <w:szCs w:val="20"/>
              </w:rPr>
            </w:pPr>
            <w:r w:rsidRPr="00DA19DC">
              <w:rPr>
                <w:rFonts w:ascii="Arial" w:hAnsi="Arial" w:cs="Arial"/>
                <w:sz w:val="20"/>
                <w:szCs w:val="20"/>
              </w:rPr>
              <w:t>Członek</w:t>
            </w:r>
          </w:p>
          <w:p w14:paraId="3494B25B" w14:textId="77777777" w:rsidR="00E87918" w:rsidRPr="00DA19DC" w:rsidRDefault="00E87918" w:rsidP="00F31E16">
            <w:pPr>
              <w:tabs>
                <w:tab w:val="left" w:pos="0"/>
              </w:tabs>
              <w:spacing w:after="40" w:line="360" w:lineRule="auto"/>
              <w:ind w:left="709" w:hanging="709"/>
              <w:jc w:val="both"/>
              <w:rPr>
                <w:rFonts w:ascii="Arial" w:hAnsi="Arial" w:cs="Arial"/>
                <w:sz w:val="20"/>
                <w:szCs w:val="20"/>
              </w:rPr>
            </w:pPr>
            <w:r w:rsidRPr="00DA19DC">
              <w:rPr>
                <w:rFonts w:ascii="Arial" w:hAnsi="Arial" w:cs="Arial"/>
                <w:sz w:val="20"/>
                <w:szCs w:val="20"/>
              </w:rPr>
              <w:t>Członek</w:t>
            </w:r>
          </w:p>
          <w:p w14:paraId="3D077DC4" w14:textId="77777777" w:rsidR="00E87918" w:rsidRPr="00DA19DC" w:rsidRDefault="00E87918" w:rsidP="00F31E16">
            <w:pPr>
              <w:tabs>
                <w:tab w:val="left" w:pos="0"/>
              </w:tabs>
              <w:spacing w:after="40" w:line="360" w:lineRule="auto"/>
              <w:jc w:val="both"/>
              <w:rPr>
                <w:rFonts w:ascii="Arial" w:hAnsi="Arial" w:cs="Arial"/>
                <w:b/>
                <w:sz w:val="20"/>
                <w:szCs w:val="20"/>
              </w:rPr>
            </w:pPr>
            <w:r w:rsidRPr="00DA19DC">
              <w:rPr>
                <w:rFonts w:ascii="Arial" w:hAnsi="Arial" w:cs="Arial"/>
                <w:sz w:val="20"/>
                <w:szCs w:val="20"/>
              </w:rPr>
              <w:t>Sekretarz Komisji</w:t>
            </w:r>
          </w:p>
        </w:tc>
        <w:tc>
          <w:tcPr>
            <w:tcW w:w="5874" w:type="dxa"/>
            <w:vAlign w:val="center"/>
          </w:tcPr>
          <w:p w14:paraId="6370A20A" w14:textId="77777777" w:rsidR="00E87918" w:rsidRPr="00DA19DC" w:rsidRDefault="00E87918">
            <w:pPr>
              <w:tabs>
                <w:tab w:val="left" w:pos="0"/>
              </w:tabs>
              <w:spacing w:line="360" w:lineRule="auto"/>
              <w:ind w:left="709" w:hanging="709"/>
              <w:jc w:val="center"/>
              <w:rPr>
                <w:rFonts w:ascii="Arial" w:hAnsi="Arial" w:cs="Arial"/>
                <w:b/>
                <w:sz w:val="20"/>
                <w:szCs w:val="20"/>
              </w:rPr>
            </w:pPr>
          </w:p>
          <w:p w14:paraId="730551AA" w14:textId="77777777" w:rsidR="00E87918" w:rsidRPr="00DA19DC" w:rsidRDefault="00E87918">
            <w:pPr>
              <w:tabs>
                <w:tab w:val="left" w:pos="0"/>
              </w:tabs>
              <w:spacing w:line="360" w:lineRule="auto"/>
              <w:ind w:left="709" w:hanging="709"/>
              <w:jc w:val="center"/>
              <w:rPr>
                <w:rFonts w:ascii="Arial" w:hAnsi="Arial" w:cs="Arial"/>
                <w:b/>
                <w:sz w:val="20"/>
                <w:szCs w:val="20"/>
              </w:rPr>
            </w:pPr>
            <w:r w:rsidRPr="00DA19DC">
              <w:rPr>
                <w:rFonts w:ascii="Arial" w:hAnsi="Arial" w:cs="Arial"/>
                <w:b/>
                <w:sz w:val="20"/>
                <w:szCs w:val="20"/>
              </w:rPr>
              <w:t>Imię i Nazwisko:</w:t>
            </w:r>
          </w:p>
          <w:p w14:paraId="2E1AE683" w14:textId="1FB23B8F" w:rsidR="00E87918" w:rsidRPr="00723D49" w:rsidRDefault="00723D49">
            <w:pPr>
              <w:tabs>
                <w:tab w:val="left" w:pos="0"/>
              </w:tabs>
              <w:spacing w:line="360" w:lineRule="auto"/>
              <w:ind w:left="709" w:hanging="709"/>
              <w:jc w:val="center"/>
              <w:rPr>
                <w:rFonts w:ascii="Arial" w:hAnsi="Arial" w:cs="Arial"/>
                <w:sz w:val="20"/>
                <w:szCs w:val="20"/>
              </w:rPr>
            </w:pPr>
            <w:r w:rsidRPr="00723D49">
              <w:rPr>
                <w:rFonts w:ascii="Arial" w:hAnsi="Arial" w:cs="Arial"/>
                <w:sz w:val="20"/>
                <w:szCs w:val="20"/>
              </w:rPr>
              <w:t xml:space="preserve">Mariusz </w:t>
            </w:r>
            <w:proofErr w:type="spellStart"/>
            <w:r w:rsidRPr="00723D49">
              <w:rPr>
                <w:rFonts w:ascii="Arial" w:hAnsi="Arial" w:cs="Arial"/>
                <w:sz w:val="20"/>
                <w:szCs w:val="20"/>
              </w:rPr>
              <w:t>Piskórz</w:t>
            </w:r>
            <w:proofErr w:type="spellEnd"/>
          </w:p>
          <w:p w14:paraId="5909FDE4" w14:textId="6B3E635C" w:rsidR="00E87918" w:rsidRPr="00723D49" w:rsidRDefault="00723D49">
            <w:pPr>
              <w:tabs>
                <w:tab w:val="left" w:pos="0"/>
              </w:tabs>
              <w:spacing w:after="40" w:line="360" w:lineRule="auto"/>
              <w:ind w:left="709" w:hanging="709"/>
              <w:jc w:val="center"/>
              <w:rPr>
                <w:rFonts w:ascii="Arial" w:hAnsi="Arial" w:cs="Arial"/>
                <w:sz w:val="20"/>
                <w:szCs w:val="20"/>
              </w:rPr>
            </w:pPr>
            <w:r>
              <w:rPr>
                <w:rFonts w:ascii="Arial" w:hAnsi="Arial" w:cs="Arial"/>
                <w:sz w:val="20"/>
                <w:szCs w:val="20"/>
              </w:rPr>
              <w:t>Jan Kulikowski</w:t>
            </w:r>
          </w:p>
          <w:p w14:paraId="6F5DE68C" w14:textId="6CEF4B1E" w:rsidR="00E87918" w:rsidRPr="00723D49" w:rsidRDefault="00723D49">
            <w:pPr>
              <w:tabs>
                <w:tab w:val="left" w:pos="0"/>
              </w:tabs>
              <w:spacing w:after="40" w:line="360" w:lineRule="auto"/>
              <w:ind w:left="709" w:hanging="709"/>
              <w:jc w:val="center"/>
              <w:rPr>
                <w:rFonts w:ascii="Arial" w:hAnsi="Arial" w:cs="Arial"/>
                <w:sz w:val="20"/>
                <w:szCs w:val="20"/>
              </w:rPr>
            </w:pPr>
            <w:r>
              <w:rPr>
                <w:rFonts w:ascii="Arial" w:hAnsi="Arial" w:cs="Arial"/>
                <w:sz w:val="20"/>
                <w:szCs w:val="20"/>
              </w:rPr>
              <w:t>Anna Marszałek</w:t>
            </w:r>
          </w:p>
          <w:p w14:paraId="00627715" w14:textId="60C28E5D" w:rsidR="00E87918" w:rsidRPr="00723D49" w:rsidRDefault="00723D49">
            <w:pPr>
              <w:tabs>
                <w:tab w:val="left" w:pos="0"/>
              </w:tabs>
              <w:spacing w:after="40" w:line="360" w:lineRule="auto"/>
              <w:ind w:left="709" w:hanging="709"/>
              <w:jc w:val="center"/>
              <w:rPr>
                <w:rFonts w:ascii="Arial" w:hAnsi="Arial" w:cs="Arial"/>
                <w:sz w:val="20"/>
                <w:szCs w:val="20"/>
              </w:rPr>
            </w:pPr>
            <w:r>
              <w:rPr>
                <w:rFonts w:ascii="Arial" w:hAnsi="Arial" w:cs="Arial"/>
                <w:sz w:val="20"/>
                <w:szCs w:val="20"/>
              </w:rPr>
              <w:t xml:space="preserve">Monika </w:t>
            </w:r>
            <w:proofErr w:type="spellStart"/>
            <w:r>
              <w:rPr>
                <w:rFonts w:ascii="Arial" w:hAnsi="Arial" w:cs="Arial"/>
                <w:sz w:val="20"/>
                <w:szCs w:val="20"/>
              </w:rPr>
              <w:t>Stańczyszyn</w:t>
            </w:r>
            <w:proofErr w:type="spellEnd"/>
          </w:p>
          <w:p w14:paraId="5C7F1B99" w14:textId="2BC3A465" w:rsidR="00E87918" w:rsidRPr="00723D49" w:rsidRDefault="00723D49">
            <w:pPr>
              <w:tabs>
                <w:tab w:val="left" w:pos="0"/>
              </w:tabs>
              <w:spacing w:after="40" w:line="360" w:lineRule="auto"/>
              <w:ind w:left="709" w:hanging="709"/>
              <w:jc w:val="center"/>
              <w:rPr>
                <w:rFonts w:ascii="Arial" w:hAnsi="Arial" w:cs="Arial"/>
                <w:sz w:val="20"/>
                <w:szCs w:val="20"/>
              </w:rPr>
            </w:pPr>
            <w:r>
              <w:rPr>
                <w:rFonts w:ascii="Arial" w:hAnsi="Arial" w:cs="Arial"/>
                <w:sz w:val="20"/>
                <w:szCs w:val="20"/>
              </w:rPr>
              <w:t xml:space="preserve">Sandra </w:t>
            </w:r>
            <w:proofErr w:type="spellStart"/>
            <w:r>
              <w:rPr>
                <w:rFonts w:ascii="Arial" w:hAnsi="Arial" w:cs="Arial"/>
                <w:sz w:val="20"/>
                <w:szCs w:val="20"/>
              </w:rPr>
              <w:t>Dalidowicz</w:t>
            </w:r>
            <w:proofErr w:type="spellEnd"/>
          </w:p>
          <w:p w14:paraId="1352948D" w14:textId="4354F5C9" w:rsidR="00E87918" w:rsidRPr="00723D49" w:rsidRDefault="00723D49">
            <w:pPr>
              <w:tabs>
                <w:tab w:val="left" w:pos="0"/>
              </w:tabs>
              <w:spacing w:after="40" w:line="360" w:lineRule="auto"/>
              <w:ind w:left="709" w:hanging="709"/>
              <w:jc w:val="center"/>
              <w:rPr>
                <w:rFonts w:ascii="Arial" w:hAnsi="Arial" w:cs="Arial"/>
                <w:sz w:val="20"/>
                <w:szCs w:val="20"/>
              </w:rPr>
            </w:pPr>
            <w:r>
              <w:rPr>
                <w:rFonts w:ascii="Arial" w:hAnsi="Arial" w:cs="Arial"/>
                <w:sz w:val="20"/>
                <w:szCs w:val="20"/>
              </w:rPr>
              <w:t xml:space="preserve">Magdalena Witkowska </w:t>
            </w:r>
          </w:p>
          <w:p w14:paraId="6219B086" w14:textId="41A6FBC8" w:rsidR="00E87918" w:rsidRPr="00723D49" w:rsidRDefault="00723D49">
            <w:pPr>
              <w:tabs>
                <w:tab w:val="left" w:pos="0"/>
              </w:tabs>
              <w:spacing w:after="40" w:line="360" w:lineRule="auto"/>
              <w:ind w:left="709" w:hanging="709"/>
              <w:jc w:val="center"/>
              <w:rPr>
                <w:rFonts w:ascii="Arial" w:hAnsi="Arial" w:cs="Arial"/>
                <w:sz w:val="20"/>
                <w:szCs w:val="20"/>
              </w:rPr>
            </w:pPr>
            <w:r>
              <w:rPr>
                <w:rFonts w:ascii="Arial" w:hAnsi="Arial" w:cs="Arial"/>
                <w:sz w:val="20"/>
                <w:szCs w:val="20"/>
              </w:rPr>
              <w:t xml:space="preserve">Mirosława </w:t>
            </w:r>
            <w:proofErr w:type="spellStart"/>
            <w:r>
              <w:rPr>
                <w:rFonts w:ascii="Arial" w:hAnsi="Arial" w:cs="Arial"/>
                <w:sz w:val="20"/>
                <w:szCs w:val="20"/>
              </w:rPr>
              <w:t>Macyszyn</w:t>
            </w:r>
            <w:proofErr w:type="spellEnd"/>
          </w:p>
          <w:p w14:paraId="29AE21A6" w14:textId="3C6E5938" w:rsidR="00E87918" w:rsidRPr="00DA19DC" w:rsidRDefault="00723D49" w:rsidP="00F31E16">
            <w:pPr>
              <w:tabs>
                <w:tab w:val="left" w:pos="0"/>
              </w:tabs>
              <w:spacing w:after="40" w:line="360" w:lineRule="auto"/>
              <w:ind w:left="709" w:hanging="709"/>
              <w:jc w:val="center"/>
              <w:rPr>
                <w:rFonts w:ascii="Arial" w:hAnsi="Arial" w:cs="Arial"/>
                <w:b/>
                <w:sz w:val="20"/>
                <w:szCs w:val="20"/>
              </w:rPr>
            </w:pPr>
            <w:r>
              <w:rPr>
                <w:rFonts w:ascii="Arial" w:hAnsi="Arial" w:cs="Arial"/>
                <w:sz w:val="20"/>
                <w:szCs w:val="20"/>
              </w:rPr>
              <w:t xml:space="preserve">Agnieszka </w:t>
            </w:r>
            <w:proofErr w:type="spellStart"/>
            <w:r>
              <w:rPr>
                <w:rFonts w:ascii="Arial" w:hAnsi="Arial" w:cs="Arial"/>
                <w:sz w:val="20"/>
                <w:szCs w:val="20"/>
              </w:rPr>
              <w:t>Mietlińska</w:t>
            </w:r>
            <w:proofErr w:type="spellEnd"/>
            <w:r>
              <w:rPr>
                <w:rFonts w:ascii="Arial" w:hAnsi="Arial" w:cs="Arial"/>
                <w:sz w:val="20"/>
                <w:szCs w:val="20"/>
              </w:rPr>
              <w:t xml:space="preserve"> </w:t>
            </w:r>
          </w:p>
        </w:tc>
      </w:tr>
    </w:tbl>
    <w:p w14:paraId="7755852C" w14:textId="77777777" w:rsidR="0037161C" w:rsidRPr="00DA19DC" w:rsidRDefault="00AB67EB">
      <w:pPr>
        <w:tabs>
          <w:tab w:val="left" w:pos="0"/>
        </w:tabs>
        <w:spacing w:before="240" w:after="40" w:line="360" w:lineRule="auto"/>
        <w:ind w:left="709" w:hanging="709"/>
        <w:jc w:val="both"/>
        <w:rPr>
          <w:rFonts w:ascii="Arial" w:hAnsi="Arial" w:cs="Arial"/>
          <w:b/>
          <w:sz w:val="20"/>
          <w:szCs w:val="20"/>
        </w:rPr>
      </w:pPr>
      <w:r w:rsidRPr="00DA19DC">
        <w:rPr>
          <w:rFonts w:ascii="Arial" w:hAnsi="Arial" w:cs="Arial"/>
          <w:b/>
          <w:sz w:val="20"/>
          <w:szCs w:val="20"/>
        </w:rPr>
        <w:t>Akceptuję:</w:t>
      </w:r>
    </w:p>
    <w:p w14:paraId="26E2E2F8" w14:textId="77777777" w:rsidR="0037161C" w:rsidRPr="00DA19DC" w:rsidRDefault="00AB67EB">
      <w:pPr>
        <w:tabs>
          <w:tab w:val="left" w:pos="0"/>
        </w:tabs>
        <w:spacing w:before="240" w:after="40" w:line="360" w:lineRule="auto"/>
        <w:ind w:left="709" w:hanging="709"/>
        <w:jc w:val="both"/>
        <w:rPr>
          <w:rFonts w:ascii="Arial" w:hAnsi="Arial" w:cs="Arial"/>
        </w:rPr>
      </w:pPr>
      <w:r w:rsidRPr="00DA19DC">
        <w:rPr>
          <w:rFonts w:ascii="Arial" w:hAnsi="Arial" w:cs="Arial"/>
        </w:rPr>
        <w:t>.............................................</w:t>
      </w:r>
    </w:p>
    <w:p w14:paraId="692A12D7" w14:textId="77777777" w:rsidR="0037161C" w:rsidRPr="00DA19DC" w:rsidRDefault="00AB67EB">
      <w:pPr>
        <w:tabs>
          <w:tab w:val="left" w:pos="0"/>
        </w:tabs>
        <w:spacing w:after="40" w:line="360" w:lineRule="auto"/>
        <w:ind w:left="709" w:hanging="709"/>
        <w:jc w:val="right"/>
        <w:rPr>
          <w:rFonts w:ascii="Arial" w:hAnsi="Arial" w:cs="Arial"/>
          <w:b/>
          <w:sz w:val="20"/>
          <w:szCs w:val="20"/>
        </w:rPr>
      </w:pPr>
      <w:r w:rsidRPr="00DA19DC">
        <w:rPr>
          <w:rFonts w:ascii="Arial" w:hAnsi="Arial" w:cs="Arial"/>
          <w:b/>
          <w:sz w:val="20"/>
          <w:szCs w:val="20"/>
        </w:rPr>
        <w:t>Zatwierdzam:</w:t>
      </w:r>
    </w:p>
    <w:p w14:paraId="0E21BEA4" w14:textId="77777777" w:rsidR="0037161C" w:rsidRPr="00DA19DC" w:rsidRDefault="00AB67EB">
      <w:pPr>
        <w:tabs>
          <w:tab w:val="left" w:pos="0"/>
        </w:tabs>
        <w:spacing w:before="240" w:after="40" w:line="360" w:lineRule="auto"/>
        <w:ind w:left="709" w:hanging="709"/>
        <w:jc w:val="right"/>
        <w:rPr>
          <w:rFonts w:ascii="Arial" w:hAnsi="Arial" w:cs="Arial"/>
          <w:sz w:val="20"/>
          <w:szCs w:val="20"/>
        </w:rPr>
      </w:pPr>
      <w:r w:rsidRPr="00DA19DC">
        <w:rPr>
          <w:rFonts w:ascii="Arial" w:hAnsi="Arial" w:cs="Arial"/>
          <w:sz w:val="20"/>
          <w:szCs w:val="20"/>
        </w:rPr>
        <w:t>……………………………….</w:t>
      </w:r>
    </w:p>
    <w:p w14:paraId="3F9B48B5" w14:textId="77777777" w:rsidR="0037161C" w:rsidRPr="00DA19DC" w:rsidRDefault="00AB67EB">
      <w:pPr>
        <w:tabs>
          <w:tab w:val="left" w:pos="0"/>
        </w:tabs>
        <w:spacing w:after="40" w:line="360" w:lineRule="auto"/>
        <w:ind w:left="709" w:hanging="709"/>
        <w:jc w:val="right"/>
        <w:rPr>
          <w:rFonts w:ascii="Arial" w:hAnsi="Arial" w:cs="Arial"/>
          <w:bCs/>
          <w:i/>
          <w:sz w:val="16"/>
          <w:szCs w:val="16"/>
        </w:rPr>
      </w:pPr>
      <w:r w:rsidRPr="00DA19DC">
        <w:rPr>
          <w:rFonts w:ascii="Arial" w:hAnsi="Arial" w:cs="Arial"/>
          <w:bCs/>
          <w:i/>
          <w:sz w:val="16"/>
          <w:szCs w:val="16"/>
        </w:rPr>
        <w:t>(Kierownik Zamawiającego)</w:t>
      </w:r>
    </w:p>
    <w:p w14:paraId="71FE7240" w14:textId="77777777" w:rsidR="0037161C" w:rsidRPr="00DA19DC" w:rsidRDefault="00DA7046">
      <w:pPr>
        <w:spacing w:line="360" w:lineRule="auto"/>
        <w:ind w:left="720"/>
        <w:jc w:val="center"/>
      </w:pPr>
      <w:r w:rsidRPr="00DA19DC">
        <w:rPr>
          <w:rFonts w:ascii="Arial" w:hAnsi="Arial" w:cs="Arial"/>
          <w:b/>
          <w:bCs/>
          <w:color w:val="000000"/>
          <w:sz w:val="20"/>
        </w:rPr>
        <w:lastRenderedPageBreak/>
        <w:t>Z</w:t>
      </w:r>
      <w:r w:rsidR="00AB67EB" w:rsidRPr="00DA19DC">
        <w:rPr>
          <w:rFonts w:ascii="Arial" w:hAnsi="Arial" w:cs="Arial"/>
          <w:b/>
          <w:bCs/>
          <w:color w:val="000000"/>
          <w:sz w:val="20"/>
        </w:rPr>
        <w:t>AŁĄCZNIK NR 1</w:t>
      </w:r>
    </w:p>
    <w:p w14:paraId="4971ED5F" w14:textId="77777777" w:rsidR="0037161C" w:rsidRPr="00DA19DC" w:rsidRDefault="00AB67EB">
      <w:pPr>
        <w:spacing w:line="360" w:lineRule="auto"/>
        <w:ind w:left="720"/>
        <w:jc w:val="center"/>
      </w:pPr>
      <w:r w:rsidRPr="00DA19DC">
        <w:rPr>
          <w:rFonts w:ascii="Arial" w:hAnsi="Arial" w:cs="Arial"/>
          <w:b/>
          <w:bCs/>
          <w:color w:val="000000"/>
          <w:sz w:val="20"/>
        </w:rPr>
        <w:t>do Formularza Oferty</w:t>
      </w:r>
    </w:p>
    <w:tbl>
      <w:tblPr>
        <w:tblW w:w="9432" w:type="dxa"/>
        <w:tblInd w:w="-110" w:type="dxa"/>
        <w:tblLayout w:type="fixed"/>
        <w:tblLook w:val="0000" w:firstRow="0" w:lastRow="0" w:firstColumn="0" w:lastColumn="0" w:noHBand="0" w:noVBand="0"/>
      </w:tblPr>
      <w:tblGrid>
        <w:gridCol w:w="3348"/>
        <w:gridCol w:w="6084"/>
      </w:tblGrid>
      <w:tr w:rsidR="0037161C" w:rsidRPr="00DA19DC" w14:paraId="506803B6" w14:textId="77777777">
        <w:tc>
          <w:tcPr>
            <w:tcW w:w="3348" w:type="dxa"/>
            <w:tcBorders>
              <w:top w:val="single" w:sz="4" w:space="0" w:color="000000"/>
              <w:left w:val="single" w:sz="4" w:space="0" w:color="000000"/>
              <w:bottom w:val="single" w:sz="4" w:space="0" w:color="000000"/>
            </w:tcBorders>
            <w:vAlign w:val="bottom"/>
          </w:tcPr>
          <w:p w14:paraId="32AC338C" w14:textId="77777777" w:rsidR="0037161C" w:rsidRPr="00DA19DC" w:rsidRDefault="0037161C">
            <w:pPr>
              <w:widowControl w:val="0"/>
              <w:snapToGrid w:val="0"/>
              <w:spacing w:after="120" w:line="360" w:lineRule="auto"/>
              <w:jc w:val="center"/>
              <w:rPr>
                <w:rFonts w:ascii="Arial" w:hAnsi="Arial" w:cs="Arial"/>
                <w:sz w:val="20"/>
                <w:szCs w:val="20"/>
                <w:lang w:eastAsia="ar-SA"/>
              </w:rPr>
            </w:pPr>
          </w:p>
          <w:p w14:paraId="13425A21" w14:textId="7E4687F6" w:rsidR="0037161C" w:rsidRPr="00DA19DC" w:rsidRDefault="0037161C">
            <w:pPr>
              <w:widowControl w:val="0"/>
              <w:spacing w:after="120" w:line="360" w:lineRule="auto"/>
              <w:jc w:val="center"/>
            </w:pPr>
          </w:p>
        </w:tc>
        <w:tc>
          <w:tcPr>
            <w:tcW w:w="608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388566A" w14:textId="77777777" w:rsidR="0037161C" w:rsidRPr="00DA19DC" w:rsidRDefault="00AB67EB">
            <w:pPr>
              <w:widowControl w:val="0"/>
              <w:spacing w:after="120" w:line="360" w:lineRule="auto"/>
              <w:jc w:val="center"/>
            </w:pPr>
            <w:r w:rsidRPr="00DA19DC">
              <w:rPr>
                <w:rFonts w:ascii="Arial" w:hAnsi="Arial" w:cs="Arial"/>
                <w:b/>
                <w:sz w:val="20"/>
              </w:rPr>
              <w:t>OPIS PRZEDMIOTU ZAMÓWIENIA</w:t>
            </w:r>
          </w:p>
        </w:tc>
      </w:tr>
    </w:tbl>
    <w:p w14:paraId="416349D7" w14:textId="77777777" w:rsidR="0037161C" w:rsidRPr="00DA19DC" w:rsidRDefault="0037161C">
      <w:pPr>
        <w:spacing w:line="360" w:lineRule="auto"/>
        <w:jc w:val="both"/>
        <w:rPr>
          <w:rFonts w:ascii="Arial" w:hAnsi="Arial" w:cs="Arial"/>
          <w:bCs/>
          <w:color w:val="000000"/>
          <w:sz w:val="20"/>
        </w:rPr>
      </w:pPr>
    </w:p>
    <w:p w14:paraId="4077F1BF" w14:textId="77777777" w:rsidR="000412C1" w:rsidRPr="00DA19DC" w:rsidRDefault="000412C1" w:rsidP="000412C1">
      <w:pPr>
        <w:spacing w:line="360" w:lineRule="auto"/>
        <w:textAlignment w:val="baseline"/>
      </w:pPr>
      <w:r w:rsidRPr="00DA19DC">
        <w:rPr>
          <w:rFonts w:ascii="Arial" w:hAnsi="Arial" w:cs="Arial"/>
          <w:iCs/>
          <w:sz w:val="20"/>
        </w:rPr>
        <w:t>Nazwa Wykonawcy</w:t>
      </w:r>
      <w:r w:rsidRPr="00DA19DC">
        <w:rPr>
          <w:rFonts w:ascii="Arial" w:hAnsi="Arial" w:cs="Arial"/>
          <w:bCs/>
          <w:iCs/>
          <w:sz w:val="20"/>
        </w:rPr>
        <w:t>..................................................................................................</w:t>
      </w:r>
    </w:p>
    <w:p w14:paraId="5481FAFC" w14:textId="77777777" w:rsidR="000412C1" w:rsidRPr="00DA19DC" w:rsidRDefault="000412C1" w:rsidP="000412C1">
      <w:pPr>
        <w:spacing w:line="360" w:lineRule="auto"/>
        <w:jc w:val="both"/>
        <w:textAlignment w:val="baseline"/>
        <w:rPr>
          <w:rFonts w:ascii="Arial" w:hAnsi="Arial" w:cs="Arial"/>
          <w:bCs/>
          <w:iCs/>
          <w:sz w:val="20"/>
        </w:rPr>
      </w:pPr>
    </w:p>
    <w:p w14:paraId="19868425" w14:textId="77777777" w:rsidR="000412C1" w:rsidRPr="00DA19DC" w:rsidRDefault="000412C1" w:rsidP="000412C1">
      <w:pPr>
        <w:spacing w:line="360" w:lineRule="auto"/>
        <w:jc w:val="both"/>
        <w:textAlignment w:val="baseline"/>
      </w:pPr>
      <w:r w:rsidRPr="00DA19DC">
        <w:rPr>
          <w:rFonts w:ascii="Arial" w:hAnsi="Arial" w:cs="Arial"/>
          <w:bCs/>
          <w:iCs/>
          <w:sz w:val="20"/>
        </w:rPr>
        <w:t xml:space="preserve">NIP ...................................................................  </w:t>
      </w:r>
      <w:r w:rsidRPr="00DA19DC">
        <w:rPr>
          <w:rFonts w:ascii="Arial" w:hAnsi="Arial" w:cs="Arial"/>
          <w:iCs/>
          <w:sz w:val="20"/>
        </w:rPr>
        <w:t>REGON</w:t>
      </w:r>
      <w:r w:rsidRPr="00DA19DC">
        <w:rPr>
          <w:rFonts w:ascii="Arial" w:hAnsi="Arial" w:cs="Arial"/>
          <w:b/>
          <w:iCs/>
          <w:sz w:val="20"/>
        </w:rPr>
        <w:t xml:space="preserve"> </w:t>
      </w:r>
      <w:r w:rsidRPr="00DA19DC">
        <w:rPr>
          <w:rFonts w:ascii="Arial" w:hAnsi="Arial" w:cs="Arial"/>
          <w:bCs/>
          <w:iCs/>
          <w:sz w:val="20"/>
        </w:rPr>
        <w:t>.....................................</w:t>
      </w:r>
    </w:p>
    <w:p w14:paraId="588836D0" w14:textId="77777777" w:rsidR="000412C1" w:rsidRPr="00DA19DC" w:rsidRDefault="000412C1" w:rsidP="000412C1">
      <w:pPr>
        <w:spacing w:line="360" w:lineRule="auto"/>
        <w:jc w:val="both"/>
        <w:textAlignment w:val="baseline"/>
        <w:rPr>
          <w:rFonts w:ascii="Arial" w:hAnsi="Arial" w:cs="Arial"/>
          <w:bCs/>
          <w:iCs/>
          <w:sz w:val="20"/>
        </w:rPr>
      </w:pPr>
    </w:p>
    <w:p w14:paraId="7CABAC51" w14:textId="77777777" w:rsidR="000412C1" w:rsidRPr="00DA19DC" w:rsidRDefault="000412C1" w:rsidP="000412C1">
      <w:pPr>
        <w:spacing w:line="360" w:lineRule="auto"/>
        <w:jc w:val="both"/>
        <w:textAlignment w:val="baseline"/>
      </w:pPr>
      <w:r w:rsidRPr="00DA19DC">
        <w:rPr>
          <w:rFonts w:ascii="Arial" w:hAnsi="Arial" w:cs="Arial"/>
          <w:bCs/>
          <w:iCs/>
          <w:sz w:val="20"/>
        </w:rPr>
        <w:t>Adres ..................................................................................................................</w:t>
      </w:r>
    </w:p>
    <w:p w14:paraId="60FE88B3" w14:textId="77777777" w:rsidR="000412C1" w:rsidRPr="00DA19DC" w:rsidRDefault="000412C1" w:rsidP="000412C1">
      <w:pPr>
        <w:spacing w:line="360" w:lineRule="auto"/>
        <w:jc w:val="both"/>
        <w:textAlignment w:val="baseline"/>
        <w:rPr>
          <w:rFonts w:ascii="Arial" w:hAnsi="Arial" w:cs="Arial"/>
          <w:bCs/>
          <w:iCs/>
          <w:sz w:val="20"/>
        </w:rPr>
      </w:pPr>
    </w:p>
    <w:p w14:paraId="1FCF1CD0" w14:textId="77777777" w:rsidR="000412C1" w:rsidRPr="00DA19DC" w:rsidRDefault="000412C1" w:rsidP="000412C1">
      <w:pPr>
        <w:spacing w:line="360" w:lineRule="auto"/>
        <w:jc w:val="both"/>
        <w:textAlignment w:val="baseline"/>
      </w:pPr>
      <w:r w:rsidRPr="00DA19DC">
        <w:rPr>
          <w:rFonts w:ascii="Arial" w:hAnsi="Arial" w:cs="Arial"/>
          <w:bCs/>
          <w:iCs/>
          <w:sz w:val="20"/>
        </w:rPr>
        <w:t>Powiat............................................... Województwo ..................................</w:t>
      </w:r>
    </w:p>
    <w:p w14:paraId="19148617" w14:textId="19D004B7" w:rsidR="0037161C" w:rsidRPr="00DA19DC" w:rsidRDefault="00AB67EB">
      <w:pPr>
        <w:spacing w:line="360" w:lineRule="auto"/>
        <w:jc w:val="both"/>
      </w:pPr>
      <w:r w:rsidRPr="00DA19DC">
        <w:rPr>
          <w:rFonts w:ascii="Arial" w:hAnsi="Arial" w:cs="Arial"/>
          <w:bCs/>
          <w:color w:val="000000"/>
          <w:sz w:val="20"/>
        </w:rPr>
        <w:t>Składając ofertę w trybie podstawowym na:</w:t>
      </w:r>
    </w:p>
    <w:p w14:paraId="6FD9E892" w14:textId="77777777" w:rsidR="00C80F72" w:rsidRDefault="00C80F72">
      <w:pPr>
        <w:pStyle w:val="Standard"/>
        <w:spacing w:line="360" w:lineRule="auto"/>
        <w:ind w:right="-1"/>
        <w:jc w:val="center"/>
        <w:rPr>
          <w:rFonts w:ascii="Arial" w:hAnsi="Arial" w:cs="Arial"/>
          <w:b/>
          <w:kern w:val="0"/>
          <w:sz w:val="22"/>
          <w:szCs w:val="22"/>
        </w:rPr>
      </w:pPr>
      <w:bookmarkStart w:id="3" w:name="_Hlk215505385"/>
      <w:r w:rsidRPr="00C80F72">
        <w:rPr>
          <w:rFonts w:ascii="Arial" w:hAnsi="Arial" w:cs="Arial"/>
          <w:b/>
          <w:kern w:val="0"/>
          <w:sz w:val="22"/>
          <w:szCs w:val="22"/>
        </w:rPr>
        <w:t xml:space="preserve">Zakup aparatu USG na potrzeby Polkowickiego Centrum Usług Zdrowotnych ZOZ S.A. zgodnie z założeniami projektu "Technologia dla zdrowia" </w:t>
      </w:r>
    </w:p>
    <w:p w14:paraId="271AA97C" w14:textId="10C6CE6B" w:rsidR="0037161C" w:rsidRPr="00DA19DC" w:rsidRDefault="00AB67EB">
      <w:pPr>
        <w:pStyle w:val="Standard"/>
        <w:spacing w:line="360" w:lineRule="auto"/>
        <w:ind w:right="-1"/>
        <w:jc w:val="center"/>
      </w:pPr>
      <w:r w:rsidRPr="00DA19DC">
        <w:rPr>
          <w:rFonts w:ascii="Arial" w:hAnsi="Arial" w:cs="Arial"/>
          <w:b/>
          <w:bCs/>
          <w:color w:val="000000"/>
          <w:sz w:val="20"/>
          <w:szCs w:val="20"/>
        </w:rPr>
        <w:t xml:space="preserve">nr sprawy: </w:t>
      </w:r>
      <w:r w:rsidRPr="00DA19DC">
        <w:rPr>
          <w:rFonts w:ascii="Arial" w:eastAsia="SimSun" w:hAnsi="Arial" w:cs="Arial"/>
          <w:b/>
          <w:sz w:val="20"/>
          <w:szCs w:val="20"/>
          <w:lang w:eastAsia="hi-IN" w:bidi="hi-IN"/>
        </w:rPr>
        <w:t xml:space="preserve">DZP – </w:t>
      </w:r>
      <w:r w:rsidR="005460F5">
        <w:rPr>
          <w:rFonts w:ascii="Arial" w:eastAsia="SimSun" w:hAnsi="Arial" w:cs="Arial"/>
          <w:b/>
          <w:sz w:val="20"/>
          <w:szCs w:val="20"/>
          <w:lang w:eastAsia="hi-IN" w:bidi="hi-IN"/>
        </w:rPr>
        <w:t>41/</w:t>
      </w:r>
      <w:r w:rsidR="00C80F72">
        <w:rPr>
          <w:rFonts w:ascii="Arial" w:eastAsia="SimSun" w:hAnsi="Arial" w:cs="Arial"/>
          <w:b/>
          <w:sz w:val="20"/>
          <w:szCs w:val="20"/>
          <w:lang w:eastAsia="hi-IN" w:bidi="hi-IN"/>
        </w:rPr>
        <w:t>2025</w:t>
      </w:r>
      <w:bookmarkEnd w:id="3"/>
    </w:p>
    <w:p w14:paraId="44E4C0B4" w14:textId="77777777" w:rsidR="007A012A" w:rsidRPr="00DA19DC" w:rsidRDefault="00AB67EB" w:rsidP="00A06D00">
      <w:pPr>
        <w:spacing w:line="360" w:lineRule="auto"/>
        <w:jc w:val="both"/>
        <w:rPr>
          <w:rFonts w:ascii="Arial" w:hAnsi="Arial" w:cs="Arial"/>
          <w:b/>
          <w:lang w:eastAsia="pl-PL"/>
        </w:rPr>
      </w:pPr>
      <w:r w:rsidRPr="00DA19DC">
        <w:rPr>
          <w:rFonts w:ascii="Arial" w:hAnsi="Arial" w:cs="Arial"/>
          <w:sz w:val="20"/>
          <w:szCs w:val="20"/>
        </w:rPr>
        <w:t>oferujemy:</w:t>
      </w:r>
    </w:p>
    <w:p w14:paraId="1CE09D19" w14:textId="77777777" w:rsidR="00A06D00" w:rsidRPr="00DA19DC" w:rsidRDefault="00A06D00" w:rsidP="00A06D00">
      <w:bookmarkStart w:id="4" w:name="_Hlk150939684"/>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4289"/>
        <w:gridCol w:w="1389"/>
        <w:gridCol w:w="3572"/>
      </w:tblGrid>
      <w:tr w:rsidR="00A06D00" w:rsidRPr="00DA19DC" w14:paraId="056E4190" w14:textId="77777777" w:rsidTr="00B13D99">
        <w:trPr>
          <w:trHeight w:val="164"/>
        </w:trPr>
        <w:tc>
          <w:tcPr>
            <w:tcW w:w="9923" w:type="dxa"/>
            <w:gridSpan w:val="4"/>
            <w:tcBorders>
              <w:top w:val="single" w:sz="4" w:space="0" w:color="auto"/>
              <w:left w:val="single" w:sz="4" w:space="0" w:color="auto"/>
              <w:bottom w:val="single" w:sz="4" w:space="0" w:color="auto"/>
              <w:right w:val="single" w:sz="4" w:space="0" w:color="auto"/>
            </w:tcBorders>
            <w:shd w:val="clear" w:color="auto" w:fill="F2F2F2"/>
          </w:tcPr>
          <w:p w14:paraId="6FF7831F" w14:textId="77777777" w:rsidR="00A06D00" w:rsidRPr="00DA19DC" w:rsidRDefault="00A06D00" w:rsidP="00B13D99">
            <w:pPr>
              <w:rPr>
                <w:rFonts w:ascii="Arial" w:hAnsi="Arial" w:cs="Arial"/>
                <w:bCs/>
                <w:sz w:val="18"/>
                <w:szCs w:val="18"/>
              </w:rPr>
            </w:pPr>
            <w:r w:rsidRPr="00DA19DC">
              <w:rPr>
                <w:rFonts w:ascii="Arial" w:hAnsi="Arial" w:cs="Arial"/>
                <w:bCs/>
                <w:sz w:val="18"/>
                <w:szCs w:val="18"/>
              </w:rPr>
              <w:t>APARAT ULTRASONOGRAFICZNY</w:t>
            </w:r>
          </w:p>
        </w:tc>
      </w:tr>
      <w:tr w:rsidR="00A06D00" w:rsidRPr="00DA19DC" w14:paraId="3685E1BE" w14:textId="77777777" w:rsidTr="00B13D99">
        <w:trPr>
          <w:trHeight w:val="340"/>
        </w:trPr>
        <w:tc>
          <w:tcPr>
            <w:tcW w:w="9923" w:type="dxa"/>
            <w:gridSpan w:val="4"/>
            <w:tcBorders>
              <w:top w:val="single" w:sz="4" w:space="0" w:color="auto"/>
              <w:left w:val="single" w:sz="4" w:space="0" w:color="auto"/>
              <w:bottom w:val="single" w:sz="4" w:space="0" w:color="auto"/>
              <w:right w:val="single" w:sz="4" w:space="0" w:color="auto"/>
            </w:tcBorders>
            <w:shd w:val="clear" w:color="auto" w:fill="F2F2F2"/>
          </w:tcPr>
          <w:p w14:paraId="71D5EA2E" w14:textId="77777777" w:rsidR="00A06D00" w:rsidRPr="00DA19DC" w:rsidRDefault="00A06D00" w:rsidP="00B13D99">
            <w:pPr>
              <w:rPr>
                <w:rFonts w:ascii="Arial" w:hAnsi="Arial" w:cs="Arial"/>
                <w:bCs/>
                <w:sz w:val="18"/>
                <w:szCs w:val="18"/>
              </w:rPr>
            </w:pPr>
            <w:r w:rsidRPr="00DA19DC">
              <w:rPr>
                <w:rFonts w:ascii="Arial" w:hAnsi="Arial" w:cs="Arial"/>
                <w:bCs/>
                <w:sz w:val="18"/>
                <w:szCs w:val="18"/>
              </w:rPr>
              <w:t xml:space="preserve">Producent/Kraj pochodzenia: </w:t>
            </w:r>
          </w:p>
        </w:tc>
      </w:tr>
      <w:tr w:rsidR="00A06D00" w:rsidRPr="00DA19DC" w14:paraId="2212D1E3" w14:textId="77777777" w:rsidTr="00B13D99">
        <w:trPr>
          <w:trHeight w:val="340"/>
        </w:trPr>
        <w:tc>
          <w:tcPr>
            <w:tcW w:w="9923" w:type="dxa"/>
            <w:gridSpan w:val="4"/>
            <w:tcBorders>
              <w:top w:val="single" w:sz="4" w:space="0" w:color="auto"/>
              <w:left w:val="single" w:sz="4" w:space="0" w:color="auto"/>
              <w:bottom w:val="single" w:sz="4" w:space="0" w:color="auto"/>
              <w:right w:val="single" w:sz="4" w:space="0" w:color="auto"/>
            </w:tcBorders>
            <w:shd w:val="clear" w:color="auto" w:fill="F2F2F2"/>
          </w:tcPr>
          <w:p w14:paraId="493219C1" w14:textId="77777777" w:rsidR="00A06D00" w:rsidRPr="00DA19DC" w:rsidRDefault="00A06D00" w:rsidP="00B13D99">
            <w:pPr>
              <w:rPr>
                <w:rFonts w:ascii="Arial" w:hAnsi="Arial" w:cs="Arial"/>
                <w:bCs/>
                <w:sz w:val="18"/>
                <w:szCs w:val="18"/>
              </w:rPr>
            </w:pPr>
            <w:r w:rsidRPr="00DA19DC">
              <w:rPr>
                <w:rFonts w:ascii="Arial" w:hAnsi="Arial" w:cs="Arial"/>
                <w:bCs/>
                <w:sz w:val="18"/>
                <w:szCs w:val="18"/>
              </w:rPr>
              <w:t xml:space="preserve">Model/Typ: </w:t>
            </w:r>
          </w:p>
        </w:tc>
      </w:tr>
      <w:tr w:rsidR="00A06D00" w:rsidRPr="00DA19DC" w14:paraId="4F1E5038" w14:textId="77777777" w:rsidTr="00E73C24">
        <w:tc>
          <w:tcPr>
            <w:tcW w:w="673" w:type="dxa"/>
            <w:tcBorders>
              <w:top w:val="single" w:sz="4" w:space="0" w:color="auto"/>
            </w:tcBorders>
          </w:tcPr>
          <w:p w14:paraId="470AC3F6" w14:textId="77777777" w:rsidR="00A06D00" w:rsidRPr="00DA19DC" w:rsidRDefault="00A06D00" w:rsidP="00A06D00">
            <w:pPr>
              <w:jc w:val="center"/>
              <w:rPr>
                <w:rFonts w:ascii="Arial" w:hAnsi="Arial" w:cs="Arial"/>
                <w:b/>
                <w:bCs/>
                <w:sz w:val="18"/>
                <w:szCs w:val="18"/>
              </w:rPr>
            </w:pPr>
            <w:r w:rsidRPr="00DA19DC">
              <w:rPr>
                <w:rFonts w:ascii="Arial" w:hAnsi="Arial" w:cs="Arial"/>
                <w:b/>
                <w:bCs/>
                <w:sz w:val="18"/>
                <w:szCs w:val="18"/>
              </w:rPr>
              <w:t>Lp.</w:t>
            </w:r>
          </w:p>
        </w:tc>
        <w:tc>
          <w:tcPr>
            <w:tcW w:w="4289" w:type="dxa"/>
            <w:tcBorders>
              <w:top w:val="single" w:sz="4" w:space="0" w:color="auto"/>
            </w:tcBorders>
          </w:tcPr>
          <w:p w14:paraId="030C8DB0" w14:textId="06DC71D3" w:rsidR="00A06D00" w:rsidRPr="00DA19DC" w:rsidRDefault="00C80F72" w:rsidP="00A06D00">
            <w:pPr>
              <w:jc w:val="center"/>
              <w:rPr>
                <w:rFonts w:ascii="Arial" w:hAnsi="Arial" w:cs="Arial"/>
                <w:b/>
                <w:bCs/>
                <w:sz w:val="18"/>
                <w:szCs w:val="18"/>
              </w:rPr>
            </w:pPr>
            <w:r w:rsidRPr="00C80F72">
              <w:rPr>
                <w:rFonts w:ascii="Arial" w:hAnsi="Arial" w:cs="Arial"/>
                <w:b/>
                <w:bCs/>
                <w:sz w:val="18"/>
                <w:szCs w:val="18"/>
              </w:rPr>
              <w:t>Parametry, właściwości, funkcje i inne</w:t>
            </w:r>
          </w:p>
        </w:tc>
        <w:tc>
          <w:tcPr>
            <w:tcW w:w="1389" w:type="dxa"/>
            <w:tcBorders>
              <w:top w:val="single" w:sz="4" w:space="0" w:color="auto"/>
            </w:tcBorders>
          </w:tcPr>
          <w:p w14:paraId="13A439D6" w14:textId="77777777" w:rsidR="00A06D00" w:rsidRPr="00DA19DC" w:rsidRDefault="00A06D00" w:rsidP="00A06D00">
            <w:pPr>
              <w:jc w:val="center"/>
              <w:rPr>
                <w:rFonts w:ascii="Arial" w:hAnsi="Arial" w:cs="Arial"/>
                <w:b/>
                <w:bCs/>
                <w:sz w:val="18"/>
                <w:szCs w:val="18"/>
              </w:rPr>
            </w:pPr>
            <w:r w:rsidRPr="00DA19DC">
              <w:rPr>
                <w:rFonts w:ascii="Arial" w:hAnsi="Arial" w:cs="Arial"/>
                <w:b/>
                <w:bCs/>
                <w:sz w:val="18"/>
                <w:szCs w:val="18"/>
              </w:rPr>
              <w:t>Parametr wymagany</w:t>
            </w:r>
          </w:p>
        </w:tc>
        <w:tc>
          <w:tcPr>
            <w:tcW w:w="3572" w:type="dxa"/>
            <w:tcBorders>
              <w:top w:val="single" w:sz="4" w:space="0" w:color="auto"/>
            </w:tcBorders>
          </w:tcPr>
          <w:p w14:paraId="1E4B7042" w14:textId="77777777" w:rsidR="00A06D00" w:rsidRPr="00DA19DC" w:rsidRDefault="00A06D00" w:rsidP="00A06D00">
            <w:pPr>
              <w:jc w:val="center"/>
              <w:rPr>
                <w:rFonts w:ascii="Arial" w:hAnsi="Arial" w:cs="Arial"/>
                <w:bCs/>
                <w:sz w:val="18"/>
                <w:szCs w:val="18"/>
              </w:rPr>
            </w:pPr>
            <w:r w:rsidRPr="00DA19DC">
              <w:rPr>
                <w:rFonts w:ascii="Arial" w:hAnsi="Arial" w:cs="Arial"/>
                <w:b/>
                <w:bCs/>
                <w:sz w:val="18"/>
                <w:szCs w:val="18"/>
              </w:rPr>
              <w:t>Parametr/Warunek oferowany przez Wykonawcę</w:t>
            </w:r>
          </w:p>
        </w:tc>
      </w:tr>
      <w:bookmarkEnd w:id="4"/>
    </w:tbl>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4253"/>
        <w:gridCol w:w="1417"/>
        <w:gridCol w:w="3544"/>
      </w:tblGrid>
      <w:tr w:rsidR="00C80F72" w:rsidRPr="00AE3298" w14:paraId="510F6004" w14:textId="77777777" w:rsidTr="00E73C24">
        <w:trPr>
          <w:cantSplit/>
        </w:trPr>
        <w:tc>
          <w:tcPr>
            <w:tcW w:w="709" w:type="dxa"/>
            <w:vAlign w:val="center"/>
          </w:tcPr>
          <w:p w14:paraId="6120BB8F" w14:textId="77777777" w:rsidR="00C80F72" w:rsidRPr="00AE3298" w:rsidRDefault="00C80F72" w:rsidP="00C80F72">
            <w:pPr>
              <w:numPr>
                <w:ilvl w:val="0"/>
                <w:numId w:val="51"/>
              </w:numPr>
              <w:tabs>
                <w:tab w:val="left" w:pos="1160"/>
              </w:tabs>
              <w:snapToGrid w:val="0"/>
              <w:jc w:val="center"/>
              <w:rPr>
                <w:rFonts w:ascii="Arial" w:hAnsi="Arial" w:cs="Arial"/>
                <w:b/>
                <w:sz w:val="18"/>
                <w:szCs w:val="18"/>
              </w:rPr>
            </w:pPr>
          </w:p>
        </w:tc>
        <w:tc>
          <w:tcPr>
            <w:tcW w:w="4253" w:type="dxa"/>
            <w:vAlign w:val="center"/>
          </w:tcPr>
          <w:p w14:paraId="3FC84387"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sz w:val="18"/>
                <w:szCs w:val="18"/>
              </w:rPr>
              <w:t>Urządzenie fabrycznie nowe, rok produkcji 202</w:t>
            </w:r>
            <w:r>
              <w:rPr>
                <w:rFonts w:ascii="Arial" w:hAnsi="Arial" w:cs="Arial"/>
                <w:sz w:val="18"/>
                <w:szCs w:val="18"/>
              </w:rPr>
              <w:t xml:space="preserve">5 </w:t>
            </w:r>
            <w:r w:rsidRPr="00AE3298">
              <w:rPr>
                <w:rFonts w:ascii="Arial" w:hAnsi="Arial" w:cs="Arial"/>
                <w:sz w:val="18"/>
                <w:szCs w:val="18"/>
              </w:rPr>
              <w:t>lub nowsze</w:t>
            </w:r>
          </w:p>
        </w:tc>
        <w:tc>
          <w:tcPr>
            <w:tcW w:w="1417" w:type="dxa"/>
            <w:vAlign w:val="center"/>
          </w:tcPr>
          <w:p w14:paraId="00D35F13"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47F304E3"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F3AFA8E" w14:textId="77777777" w:rsidTr="00E73C24">
        <w:trPr>
          <w:cantSplit/>
        </w:trPr>
        <w:tc>
          <w:tcPr>
            <w:tcW w:w="709" w:type="dxa"/>
            <w:vAlign w:val="center"/>
          </w:tcPr>
          <w:p w14:paraId="55E35FCE" w14:textId="77777777" w:rsidR="00C80F72" w:rsidRPr="00AE3298" w:rsidRDefault="00C80F72" w:rsidP="00C80F72">
            <w:pPr>
              <w:numPr>
                <w:ilvl w:val="0"/>
                <w:numId w:val="51"/>
              </w:numPr>
              <w:tabs>
                <w:tab w:val="left" w:pos="1160"/>
              </w:tabs>
              <w:snapToGrid w:val="0"/>
              <w:jc w:val="center"/>
              <w:rPr>
                <w:rFonts w:ascii="Arial" w:hAnsi="Arial" w:cs="Arial"/>
                <w:b/>
                <w:sz w:val="18"/>
                <w:szCs w:val="18"/>
              </w:rPr>
            </w:pPr>
          </w:p>
        </w:tc>
        <w:tc>
          <w:tcPr>
            <w:tcW w:w="4253" w:type="dxa"/>
            <w:vAlign w:val="center"/>
          </w:tcPr>
          <w:p w14:paraId="0EDF4053"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Cyfrowy układ formułowania wiązki ultradźwiękowej, min 240 000  kanałów procesowych</w:t>
            </w:r>
          </w:p>
        </w:tc>
        <w:tc>
          <w:tcPr>
            <w:tcW w:w="1417" w:type="dxa"/>
            <w:vAlign w:val="center"/>
          </w:tcPr>
          <w:p w14:paraId="25B36581"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6E49C5ED"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8AF9A6E" w14:textId="77777777" w:rsidTr="00E73C24">
        <w:trPr>
          <w:cantSplit/>
        </w:trPr>
        <w:tc>
          <w:tcPr>
            <w:tcW w:w="709" w:type="dxa"/>
            <w:vAlign w:val="center"/>
          </w:tcPr>
          <w:p w14:paraId="34AACAF7"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1739341C" w14:textId="77777777" w:rsidR="00C80F72" w:rsidRPr="00AE3298" w:rsidRDefault="00C80F72" w:rsidP="00766951">
            <w:pPr>
              <w:rPr>
                <w:rFonts w:ascii="Arial" w:hAnsi="Arial" w:cs="Arial"/>
                <w:sz w:val="18"/>
                <w:szCs w:val="18"/>
              </w:rPr>
            </w:pPr>
            <w:r w:rsidRPr="00AE3298">
              <w:rPr>
                <w:rFonts w:ascii="Arial" w:eastAsia="GulimChe" w:hAnsi="Arial" w:cs="Arial"/>
                <w:sz w:val="18"/>
                <w:szCs w:val="18"/>
              </w:rPr>
              <w:t xml:space="preserve">Rok produkcji </w:t>
            </w:r>
            <w:r>
              <w:rPr>
                <w:rFonts w:ascii="Arial" w:eastAsia="GulimChe" w:hAnsi="Arial" w:cs="Arial"/>
                <w:sz w:val="18"/>
                <w:szCs w:val="18"/>
              </w:rPr>
              <w:t>2025</w:t>
            </w:r>
          </w:p>
        </w:tc>
        <w:tc>
          <w:tcPr>
            <w:tcW w:w="1417" w:type="dxa"/>
            <w:vAlign w:val="center"/>
          </w:tcPr>
          <w:p w14:paraId="0890C980"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358EF73C"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EEB982E" w14:textId="77777777" w:rsidTr="00E73C24">
        <w:trPr>
          <w:cantSplit/>
        </w:trPr>
        <w:tc>
          <w:tcPr>
            <w:tcW w:w="709" w:type="dxa"/>
            <w:vAlign w:val="center"/>
          </w:tcPr>
          <w:p w14:paraId="13C43B71"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6A290A7B"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Czas uruchomienia aparatu z pełnego wyłączenia: max 60 sekund</w:t>
            </w:r>
          </w:p>
        </w:tc>
        <w:tc>
          <w:tcPr>
            <w:tcW w:w="1417" w:type="dxa"/>
            <w:vAlign w:val="center"/>
          </w:tcPr>
          <w:p w14:paraId="438405DF"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3AE2192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77B5154" w14:textId="77777777" w:rsidTr="00E73C24">
        <w:trPr>
          <w:cantSplit/>
        </w:trPr>
        <w:tc>
          <w:tcPr>
            <w:tcW w:w="709" w:type="dxa"/>
            <w:vAlign w:val="center"/>
          </w:tcPr>
          <w:p w14:paraId="7F39DA39"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6975C1C7"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Modułowa konstrukcja umożliwiająca ławą rozbudowę aparatu, </w:t>
            </w:r>
          </w:p>
        </w:tc>
        <w:tc>
          <w:tcPr>
            <w:tcW w:w="1417" w:type="dxa"/>
            <w:vAlign w:val="center"/>
          </w:tcPr>
          <w:p w14:paraId="6597DFE9"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0E75C7B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C1283D2" w14:textId="77777777" w:rsidTr="00E73C24">
        <w:trPr>
          <w:cantSplit/>
        </w:trPr>
        <w:tc>
          <w:tcPr>
            <w:tcW w:w="709" w:type="dxa"/>
            <w:vAlign w:val="center"/>
          </w:tcPr>
          <w:p w14:paraId="30EBF6E8"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676BF1A1"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Cztery koła skrętne z możliwością blokowania każdego z osobna.</w:t>
            </w:r>
          </w:p>
        </w:tc>
        <w:tc>
          <w:tcPr>
            <w:tcW w:w="1417" w:type="dxa"/>
            <w:vAlign w:val="center"/>
          </w:tcPr>
          <w:p w14:paraId="3321950A"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2A5F7B8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AA7D03A" w14:textId="77777777" w:rsidTr="00E73C24">
        <w:trPr>
          <w:cantSplit/>
        </w:trPr>
        <w:tc>
          <w:tcPr>
            <w:tcW w:w="709" w:type="dxa"/>
            <w:vAlign w:val="center"/>
          </w:tcPr>
          <w:p w14:paraId="5D57D558"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0DA08AC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Monitor Full HD, kolorowy, o przekątnej ekranu min. 21,5″, kąt patrzenia minimum 175 stopni</w:t>
            </w:r>
          </w:p>
        </w:tc>
        <w:tc>
          <w:tcPr>
            <w:tcW w:w="1417" w:type="dxa"/>
            <w:vAlign w:val="center"/>
          </w:tcPr>
          <w:p w14:paraId="62F9C1A6"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2286DBB7"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3695C94" w14:textId="77777777" w:rsidTr="00E73C24">
        <w:trPr>
          <w:cantSplit/>
        </w:trPr>
        <w:tc>
          <w:tcPr>
            <w:tcW w:w="709" w:type="dxa"/>
            <w:vAlign w:val="center"/>
          </w:tcPr>
          <w:p w14:paraId="02EC0542"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339273B1"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zmiany wysokości, obrotu i pochylenia monitora niezależnie od panelu sterowania</w:t>
            </w:r>
          </w:p>
        </w:tc>
        <w:tc>
          <w:tcPr>
            <w:tcW w:w="1417" w:type="dxa"/>
            <w:vAlign w:val="center"/>
          </w:tcPr>
          <w:p w14:paraId="146D286B"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3AB4568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02EB44F" w14:textId="77777777" w:rsidTr="00E73C24">
        <w:trPr>
          <w:cantSplit/>
        </w:trPr>
        <w:tc>
          <w:tcPr>
            <w:tcW w:w="709" w:type="dxa"/>
            <w:vAlign w:val="center"/>
          </w:tcPr>
          <w:p w14:paraId="6C116F2E" w14:textId="77777777" w:rsidR="00C80F72" w:rsidRPr="00AE3298" w:rsidRDefault="00C80F72" w:rsidP="00C80F72">
            <w:pPr>
              <w:numPr>
                <w:ilvl w:val="0"/>
                <w:numId w:val="51"/>
              </w:numPr>
              <w:tabs>
                <w:tab w:val="left" w:pos="1160"/>
              </w:tabs>
              <w:snapToGrid w:val="0"/>
              <w:jc w:val="center"/>
              <w:rPr>
                <w:rFonts w:ascii="Arial" w:hAnsi="Arial" w:cs="Arial"/>
                <w:b/>
                <w:sz w:val="18"/>
                <w:szCs w:val="18"/>
              </w:rPr>
            </w:pPr>
          </w:p>
        </w:tc>
        <w:tc>
          <w:tcPr>
            <w:tcW w:w="4253" w:type="dxa"/>
            <w:vAlign w:val="center"/>
          </w:tcPr>
          <w:p w14:paraId="73E33A9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Panel dotykowy min 15”, z możliwością zmiany kąta pochylenia i obsługą </w:t>
            </w:r>
            <w:proofErr w:type="spellStart"/>
            <w:r w:rsidRPr="00AE3298">
              <w:rPr>
                <w:rFonts w:ascii="Arial" w:eastAsia="GulimChe" w:hAnsi="Arial" w:cs="Arial"/>
                <w:sz w:val="18"/>
                <w:szCs w:val="18"/>
              </w:rPr>
              <w:t>multitouch</w:t>
            </w:r>
            <w:proofErr w:type="spellEnd"/>
            <w:r w:rsidRPr="00AE3298">
              <w:rPr>
                <w:rFonts w:ascii="Arial" w:eastAsia="GulimChe" w:hAnsi="Arial" w:cs="Arial"/>
                <w:sz w:val="18"/>
                <w:szCs w:val="18"/>
              </w:rPr>
              <w:t xml:space="preserve"> i gestów, min rozdzielczości  1920*1080 </w:t>
            </w:r>
          </w:p>
        </w:tc>
        <w:tc>
          <w:tcPr>
            <w:tcW w:w="1417" w:type="dxa"/>
            <w:vAlign w:val="center"/>
          </w:tcPr>
          <w:p w14:paraId="6F4C5919"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5F02F99C"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759C930" w14:textId="77777777" w:rsidTr="00E73C24">
        <w:trPr>
          <w:cantSplit/>
        </w:trPr>
        <w:tc>
          <w:tcPr>
            <w:tcW w:w="709" w:type="dxa"/>
            <w:vAlign w:val="center"/>
          </w:tcPr>
          <w:p w14:paraId="6AC7FDFC"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15678AB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z możliwością obrotu i regulacji wysokości, płynnie regulowany.</w:t>
            </w:r>
          </w:p>
        </w:tc>
        <w:tc>
          <w:tcPr>
            <w:tcW w:w="1417" w:type="dxa"/>
            <w:vAlign w:val="center"/>
          </w:tcPr>
          <w:p w14:paraId="40420E36"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41280522"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3108DE2" w14:textId="77777777" w:rsidTr="00E73C24">
        <w:trPr>
          <w:cantSplit/>
        </w:trPr>
        <w:tc>
          <w:tcPr>
            <w:tcW w:w="709" w:type="dxa"/>
            <w:vAlign w:val="center"/>
          </w:tcPr>
          <w:p w14:paraId="0A87F621"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1CFA129A"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z możliwością zmiany wysokości - min 300 mm oraz obrotu Lewo/Prawo min +/- 90 stopni (łącznie 180 stopni)</w:t>
            </w:r>
          </w:p>
        </w:tc>
        <w:tc>
          <w:tcPr>
            <w:tcW w:w="1417" w:type="dxa"/>
            <w:vAlign w:val="center"/>
          </w:tcPr>
          <w:p w14:paraId="40A863C7"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1708AE3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0E28D4B" w14:textId="77777777" w:rsidTr="00E73C24">
        <w:trPr>
          <w:cantSplit/>
        </w:trPr>
        <w:tc>
          <w:tcPr>
            <w:tcW w:w="709" w:type="dxa"/>
            <w:vAlign w:val="center"/>
          </w:tcPr>
          <w:p w14:paraId="6D1FF463"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7DEF5945"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Fizyczna klawiatura alfanumeryczna wysuwana spod pulpitu.</w:t>
            </w:r>
          </w:p>
        </w:tc>
        <w:tc>
          <w:tcPr>
            <w:tcW w:w="1417" w:type="dxa"/>
            <w:vAlign w:val="center"/>
          </w:tcPr>
          <w:p w14:paraId="6240AE11"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662A1B5"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5C0E095" w14:textId="77777777" w:rsidTr="00E73C24">
        <w:trPr>
          <w:cantSplit/>
        </w:trPr>
        <w:tc>
          <w:tcPr>
            <w:tcW w:w="709" w:type="dxa"/>
            <w:vAlign w:val="center"/>
          </w:tcPr>
          <w:p w14:paraId="3E536FB5"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21F1372A"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wyposażony w uchwyty na głowice w obrysie panelu min.6</w:t>
            </w:r>
          </w:p>
        </w:tc>
        <w:tc>
          <w:tcPr>
            <w:tcW w:w="1417" w:type="dxa"/>
            <w:vAlign w:val="center"/>
          </w:tcPr>
          <w:p w14:paraId="3DDE19E1"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0C939B7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07B75FD" w14:textId="77777777" w:rsidTr="00E73C24">
        <w:trPr>
          <w:cantSplit/>
        </w:trPr>
        <w:tc>
          <w:tcPr>
            <w:tcW w:w="709" w:type="dxa"/>
            <w:vAlign w:val="center"/>
          </w:tcPr>
          <w:p w14:paraId="23746343"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4310BE7B"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Aparat wyposażony w min.  4 porty USB dostępne dla użytkownika  – w obrębie panelu sterowania, ekranu dotykowego lub okolicy.</w:t>
            </w:r>
          </w:p>
        </w:tc>
        <w:tc>
          <w:tcPr>
            <w:tcW w:w="1417" w:type="dxa"/>
            <w:vAlign w:val="center"/>
          </w:tcPr>
          <w:p w14:paraId="746856E9"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1DB2DD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7622599" w14:textId="77777777" w:rsidTr="00E73C24">
        <w:trPr>
          <w:cantSplit/>
        </w:trPr>
        <w:tc>
          <w:tcPr>
            <w:tcW w:w="709" w:type="dxa"/>
            <w:vAlign w:val="center"/>
          </w:tcPr>
          <w:p w14:paraId="0B6A4AAC" w14:textId="77777777" w:rsidR="00C80F72" w:rsidRPr="00AE3298" w:rsidRDefault="00C80F72" w:rsidP="00C80F72">
            <w:pPr>
              <w:numPr>
                <w:ilvl w:val="0"/>
                <w:numId w:val="51"/>
              </w:numPr>
              <w:tabs>
                <w:tab w:val="left" w:pos="1160"/>
              </w:tabs>
              <w:snapToGrid w:val="0"/>
              <w:jc w:val="center"/>
              <w:rPr>
                <w:rFonts w:ascii="Arial" w:hAnsi="Arial" w:cs="Arial"/>
                <w:b/>
                <w:sz w:val="18"/>
                <w:szCs w:val="18"/>
              </w:rPr>
            </w:pPr>
          </w:p>
        </w:tc>
        <w:tc>
          <w:tcPr>
            <w:tcW w:w="4253" w:type="dxa"/>
            <w:vAlign w:val="center"/>
          </w:tcPr>
          <w:p w14:paraId="07BF6135"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Wyjście obrazowe HDMI, Porty USB do archiwizacji danych.</w:t>
            </w:r>
          </w:p>
        </w:tc>
        <w:tc>
          <w:tcPr>
            <w:tcW w:w="1417" w:type="dxa"/>
            <w:vAlign w:val="center"/>
          </w:tcPr>
          <w:p w14:paraId="5400F4FC"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43C3535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EE7FFFC" w14:textId="77777777" w:rsidTr="00E73C24">
        <w:trPr>
          <w:cantSplit/>
        </w:trPr>
        <w:tc>
          <w:tcPr>
            <w:tcW w:w="709" w:type="dxa"/>
            <w:vAlign w:val="center"/>
          </w:tcPr>
          <w:p w14:paraId="4B49405D" w14:textId="77777777" w:rsidR="00C80F72" w:rsidRPr="00AE3298" w:rsidRDefault="00C80F72" w:rsidP="00C80F72">
            <w:pPr>
              <w:numPr>
                <w:ilvl w:val="0"/>
                <w:numId w:val="51"/>
              </w:numPr>
              <w:tabs>
                <w:tab w:val="left" w:pos="1160"/>
              </w:tabs>
              <w:snapToGrid w:val="0"/>
              <w:jc w:val="center"/>
              <w:rPr>
                <w:rFonts w:ascii="Arial" w:hAnsi="Arial" w:cs="Arial"/>
                <w:b/>
                <w:sz w:val="18"/>
                <w:szCs w:val="18"/>
              </w:rPr>
            </w:pPr>
          </w:p>
        </w:tc>
        <w:tc>
          <w:tcPr>
            <w:tcW w:w="4253" w:type="dxa"/>
            <w:vAlign w:val="center"/>
          </w:tcPr>
          <w:p w14:paraId="54370B32"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Regulacja  TGC</w:t>
            </w:r>
          </w:p>
        </w:tc>
        <w:tc>
          <w:tcPr>
            <w:tcW w:w="1417" w:type="dxa"/>
            <w:vAlign w:val="center"/>
          </w:tcPr>
          <w:p w14:paraId="5EB56E14"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714CEB33"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3A6832D" w14:textId="77777777" w:rsidTr="00E73C24">
        <w:trPr>
          <w:cantSplit/>
        </w:trPr>
        <w:tc>
          <w:tcPr>
            <w:tcW w:w="709" w:type="dxa"/>
            <w:vAlign w:val="center"/>
          </w:tcPr>
          <w:p w14:paraId="15543526"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5A87BB09"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Regulacja LGC</w:t>
            </w:r>
          </w:p>
        </w:tc>
        <w:tc>
          <w:tcPr>
            <w:tcW w:w="1417" w:type="dxa"/>
            <w:vAlign w:val="center"/>
          </w:tcPr>
          <w:p w14:paraId="241F2602"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5A01D71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37D0778" w14:textId="77777777" w:rsidTr="00E73C24">
        <w:trPr>
          <w:cantSplit/>
        </w:trPr>
        <w:tc>
          <w:tcPr>
            <w:tcW w:w="709" w:type="dxa"/>
            <w:vAlign w:val="center"/>
          </w:tcPr>
          <w:p w14:paraId="760310B0"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6EA42AB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Minimalna częstotliwość pracy dostępnych głowic - max. 1,2 MHz</w:t>
            </w:r>
          </w:p>
        </w:tc>
        <w:tc>
          <w:tcPr>
            <w:tcW w:w="1417" w:type="dxa"/>
            <w:vAlign w:val="center"/>
          </w:tcPr>
          <w:p w14:paraId="2B08B023"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075A04F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07336B4" w14:textId="77777777" w:rsidTr="00E73C24">
        <w:trPr>
          <w:cantSplit/>
        </w:trPr>
        <w:tc>
          <w:tcPr>
            <w:tcW w:w="709" w:type="dxa"/>
            <w:vAlign w:val="center"/>
          </w:tcPr>
          <w:p w14:paraId="0E943F9E" w14:textId="77777777" w:rsidR="00C80F72" w:rsidRPr="00AE3298" w:rsidRDefault="00C80F72" w:rsidP="00C80F72">
            <w:pPr>
              <w:numPr>
                <w:ilvl w:val="0"/>
                <w:numId w:val="51"/>
              </w:numPr>
              <w:tabs>
                <w:tab w:val="left" w:pos="1160"/>
              </w:tabs>
              <w:snapToGrid w:val="0"/>
              <w:jc w:val="center"/>
              <w:rPr>
                <w:rFonts w:ascii="Arial" w:hAnsi="Arial" w:cs="Arial"/>
                <w:sz w:val="18"/>
                <w:szCs w:val="18"/>
              </w:rPr>
            </w:pPr>
          </w:p>
        </w:tc>
        <w:tc>
          <w:tcPr>
            <w:tcW w:w="4253" w:type="dxa"/>
            <w:vAlign w:val="center"/>
          </w:tcPr>
          <w:p w14:paraId="68594CA3"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Maksymalna częstotliwość pracy dostępnych głowic - min. </w:t>
            </w:r>
            <w:r>
              <w:rPr>
                <w:rFonts w:ascii="Arial" w:eastAsia="Arial Unicode MS" w:hAnsi="Arial" w:cs="Arial"/>
                <w:sz w:val="18"/>
                <w:szCs w:val="18"/>
              </w:rPr>
              <w:t>20</w:t>
            </w:r>
            <w:r w:rsidRPr="00AE3298">
              <w:rPr>
                <w:rFonts w:ascii="Arial" w:eastAsia="Arial Unicode MS" w:hAnsi="Arial" w:cs="Arial"/>
                <w:sz w:val="18"/>
                <w:szCs w:val="18"/>
              </w:rPr>
              <w:t xml:space="preserve"> MHz</w:t>
            </w:r>
          </w:p>
        </w:tc>
        <w:tc>
          <w:tcPr>
            <w:tcW w:w="1417" w:type="dxa"/>
            <w:vAlign w:val="center"/>
          </w:tcPr>
          <w:p w14:paraId="44DE0AEA"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15559CF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AC87AA5" w14:textId="77777777" w:rsidTr="00E73C24">
        <w:trPr>
          <w:cantSplit/>
        </w:trPr>
        <w:tc>
          <w:tcPr>
            <w:tcW w:w="709" w:type="dxa"/>
            <w:vAlign w:val="center"/>
          </w:tcPr>
          <w:p w14:paraId="2F0646BF"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ED4DF70"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Ilość aktywnych, równoważnych  gniazd (portów) dla głowic obrazowych. - Min. </w:t>
            </w:r>
            <w:r>
              <w:rPr>
                <w:rFonts w:ascii="Arial" w:eastAsia="GulimChe" w:hAnsi="Arial" w:cs="Arial"/>
                <w:sz w:val="18"/>
                <w:szCs w:val="18"/>
              </w:rPr>
              <w:t>5</w:t>
            </w:r>
            <w:r w:rsidRPr="00AE3298">
              <w:rPr>
                <w:rFonts w:ascii="Arial" w:eastAsia="GulimChe" w:hAnsi="Arial" w:cs="Arial"/>
                <w:sz w:val="18"/>
                <w:szCs w:val="18"/>
              </w:rPr>
              <w:t xml:space="preserve"> port</w:t>
            </w:r>
            <w:r>
              <w:rPr>
                <w:rFonts w:ascii="Arial" w:eastAsia="GulimChe" w:hAnsi="Arial" w:cs="Arial"/>
                <w:sz w:val="18"/>
                <w:szCs w:val="18"/>
              </w:rPr>
              <w:t>ów</w:t>
            </w:r>
            <w:r w:rsidRPr="00AE3298">
              <w:rPr>
                <w:rFonts w:ascii="Arial" w:eastAsia="GulimChe" w:hAnsi="Arial" w:cs="Arial"/>
                <w:sz w:val="18"/>
                <w:szCs w:val="18"/>
              </w:rPr>
              <w:t xml:space="preserve"> aktywn</w:t>
            </w:r>
            <w:r>
              <w:rPr>
                <w:rFonts w:ascii="Arial" w:eastAsia="GulimChe" w:hAnsi="Arial" w:cs="Arial"/>
                <w:sz w:val="18"/>
                <w:szCs w:val="18"/>
              </w:rPr>
              <w:t>ych</w:t>
            </w:r>
          </w:p>
        </w:tc>
        <w:tc>
          <w:tcPr>
            <w:tcW w:w="1417" w:type="dxa"/>
            <w:vAlign w:val="center"/>
          </w:tcPr>
          <w:p w14:paraId="678C7B31"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135EE6C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875C4ED" w14:textId="77777777" w:rsidTr="00E73C24">
        <w:trPr>
          <w:cantSplit/>
        </w:trPr>
        <w:tc>
          <w:tcPr>
            <w:tcW w:w="709" w:type="dxa"/>
            <w:vAlign w:val="center"/>
          </w:tcPr>
          <w:p w14:paraId="3815ECAD"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C256F6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Maksymalny czas pamięci dynamicznej CINE - min. 32000  ramek B-</w:t>
            </w:r>
            <w:proofErr w:type="spellStart"/>
            <w:r w:rsidRPr="00AE3298">
              <w:rPr>
                <w:rFonts w:ascii="Arial" w:eastAsia="GulimChe" w:hAnsi="Arial" w:cs="Arial"/>
                <w:sz w:val="18"/>
                <w:szCs w:val="18"/>
              </w:rPr>
              <w:t>Mode</w:t>
            </w:r>
            <w:proofErr w:type="spellEnd"/>
          </w:p>
        </w:tc>
        <w:tc>
          <w:tcPr>
            <w:tcW w:w="1417" w:type="dxa"/>
            <w:vAlign w:val="center"/>
          </w:tcPr>
          <w:p w14:paraId="0330ACD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7D63CB2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802598E" w14:textId="77777777" w:rsidTr="00E73C24">
        <w:trPr>
          <w:cantSplit/>
        </w:trPr>
        <w:tc>
          <w:tcPr>
            <w:tcW w:w="709" w:type="dxa"/>
            <w:vAlign w:val="center"/>
          </w:tcPr>
          <w:p w14:paraId="5910B18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70787F5B"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Archiwizacja danych pacjentów, raportów, obrazów, pętli obrazowych na lokalnym dysku twardym</w:t>
            </w:r>
          </w:p>
        </w:tc>
        <w:tc>
          <w:tcPr>
            <w:tcW w:w="1417" w:type="dxa"/>
            <w:vAlign w:val="center"/>
          </w:tcPr>
          <w:p w14:paraId="59BAC00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C6634B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9AA8FCE" w14:textId="77777777" w:rsidTr="00E73C24">
        <w:trPr>
          <w:cantSplit/>
        </w:trPr>
        <w:tc>
          <w:tcPr>
            <w:tcW w:w="709" w:type="dxa"/>
            <w:vAlign w:val="center"/>
          </w:tcPr>
          <w:p w14:paraId="7D32723A"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3550C84"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zapisu obrazów i pętli obrazowych na dyski zewnętrzne, pamięci PEN w formatach RAW lub JPG (dla obrazów) i AVI (dla pętli obrazowych) poprzez naciśnięcie programowalnego przycisku na konsoli</w:t>
            </w:r>
          </w:p>
        </w:tc>
        <w:tc>
          <w:tcPr>
            <w:tcW w:w="1417" w:type="dxa"/>
            <w:vAlign w:val="center"/>
          </w:tcPr>
          <w:p w14:paraId="40CDD7BB"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33D9E81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18C7F20" w14:textId="77777777" w:rsidTr="00E73C24">
        <w:trPr>
          <w:cantSplit/>
        </w:trPr>
        <w:tc>
          <w:tcPr>
            <w:tcW w:w="709" w:type="dxa"/>
            <w:vAlign w:val="center"/>
          </w:tcPr>
          <w:p w14:paraId="2F5BA190"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951CEFA"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Wbudowana karta sieciowa Wi-Fi</w:t>
            </w:r>
          </w:p>
        </w:tc>
        <w:tc>
          <w:tcPr>
            <w:tcW w:w="1417" w:type="dxa"/>
            <w:vAlign w:val="center"/>
          </w:tcPr>
          <w:p w14:paraId="027E3978"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3F6F729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B419C02" w14:textId="77777777" w:rsidTr="00E73C24">
        <w:trPr>
          <w:cantSplit/>
        </w:trPr>
        <w:tc>
          <w:tcPr>
            <w:tcW w:w="709" w:type="dxa"/>
            <w:vAlign w:val="center"/>
          </w:tcPr>
          <w:p w14:paraId="75F5BECC"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FA57F95" w14:textId="77777777" w:rsidR="00C80F72" w:rsidRPr="00AE3298" w:rsidRDefault="00C80F72" w:rsidP="00766951">
            <w:pPr>
              <w:tabs>
                <w:tab w:val="left" w:pos="1160"/>
              </w:tabs>
              <w:snapToGrid w:val="0"/>
              <w:rPr>
                <w:rFonts w:ascii="Arial" w:eastAsia="GulimChe" w:hAnsi="Arial" w:cs="Arial"/>
                <w:sz w:val="18"/>
                <w:szCs w:val="18"/>
              </w:rPr>
            </w:pPr>
            <w:r>
              <w:rPr>
                <w:rFonts w:ascii="Arial" w:eastAsia="GulimChe" w:hAnsi="Arial" w:cs="Arial"/>
                <w:sz w:val="18"/>
                <w:szCs w:val="18"/>
              </w:rPr>
              <w:t>Menu Aparatu USG w języku polskim</w:t>
            </w:r>
          </w:p>
        </w:tc>
        <w:tc>
          <w:tcPr>
            <w:tcW w:w="1417" w:type="dxa"/>
            <w:vAlign w:val="center"/>
          </w:tcPr>
          <w:p w14:paraId="3B1C717D" w14:textId="77777777" w:rsidR="00C80F72" w:rsidRPr="00AE3298" w:rsidRDefault="00C80F72" w:rsidP="00766951">
            <w:pPr>
              <w:jc w:val="center"/>
              <w:rPr>
                <w:rFonts w:ascii="Arial" w:hAnsi="Arial" w:cs="Arial"/>
                <w:sz w:val="18"/>
                <w:szCs w:val="18"/>
              </w:rPr>
            </w:pPr>
            <w:r>
              <w:rPr>
                <w:rFonts w:ascii="Arial" w:hAnsi="Arial" w:cs="Arial"/>
                <w:sz w:val="18"/>
                <w:szCs w:val="18"/>
              </w:rPr>
              <w:t>Tak</w:t>
            </w:r>
          </w:p>
        </w:tc>
        <w:tc>
          <w:tcPr>
            <w:tcW w:w="3544" w:type="dxa"/>
          </w:tcPr>
          <w:p w14:paraId="4D3A93B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C741650" w14:textId="77777777" w:rsidTr="00E73C24">
        <w:trPr>
          <w:cantSplit/>
        </w:trPr>
        <w:tc>
          <w:tcPr>
            <w:tcW w:w="709" w:type="dxa"/>
            <w:vAlign w:val="center"/>
          </w:tcPr>
          <w:p w14:paraId="7F0AF255"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1FF9F83" w14:textId="77777777" w:rsidR="00C80F72" w:rsidRDefault="00C80F72" w:rsidP="00766951">
            <w:pPr>
              <w:tabs>
                <w:tab w:val="left" w:pos="1160"/>
              </w:tabs>
              <w:snapToGrid w:val="0"/>
              <w:rPr>
                <w:rFonts w:ascii="Arial" w:eastAsia="GulimChe" w:hAnsi="Arial" w:cs="Arial"/>
                <w:sz w:val="18"/>
                <w:szCs w:val="18"/>
              </w:rPr>
            </w:pPr>
            <w:r>
              <w:rPr>
                <w:rFonts w:ascii="Arial" w:eastAsia="GulimChe" w:hAnsi="Arial" w:cs="Arial"/>
                <w:sz w:val="18"/>
                <w:szCs w:val="18"/>
              </w:rPr>
              <w:t>Wbudowany w aparat fabryczny podgrzewacz żelu</w:t>
            </w:r>
          </w:p>
        </w:tc>
        <w:tc>
          <w:tcPr>
            <w:tcW w:w="1417" w:type="dxa"/>
            <w:vAlign w:val="center"/>
          </w:tcPr>
          <w:p w14:paraId="26974F84" w14:textId="77777777" w:rsidR="00C80F72" w:rsidRDefault="00C80F72" w:rsidP="00766951">
            <w:pPr>
              <w:jc w:val="center"/>
              <w:rPr>
                <w:rFonts w:ascii="Arial" w:hAnsi="Arial" w:cs="Arial"/>
                <w:sz w:val="18"/>
                <w:szCs w:val="18"/>
              </w:rPr>
            </w:pPr>
            <w:r>
              <w:rPr>
                <w:rFonts w:ascii="Arial" w:hAnsi="Arial" w:cs="Arial"/>
                <w:sz w:val="18"/>
                <w:szCs w:val="18"/>
              </w:rPr>
              <w:t>Tak</w:t>
            </w:r>
          </w:p>
        </w:tc>
        <w:tc>
          <w:tcPr>
            <w:tcW w:w="3544" w:type="dxa"/>
          </w:tcPr>
          <w:p w14:paraId="15D2362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7EC58A2" w14:textId="77777777" w:rsidTr="00C80F72">
        <w:trPr>
          <w:cantSplit/>
        </w:trPr>
        <w:tc>
          <w:tcPr>
            <w:tcW w:w="9923" w:type="dxa"/>
            <w:gridSpan w:val="4"/>
            <w:vAlign w:val="center"/>
          </w:tcPr>
          <w:p w14:paraId="4C88D1FB"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Obrazowanie i prezentacja obrazu</w:t>
            </w:r>
          </w:p>
        </w:tc>
      </w:tr>
      <w:tr w:rsidR="00C80F72" w:rsidRPr="00AE3298" w14:paraId="43BE78F7" w14:textId="77777777" w:rsidTr="00E73C24">
        <w:trPr>
          <w:cantSplit/>
        </w:trPr>
        <w:tc>
          <w:tcPr>
            <w:tcW w:w="709" w:type="dxa"/>
            <w:vAlign w:val="center"/>
          </w:tcPr>
          <w:p w14:paraId="01111F83"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8F2A435"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Tryb B</w:t>
            </w:r>
          </w:p>
        </w:tc>
        <w:tc>
          <w:tcPr>
            <w:tcW w:w="1417" w:type="dxa"/>
            <w:vAlign w:val="center"/>
          </w:tcPr>
          <w:p w14:paraId="5F9240E5"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08D08D0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7C18388" w14:textId="77777777" w:rsidTr="00E73C24">
        <w:trPr>
          <w:cantSplit/>
        </w:trPr>
        <w:tc>
          <w:tcPr>
            <w:tcW w:w="709" w:type="dxa"/>
            <w:vAlign w:val="center"/>
          </w:tcPr>
          <w:p w14:paraId="7D33838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C48DBA8"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Głębokość penetracji (obrazowania) min. 40cm.</w:t>
            </w:r>
          </w:p>
        </w:tc>
        <w:tc>
          <w:tcPr>
            <w:tcW w:w="1417" w:type="dxa"/>
            <w:vAlign w:val="center"/>
          </w:tcPr>
          <w:p w14:paraId="521F962B"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20D0DD2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885FD65" w14:textId="77777777" w:rsidTr="00E73C24">
        <w:trPr>
          <w:cantSplit/>
        </w:trPr>
        <w:tc>
          <w:tcPr>
            <w:tcW w:w="709" w:type="dxa"/>
            <w:vAlign w:val="center"/>
          </w:tcPr>
          <w:p w14:paraId="25DFA1C5"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F4DC03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quasi-</w:t>
            </w:r>
            <w:proofErr w:type="spellStart"/>
            <w:r w:rsidRPr="00AE3298">
              <w:rPr>
                <w:rFonts w:ascii="Arial" w:eastAsia="GulimChe" w:hAnsi="Arial" w:cs="Arial"/>
                <w:sz w:val="18"/>
                <w:szCs w:val="18"/>
              </w:rPr>
              <w:t>convex</w:t>
            </w:r>
            <w:proofErr w:type="spellEnd"/>
            <w:r w:rsidRPr="00AE3298">
              <w:rPr>
                <w:rFonts w:ascii="Arial" w:eastAsia="GulimChe" w:hAnsi="Arial" w:cs="Arial"/>
                <w:sz w:val="18"/>
                <w:szCs w:val="18"/>
              </w:rPr>
              <w:t xml:space="preserve"> (trapez)</w:t>
            </w:r>
          </w:p>
        </w:tc>
        <w:tc>
          <w:tcPr>
            <w:tcW w:w="1417" w:type="dxa"/>
            <w:vAlign w:val="center"/>
          </w:tcPr>
          <w:p w14:paraId="34D48415"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57DBDBA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FB09DD9" w14:textId="77777777" w:rsidTr="00E73C24">
        <w:trPr>
          <w:cantSplit/>
        </w:trPr>
        <w:tc>
          <w:tcPr>
            <w:tcW w:w="709" w:type="dxa"/>
            <w:vAlign w:val="center"/>
          </w:tcPr>
          <w:p w14:paraId="3756C4DD"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6CB1C78"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rotowania obrazu co 90⁰</w:t>
            </w:r>
          </w:p>
        </w:tc>
        <w:tc>
          <w:tcPr>
            <w:tcW w:w="1417" w:type="dxa"/>
            <w:vAlign w:val="center"/>
          </w:tcPr>
          <w:p w14:paraId="090FD454"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3F515ED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873F0F1" w14:textId="77777777" w:rsidTr="00E73C24">
        <w:trPr>
          <w:cantSplit/>
        </w:trPr>
        <w:tc>
          <w:tcPr>
            <w:tcW w:w="709" w:type="dxa"/>
            <w:vAlign w:val="center"/>
          </w:tcPr>
          <w:p w14:paraId="25A460B4"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E1EAF2F" w14:textId="77777777" w:rsidR="00C80F72" w:rsidRPr="00AE3298" w:rsidRDefault="00C80F72" w:rsidP="00766951">
            <w:pPr>
              <w:jc w:val="center"/>
              <w:rPr>
                <w:rFonts w:ascii="Arial" w:eastAsia="Arial Unicode MS" w:hAnsi="Arial" w:cs="Arial"/>
                <w:sz w:val="18"/>
                <w:szCs w:val="18"/>
              </w:rPr>
            </w:pPr>
            <w:r w:rsidRPr="00AE3298">
              <w:rPr>
                <w:rFonts w:ascii="Arial" w:eastAsia="Arial Unicode MS" w:hAnsi="Arial" w:cs="Arial"/>
                <w:sz w:val="18"/>
                <w:szCs w:val="18"/>
              </w:rPr>
              <w:t xml:space="preserve">Dynamika w trybie B z wyświetlaniem wartości na obrazie - min. wartość - ≤ 30 </w:t>
            </w:r>
            <w:proofErr w:type="spellStart"/>
            <w:r w:rsidRPr="00AE3298">
              <w:rPr>
                <w:rFonts w:ascii="Arial" w:eastAsia="Arial Unicode MS" w:hAnsi="Arial" w:cs="Arial"/>
                <w:sz w:val="18"/>
                <w:szCs w:val="18"/>
              </w:rPr>
              <w:t>dB</w:t>
            </w:r>
            <w:proofErr w:type="spellEnd"/>
          </w:p>
          <w:p w14:paraId="6A337716"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max. wartość –≥ 260dB</w:t>
            </w:r>
          </w:p>
        </w:tc>
        <w:tc>
          <w:tcPr>
            <w:tcW w:w="1417" w:type="dxa"/>
            <w:vAlign w:val="center"/>
          </w:tcPr>
          <w:p w14:paraId="536C7F1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0454E8CF"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FF2BED1" w14:textId="77777777" w:rsidTr="00E73C24">
        <w:trPr>
          <w:cantSplit/>
        </w:trPr>
        <w:tc>
          <w:tcPr>
            <w:tcW w:w="709" w:type="dxa"/>
            <w:vAlign w:val="center"/>
          </w:tcPr>
          <w:p w14:paraId="22EF19A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9B8F0AB"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Maksymalny </w:t>
            </w:r>
            <w:proofErr w:type="spellStart"/>
            <w:r w:rsidRPr="00AE3298">
              <w:rPr>
                <w:rFonts w:ascii="Arial" w:eastAsia="Arial Unicode MS" w:hAnsi="Arial" w:cs="Arial"/>
                <w:sz w:val="18"/>
                <w:szCs w:val="18"/>
              </w:rPr>
              <w:t>frame</w:t>
            </w:r>
            <w:proofErr w:type="spellEnd"/>
            <w:r w:rsidRPr="00AE3298">
              <w:rPr>
                <w:rFonts w:ascii="Arial" w:eastAsia="Arial Unicode MS" w:hAnsi="Arial" w:cs="Arial"/>
                <w:sz w:val="18"/>
                <w:szCs w:val="18"/>
              </w:rPr>
              <w:t xml:space="preserve">  </w:t>
            </w:r>
            <w:proofErr w:type="spellStart"/>
            <w:r w:rsidRPr="00AE3298">
              <w:rPr>
                <w:rFonts w:ascii="Arial" w:eastAsia="Arial Unicode MS" w:hAnsi="Arial" w:cs="Arial"/>
                <w:sz w:val="18"/>
                <w:szCs w:val="18"/>
              </w:rPr>
              <w:t>Rate</w:t>
            </w:r>
            <w:proofErr w:type="spellEnd"/>
            <w:r w:rsidRPr="00AE3298">
              <w:rPr>
                <w:rFonts w:ascii="Arial" w:eastAsia="Arial Unicode MS" w:hAnsi="Arial" w:cs="Arial"/>
                <w:sz w:val="18"/>
                <w:szCs w:val="18"/>
              </w:rPr>
              <w:t xml:space="preserve"> obrazu B - Min 800  </w:t>
            </w:r>
            <w:proofErr w:type="spellStart"/>
            <w:r w:rsidRPr="00AE3298">
              <w:rPr>
                <w:rFonts w:ascii="Arial" w:eastAsia="Arial Unicode MS" w:hAnsi="Arial" w:cs="Arial"/>
                <w:sz w:val="18"/>
                <w:szCs w:val="18"/>
              </w:rPr>
              <w:t>Hz</w:t>
            </w:r>
            <w:proofErr w:type="spellEnd"/>
          </w:p>
        </w:tc>
        <w:tc>
          <w:tcPr>
            <w:tcW w:w="1417" w:type="dxa"/>
            <w:vAlign w:val="center"/>
          </w:tcPr>
          <w:p w14:paraId="56F59C66"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277DCB73"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A74C582" w14:textId="77777777" w:rsidTr="00E73C24">
        <w:trPr>
          <w:cantSplit/>
        </w:trPr>
        <w:tc>
          <w:tcPr>
            <w:tcW w:w="709" w:type="dxa"/>
            <w:vAlign w:val="center"/>
          </w:tcPr>
          <w:p w14:paraId="3E8F08B4"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04DC4C0"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Technologia </w:t>
            </w:r>
            <w:proofErr w:type="spellStart"/>
            <w:r w:rsidRPr="00AE3298">
              <w:rPr>
                <w:rFonts w:ascii="Arial" w:eastAsia="GulimChe" w:hAnsi="Arial" w:cs="Arial"/>
                <w:sz w:val="18"/>
                <w:szCs w:val="18"/>
              </w:rPr>
              <w:t>Dynamic</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Pixel</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Focusing</w:t>
            </w:r>
            <w:proofErr w:type="spellEnd"/>
            <w:r w:rsidRPr="00AE3298">
              <w:rPr>
                <w:rFonts w:ascii="Arial" w:eastAsia="GulimChe" w:hAnsi="Arial" w:cs="Arial"/>
                <w:sz w:val="18"/>
                <w:szCs w:val="18"/>
              </w:rPr>
              <w:t xml:space="preserve">  lub równoważna, system pracujący bez konieczności ustawiania pojedynczych punktów ogniskowania przez użytkownika.</w:t>
            </w:r>
          </w:p>
        </w:tc>
        <w:tc>
          <w:tcPr>
            <w:tcW w:w="1417" w:type="dxa"/>
            <w:vAlign w:val="center"/>
          </w:tcPr>
          <w:p w14:paraId="1281A7AF"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130AA551"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7804CDB" w14:textId="77777777" w:rsidTr="00E73C24">
        <w:trPr>
          <w:cantSplit/>
        </w:trPr>
        <w:tc>
          <w:tcPr>
            <w:tcW w:w="709" w:type="dxa"/>
            <w:vAlign w:val="center"/>
          </w:tcPr>
          <w:p w14:paraId="0CC9BEBB"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2A6CFBF"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Obrazowanie </w:t>
            </w:r>
            <w:proofErr w:type="spellStart"/>
            <w:r w:rsidRPr="00AE3298">
              <w:rPr>
                <w:rFonts w:ascii="Arial" w:eastAsia="GulimChe" w:hAnsi="Arial" w:cs="Arial"/>
                <w:sz w:val="18"/>
                <w:szCs w:val="18"/>
              </w:rPr>
              <w:t>full-screen</w:t>
            </w:r>
            <w:proofErr w:type="spellEnd"/>
            <w:r w:rsidRPr="00AE3298">
              <w:rPr>
                <w:rFonts w:ascii="Arial" w:eastAsia="GulimChe" w:hAnsi="Arial" w:cs="Arial"/>
                <w:sz w:val="18"/>
                <w:szCs w:val="18"/>
              </w:rPr>
              <w:t>, min. 3 kroki</w:t>
            </w:r>
          </w:p>
        </w:tc>
        <w:tc>
          <w:tcPr>
            <w:tcW w:w="1417" w:type="dxa"/>
            <w:vAlign w:val="center"/>
          </w:tcPr>
          <w:p w14:paraId="447C94A0"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7A5E877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9481C21" w14:textId="77777777" w:rsidTr="00E73C24">
        <w:trPr>
          <w:cantSplit/>
        </w:trPr>
        <w:tc>
          <w:tcPr>
            <w:tcW w:w="709" w:type="dxa"/>
            <w:vAlign w:val="center"/>
          </w:tcPr>
          <w:p w14:paraId="30113903"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FC4FE8F"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Zoom dla obrazów „na żywo” i zatrzymanych</w:t>
            </w:r>
          </w:p>
        </w:tc>
        <w:tc>
          <w:tcPr>
            <w:tcW w:w="1417" w:type="dxa"/>
            <w:vAlign w:val="center"/>
          </w:tcPr>
          <w:p w14:paraId="63667EF3"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E2129A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E9F1D71" w14:textId="77777777" w:rsidTr="00E73C24">
        <w:trPr>
          <w:cantSplit/>
        </w:trPr>
        <w:tc>
          <w:tcPr>
            <w:tcW w:w="709" w:type="dxa"/>
            <w:vAlign w:val="center"/>
          </w:tcPr>
          <w:p w14:paraId="2E6BC879"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77F6A36B"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Zmiana wzmocnienia obrazu zamrożonego i obrazu z pamięci CINE</w:t>
            </w:r>
          </w:p>
        </w:tc>
        <w:tc>
          <w:tcPr>
            <w:tcW w:w="1417" w:type="dxa"/>
            <w:vAlign w:val="center"/>
          </w:tcPr>
          <w:p w14:paraId="4BE83B6D"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273CB2A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18C2AE3" w14:textId="77777777" w:rsidTr="00E73C24">
        <w:trPr>
          <w:cantSplit/>
        </w:trPr>
        <w:tc>
          <w:tcPr>
            <w:tcW w:w="709" w:type="dxa"/>
            <w:vAlign w:val="center"/>
          </w:tcPr>
          <w:p w14:paraId="1939514B"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6F06A89"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harmoniczne</w:t>
            </w:r>
          </w:p>
        </w:tc>
        <w:tc>
          <w:tcPr>
            <w:tcW w:w="1417" w:type="dxa"/>
            <w:vAlign w:val="center"/>
          </w:tcPr>
          <w:p w14:paraId="1033DDC4"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30CF736F"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CA84D34" w14:textId="77777777" w:rsidTr="00E73C24">
        <w:trPr>
          <w:cantSplit/>
        </w:trPr>
        <w:tc>
          <w:tcPr>
            <w:tcW w:w="709" w:type="dxa"/>
            <w:vAlign w:val="center"/>
          </w:tcPr>
          <w:p w14:paraId="19561DD5"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7C34647"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Optymalizacja obrazu B i Spektralnego Dopplera za pomocą jednego klawisza.</w:t>
            </w:r>
          </w:p>
        </w:tc>
        <w:tc>
          <w:tcPr>
            <w:tcW w:w="1417" w:type="dxa"/>
            <w:vAlign w:val="center"/>
          </w:tcPr>
          <w:p w14:paraId="396BD9B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798C766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6AD9197" w14:textId="77777777" w:rsidTr="00E73C24">
        <w:trPr>
          <w:cantSplit/>
        </w:trPr>
        <w:tc>
          <w:tcPr>
            <w:tcW w:w="709" w:type="dxa"/>
            <w:vAlign w:val="center"/>
          </w:tcPr>
          <w:p w14:paraId="7FA68573"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25A8A82"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Tryb M</w:t>
            </w:r>
          </w:p>
        </w:tc>
        <w:tc>
          <w:tcPr>
            <w:tcW w:w="1417" w:type="dxa"/>
            <w:vAlign w:val="center"/>
          </w:tcPr>
          <w:p w14:paraId="56806F46"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1839A64D"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8A05AB0" w14:textId="77777777" w:rsidTr="00E73C24">
        <w:trPr>
          <w:cantSplit/>
        </w:trPr>
        <w:tc>
          <w:tcPr>
            <w:tcW w:w="709" w:type="dxa"/>
            <w:vAlign w:val="center"/>
          </w:tcPr>
          <w:p w14:paraId="7BB741D7"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065DC34"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Doppler kolorowy</w:t>
            </w:r>
          </w:p>
        </w:tc>
        <w:tc>
          <w:tcPr>
            <w:tcW w:w="1417" w:type="dxa"/>
            <w:vAlign w:val="center"/>
          </w:tcPr>
          <w:p w14:paraId="1EBD7D8D"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68648B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FF9D582" w14:textId="77777777" w:rsidTr="00E73C24">
        <w:trPr>
          <w:cantSplit/>
        </w:trPr>
        <w:tc>
          <w:tcPr>
            <w:tcW w:w="709" w:type="dxa"/>
            <w:vAlign w:val="center"/>
          </w:tcPr>
          <w:p w14:paraId="4AC3F358"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5A5B55E7"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Ugięcie wiązki Dopplera - min. +/- 30st.</w:t>
            </w:r>
          </w:p>
        </w:tc>
        <w:tc>
          <w:tcPr>
            <w:tcW w:w="1417" w:type="dxa"/>
            <w:vAlign w:val="center"/>
          </w:tcPr>
          <w:p w14:paraId="7CFB5E13"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5254F2F7"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7B18BC4" w14:textId="77777777" w:rsidTr="00E73C24">
        <w:trPr>
          <w:cantSplit/>
        </w:trPr>
        <w:tc>
          <w:tcPr>
            <w:tcW w:w="709" w:type="dxa"/>
            <w:vAlign w:val="center"/>
          </w:tcPr>
          <w:p w14:paraId="4E80A5A8"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85FF82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Maksymalny </w:t>
            </w:r>
            <w:proofErr w:type="spellStart"/>
            <w:r w:rsidRPr="00AE3298">
              <w:rPr>
                <w:rFonts w:ascii="Arial" w:eastAsia="GulimChe" w:hAnsi="Arial" w:cs="Arial"/>
                <w:sz w:val="18"/>
                <w:szCs w:val="18"/>
              </w:rPr>
              <w:t>frame</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rate</w:t>
            </w:r>
            <w:proofErr w:type="spellEnd"/>
            <w:r w:rsidRPr="00AE3298">
              <w:rPr>
                <w:rFonts w:ascii="Arial" w:eastAsia="GulimChe" w:hAnsi="Arial" w:cs="Arial"/>
                <w:sz w:val="18"/>
                <w:szCs w:val="18"/>
              </w:rPr>
              <w:t xml:space="preserve"> Dopplera kolorowego - Min. 260  </w:t>
            </w:r>
            <w:proofErr w:type="spellStart"/>
            <w:r w:rsidRPr="00AE3298">
              <w:rPr>
                <w:rFonts w:ascii="Arial" w:eastAsia="GulimChe" w:hAnsi="Arial" w:cs="Arial"/>
                <w:sz w:val="18"/>
                <w:szCs w:val="18"/>
              </w:rPr>
              <w:t>Hz</w:t>
            </w:r>
            <w:proofErr w:type="spellEnd"/>
          </w:p>
        </w:tc>
        <w:tc>
          <w:tcPr>
            <w:tcW w:w="1417" w:type="dxa"/>
            <w:vAlign w:val="center"/>
          </w:tcPr>
          <w:p w14:paraId="54C0772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76A8758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A8466DC" w14:textId="77777777" w:rsidTr="00E73C24">
        <w:trPr>
          <w:cantSplit/>
        </w:trPr>
        <w:tc>
          <w:tcPr>
            <w:tcW w:w="709" w:type="dxa"/>
            <w:vAlign w:val="center"/>
          </w:tcPr>
          <w:p w14:paraId="314BC23C"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2673E14"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Maksymalny PRF dla Dopplera kolorowego - Min  </w:t>
            </w:r>
            <w:r>
              <w:rPr>
                <w:rFonts w:ascii="Arial" w:eastAsia="GulimChe" w:hAnsi="Arial" w:cs="Arial"/>
                <w:sz w:val="18"/>
                <w:szCs w:val="18"/>
              </w:rPr>
              <w:t>12</w:t>
            </w:r>
            <w:r w:rsidRPr="00AE3298">
              <w:rPr>
                <w:rFonts w:ascii="Arial" w:eastAsia="GulimChe" w:hAnsi="Arial" w:cs="Arial"/>
                <w:sz w:val="18"/>
                <w:szCs w:val="18"/>
              </w:rPr>
              <w:t xml:space="preserve"> kHz</w:t>
            </w:r>
          </w:p>
        </w:tc>
        <w:tc>
          <w:tcPr>
            <w:tcW w:w="1417" w:type="dxa"/>
            <w:vAlign w:val="center"/>
          </w:tcPr>
          <w:p w14:paraId="0DC56DA5"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A0C076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421C499" w14:textId="77777777" w:rsidTr="00E73C24">
        <w:trPr>
          <w:cantSplit/>
        </w:trPr>
        <w:tc>
          <w:tcPr>
            <w:tcW w:w="709" w:type="dxa"/>
            <w:vAlign w:val="center"/>
          </w:tcPr>
          <w:p w14:paraId="746AF676"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67E0653"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Doppler mocy</w:t>
            </w:r>
          </w:p>
        </w:tc>
        <w:tc>
          <w:tcPr>
            <w:tcW w:w="1417" w:type="dxa"/>
            <w:vAlign w:val="center"/>
          </w:tcPr>
          <w:p w14:paraId="6BC588EC"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1422BFB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04779C2" w14:textId="77777777" w:rsidTr="00E73C24">
        <w:trPr>
          <w:cantSplit/>
        </w:trPr>
        <w:tc>
          <w:tcPr>
            <w:tcW w:w="709" w:type="dxa"/>
            <w:vAlign w:val="center"/>
          </w:tcPr>
          <w:p w14:paraId="6E7FD162"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8909875"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Kierunkowy Doppler mocy</w:t>
            </w:r>
          </w:p>
        </w:tc>
        <w:tc>
          <w:tcPr>
            <w:tcW w:w="1417" w:type="dxa"/>
            <w:vAlign w:val="center"/>
          </w:tcPr>
          <w:p w14:paraId="1E35A416"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0AE4A2D5"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5BC39A2" w14:textId="77777777" w:rsidTr="00E73C24">
        <w:trPr>
          <w:cantSplit/>
        </w:trPr>
        <w:tc>
          <w:tcPr>
            <w:tcW w:w="709" w:type="dxa"/>
            <w:vAlign w:val="center"/>
          </w:tcPr>
          <w:p w14:paraId="5116B9A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FDE1683"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Doppler Spektralny Fali Pulsacyjnej (Doppler pulsacyjny)</w:t>
            </w:r>
          </w:p>
        </w:tc>
        <w:tc>
          <w:tcPr>
            <w:tcW w:w="1417" w:type="dxa"/>
            <w:vAlign w:val="center"/>
          </w:tcPr>
          <w:p w14:paraId="361280B3"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7EE0161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37159A7" w14:textId="77777777" w:rsidTr="00E73C24">
        <w:trPr>
          <w:cantSplit/>
        </w:trPr>
        <w:tc>
          <w:tcPr>
            <w:tcW w:w="709" w:type="dxa"/>
            <w:vAlign w:val="center"/>
          </w:tcPr>
          <w:p w14:paraId="50FBEE9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BFC0E1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Wielkość bramki Dopplera pulsacyjnego regulowana - Min  0,5 mm -30 mm</w:t>
            </w:r>
          </w:p>
        </w:tc>
        <w:tc>
          <w:tcPr>
            <w:tcW w:w="1417" w:type="dxa"/>
            <w:vAlign w:val="center"/>
          </w:tcPr>
          <w:p w14:paraId="3FB6356B"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4C2C1D6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BE5580C" w14:textId="77777777" w:rsidTr="00E73C24">
        <w:trPr>
          <w:cantSplit/>
        </w:trPr>
        <w:tc>
          <w:tcPr>
            <w:tcW w:w="709" w:type="dxa"/>
            <w:vAlign w:val="center"/>
          </w:tcPr>
          <w:p w14:paraId="3E8935F5"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0E7CD20"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Maksymalny PRF dla Dopplera pulsacyjnego - Min. </w:t>
            </w:r>
            <w:r>
              <w:rPr>
                <w:rFonts w:ascii="Arial" w:eastAsia="Arial Unicode MS" w:hAnsi="Arial" w:cs="Arial"/>
                <w:sz w:val="18"/>
                <w:szCs w:val="18"/>
              </w:rPr>
              <w:t>18</w:t>
            </w:r>
            <w:r w:rsidRPr="00AE3298">
              <w:rPr>
                <w:rFonts w:ascii="Arial" w:eastAsia="Arial Unicode MS" w:hAnsi="Arial" w:cs="Arial"/>
                <w:sz w:val="18"/>
                <w:szCs w:val="18"/>
              </w:rPr>
              <w:t xml:space="preserve"> kHz</w:t>
            </w:r>
          </w:p>
        </w:tc>
        <w:tc>
          <w:tcPr>
            <w:tcW w:w="1417" w:type="dxa"/>
            <w:vAlign w:val="center"/>
          </w:tcPr>
          <w:p w14:paraId="47B5054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0698B85C"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61F7001" w14:textId="77777777" w:rsidTr="00E73C24">
        <w:trPr>
          <w:cantSplit/>
        </w:trPr>
        <w:tc>
          <w:tcPr>
            <w:tcW w:w="709" w:type="dxa"/>
            <w:vAlign w:val="center"/>
          </w:tcPr>
          <w:p w14:paraId="186F87CC"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9B962DF" w14:textId="77777777" w:rsidR="00C80F72" w:rsidRPr="00FE53F6" w:rsidRDefault="00C80F72" w:rsidP="00766951">
            <w:pPr>
              <w:tabs>
                <w:tab w:val="left" w:pos="1160"/>
              </w:tabs>
              <w:snapToGrid w:val="0"/>
              <w:rPr>
                <w:rFonts w:ascii="Arial" w:hAnsi="Arial" w:cs="Arial"/>
                <w:sz w:val="18"/>
                <w:szCs w:val="18"/>
                <w:lang w:val="en-US"/>
              </w:rPr>
            </w:pPr>
            <w:proofErr w:type="spellStart"/>
            <w:r w:rsidRPr="00AE3298">
              <w:rPr>
                <w:rFonts w:ascii="Arial" w:eastAsia="GulimChe" w:hAnsi="Arial" w:cs="Arial"/>
                <w:sz w:val="18"/>
                <w:szCs w:val="18"/>
                <w:lang w:val="en-US"/>
              </w:rPr>
              <w:t>Tryb</w:t>
            </w:r>
            <w:proofErr w:type="spellEnd"/>
            <w:r w:rsidRPr="00AE3298">
              <w:rPr>
                <w:rFonts w:ascii="Arial" w:eastAsia="GulimChe" w:hAnsi="Arial" w:cs="Arial"/>
                <w:sz w:val="18"/>
                <w:szCs w:val="18"/>
                <w:lang w:val="en-US"/>
              </w:rPr>
              <w:t xml:space="preserve"> Triplex (B+CD/PD+PWD)</w:t>
            </w:r>
          </w:p>
        </w:tc>
        <w:tc>
          <w:tcPr>
            <w:tcW w:w="1417" w:type="dxa"/>
            <w:vAlign w:val="center"/>
          </w:tcPr>
          <w:p w14:paraId="2812BC9C"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71DA7DF7"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E46096E" w14:textId="77777777" w:rsidTr="00E73C24">
        <w:trPr>
          <w:cantSplit/>
        </w:trPr>
        <w:tc>
          <w:tcPr>
            <w:tcW w:w="709" w:type="dxa"/>
            <w:vAlign w:val="center"/>
          </w:tcPr>
          <w:p w14:paraId="5F18B93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52857D0B"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złożeniowe (B+B/CD) w czasie rzeczywistym</w:t>
            </w:r>
          </w:p>
        </w:tc>
        <w:tc>
          <w:tcPr>
            <w:tcW w:w="1417" w:type="dxa"/>
            <w:vAlign w:val="center"/>
          </w:tcPr>
          <w:p w14:paraId="661AEC94"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31F2E4F3"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0558101" w14:textId="77777777" w:rsidTr="00E73C24">
        <w:trPr>
          <w:cantSplit/>
        </w:trPr>
        <w:tc>
          <w:tcPr>
            <w:tcW w:w="709" w:type="dxa"/>
            <w:vAlign w:val="center"/>
          </w:tcPr>
          <w:p w14:paraId="6FE4A1EA"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1248FD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krzyżowe</w:t>
            </w:r>
          </w:p>
        </w:tc>
        <w:tc>
          <w:tcPr>
            <w:tcW w:w="1417" w:type="dxa"/>
            <w:vAlign w:val="center"/>
          </w:tcPr>
          <w:p w14:paraId="62AFBC84"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0AE00CB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A1D9ABF" w14:textId="77777777" w:rsidTr="00E73C24">
        <w:trPr>
          <w:cantSplit/>
        </w:trPr>
        <w:tc>
          <w:tcPr>
            <w:tcW w:w="709" w:type="dxa"/>
            <w:vAlign w:val="center"/>
          </w:tcPr>
          <w:p w14:paraId="7B42F51A"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52C1DC4F"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Wielostopniowe oprogramowanie redukujące szumy, wygładzające obraz B i wyostrzające kontury - obraz zbliżony do obrazu              z MR (np. SONO MR, Full SRI lub ekwiwalent)</w:t>
            </w:r>
          </w:p>
        </w:tc>
        <w:tc>
          <w:tcPr>
            <w:tcW w:w="1417" w:type="dxa"/>
            <w:vAlign w:val="center"/>
          </w:tcPr>
          <w:p w14:paraId="722D91E5"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5942FE2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DE3500E" w14:textId="77777777" w:rsidTr="00E73C24">
        <w:trPr>
          <w:cantSplit/>
        </w:trPr>
        <w:tc>
          <w:tcPr>
            <w:tcW w:w="709" w:type="dxa"/>
            <w:vAlign w:val="center"/>
          </w:tcPr>
          <w:p w14:paraId="5CC69D80"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A952B1D"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częstotliwościowe wykorzystujące technologie obrazowania na kilku częstotliwościach jednocześnie.</w:t>
            </w:r>
          </w:p>
        </w:tc>
        <w:tc>
          <w:tcPr>
            <w:tcW w:w="1417" w:type="dxa"/>
            <w:vAlign w:val="center"/>
          </w:tcPr>
          <w:p w14:paraId="57A3DBCA"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4433AF92"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97FDE97" w14:textId="77777777" w:rsidTr="00E73C24">
        <w:trPr>
          <w:cantSplit/>
        </w:trPr>
        <w:tc>
          <w:tcPr>
            <w:tcW w:w="709" w:type="dxa"/>
            <w:vAlign w:val="center"/>
          </w:tcPr>
          <w:p w14:paraId="6482DEA8"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BA4CE5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Aktywne bezterminowo licencje DICOM 3.0 minimum: Storage, </w:t>
            </w:r>
            <w:proofErr w:type="spellStart"/>
            <w:r w:rsidRPr="00AE3298">
              <w:rPr>
                <w:rFonts w:ascii="Arial" w:eastAsia="GulimChe" w:hAnsi="Arial" w:cs="Arial"/>
                <w:sz w:val="18"/>
                <w:szCs w:val="18"/>
              </w:rPr>
              <w:t>Worklist</w:t>
            </w:r>
            <w:proofErr w:type="spellEnd"/>
          </w:p>
        </w:tc>
        <w:tc>
          <w:tcPr>
            <w:tcW w:w="1417" w:type="dxa"/>
            <w:vAlign w:val="center"/>
          </w:tcPr>
          <w:p w14:paraId="4C8D9EE0"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7014D01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DD4BBAB" w14:textId="77777777" w:rsidTr="00E73C24">
        <w:trPr>
          <w:cantSplit/>
        </w:trPr>
        <w:tc>
          <w:tcPr>
            <w:tcW w:w="709" w:type="dxa"/>
            <w:vAlign w:val="center"/>
          </w:tcPr>
          <w:p w14:paraId="698B37C5"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CE77682"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Innowacyjna wizualizacja 3D przepływu kolorowego Dopplera i Dopplera mocy</w:t>
            </w:r>
          </w:p>
        </w:tc>
        <w:tc>
          <w:tcPr>
            <w:tcW w:w="1417" w:type="dxa"/>
            <w:vAlign w:val="center"/>
          </w:tcPr>
          <w:p w14:paraId="76BA08F4"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59F66D87"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E6B0933" w14:textId="77777777" w:rsidTr="00C80F72">
        <w:trPr>
          <w:cantSplit/>
        </w:trPr>
        <w:tc>
          <w:tcPr>
            <w:tcW w:w="9923" w:type="dxa"/>
            <w:gridSpan w:val="4"/>
            <w:vAlign w:val="center"/>
          </w:tcPr>
          <w:p w14:paraId="453070FA"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Oprogramowanie</w:t>
            </w:r>
          </w:p>
        </w:tc>
      </w:tr>
      <w:tr w:rsidR="00C80F72" w:rsidRPr="00AE3298" w14:paraId="4455388A" w14:textId="77777777" w:rsidTr="00E73C24">
        <w:trPr>
          <w:cantSplit/>
        </w:trPr>
        <w:tc>
          <w:tcPr>
            <w:tcW w:w="709" w:type="dxa"/>
            <w:vAlign w:val="center"/>
          </w:tcPr>
          <w:p w14:paraId="1B4CD653"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DC6FE19"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radiologiczne</w:t>
            </w:r>
          </w:p>
        </w:tc>
        <w:tc>
          <w:tcPr>
            <w:tcW w:w="1417" w:type="dxa"/>
            <w:vAlign w:val="center"/>
          </w:tcPr>
          <w:p w14:paraId="060EFE05"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0833BFE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6861E29" w14:textId="77777777" w:rsidTr="00E73C24">
        <w:trPr>
          <w:cantSplit/>
        </w:trPr>
        <w:tc>
          <w:tcPr>
            <w:tcW w:w="709" w:type="dxa"/>
            <w:vAlign w:val="center"/>
          </w:tcPr>
          <w:p w14:paraId="1466CE24"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6FF03E9"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małych narządów</w:t>
            </w:r>
          </w:p>
        </w:tc>
        <w:tc>
          <w:tcPr>
            <w:tcW w:w="1417" w:type="dxa"/>
            <w:vAlign w:val="center"/>
          </w:tcPr>
          <w:p w14:paraId="4045CA66"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5072933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CB6DA00" w14:textId="77777777" w:rsidTr="00E73C24">
        <w:trPr>
          <w:cantSplit/>
        </w:trPr>
        <w:tc>
          <w:tcPr>
            <w:tcW w:w="709" w:type="dxa"/>
            <w:vAlign w:val="center"/>
          </w:tcPr>
          <w:p w14:paraId="723FF6CA"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AEB92C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naczyniowe</w:t>
            </w:r>
          </w:p>
        </w:tc>
        <w:tc>
          <w:tcPr>
            <w:tcW w:w="1417" w:type="dxa"/>
            <w:vAlign w:val="center"/>
          </w:tcPr>
          <w:p w14:paraId="5A6BA035"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6DEDF402"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7D0A757" w14:textId="77777777" w:rsidTr="00E73C24">
        <w:trPr>
          <w:cantSplit/>
        </w:trPr>
        <w:tc>
          <w:tcPr>
            <w:tcW w:w="709" w:type="dxa"/>
            <w:vAlign w:val="center"/>
          </w:tcPr>
          <w:p w14:paraId="6DD613C7"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8C1BB12"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położnicze</w:t>
            </w:r>
          </w:p>
        </w:tc>
        <w:tc>
          <w:tcPr>
            <w:tcW w:w="1417" w:type="dxa"/>
            <w:vAlign w:val="center"/>
          </w:tcPr>
          <w:p w14:paraId="4B326C18"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6869A44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2296F0E" w14:textId="77777777" w:rsidTr="00E73C24">
        <w:trPr>
          <w:cantSplit/>
        </w:trPr>
        <w:tc>
          <w:tcPr>
            <w:tcW w:w="709" w:type="dxa"/>
            <w:vAlign w:val="center"/>
          </w:tcPr>
          <w:p w14:paraId="5AB0832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0A3709D"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ginekologiczne</w:t>
            </w:r>
          </w:p>
        </w:tc>
        <w:tc>
          <w:tcPr>
            <w:tcW w:w="1417" w:type="dxa"/>
            <w:vAlign w:val="center"/>
          </w:tcPr>
          <w:p w14:paraId="592418E4"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58DBC535"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B4F11E0" w14:textId="77777777" w:rsidTr="00E73C24">
        <w:trPr>
          <w:cantSplit/>
        </w:trPr>
        <w:tc>
          <w:tcPr>
            <w:tcW w:w="709" w:type="dxa"/>
            <w:vAlign w:val="center"/>
          </w:tcPr>
          <w:p w14:paraId="0A9615AD"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ACA3A0F"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kardiologiczne</w:t>
            </w:r>
          </w:p>
        </w:tc>
        <w:tc>
          <w:tcPr>
            <w:tcW w:w="1417" w:type="dxa"/>
            <w:vAlign w:val="center"/>
          </w:tcPr>
          <w:p w14:paraId="7B22225C"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678D1AE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AACB3DB" w14:textId="77777777" w:rsidTr="00E73C24">
        <w:trPr>
          <w:cantSplit/>
        </w:trPr>
        <w:tc>
          <w:tcPr>
            <w:tcW w:w="709" w:type="dxa"/>
            <w:vAlign w:val="center"/>
          </w:tcPr>
          <w:p w14:paraId="136D8A0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C560018"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pediatryczne</w:t>
            </w:r>
          </w:p>
        </w:tc>
        <w:tc>
          <w:tcPr>
            <w:tcW w:w="1417" w:type="dxa"/>
            <w:vAlign w:val="center"/>
          </w:tcPr>
          <w:p w14:paraId="3A4E7DB9"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7039F65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6E7589F" w14:textId="77777777" w:rsidTr="00E73C24">
        <w:trPr>
          <w:cantSplit/>
        </w:trPr>
        <w:tc>
          <w:tcPr>
            <w:tcW w:w="709" w:type="dxa"/>
            <w:vAlign w:val="center"/>
          </w:tcPr>
          <w:p w14:paraId="4E7CDEC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77A783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Badania urologiczne</w:t>
            </w:r>
          </w:p>
        </w:tc>
        <w:tc>
          <w:tcPr>
            <w:tcW w:w="1417" w:type="dxa"/>
            <w:vAlign w:val="center"/>
          </w:tcPr>
          <w:p w14:paraId="2063AC1B"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2ACE498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C75BFB9" w14:textId="77777777" w:rsidTr="00E73C24">
        <w:trPr>
          <w:cantSplit/>
        </w:trPr>
        <w:tc>
          <w:tcPr>
            <w:tcW w:w="709" w:type="dxa"/>
            <w:vAlign w:val="center"/>
          </w:tcPr>
          <w:p w14:paraId="343F956B"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653F28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Dedykowanie oprogramowanie do badań dna miednicy (pomiary, raporty, komentarze, Body Markery) </w:t>
            </w:r>
          </w:p>
        </w:tc>
        <w:tc>
          <w:tcPr>
            <w:tcW w:w="1417" w:type="dxa"/>
            <w:vAlign w:val="center"/>
          </w:tcPr>
          <w:p w14:paraId="5D8CEC67"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02561BD1"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9B34895" w14:textId="77777777" w:rsidTr="00E73C24">
        <w:trPr>
          <w:cantSplit/>
        </w:trPr>
        <w:tc>
          <w:tcPr>
            <w:tcW w:w="709" w:type="dxa"/>
            <w:vAlign w:val="center"/>
          </w:tcPr>
          <w:p w14:paraId="0C48E8CA"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41749E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Dedykowanie oprogramowanie do badań IVF (pomiary, raporty, komentarze, Body Markery) </w:t>
            </w:r>
          </w:p>
        </w:tc>
        <w:tc>
          <w:tcPr>
            <w:tcW w:w="1417" w:type="dxa"/>
            <w:vAlign w:val="center"/>
          </w:tcPr>
          <w:p w14:paraId="6C7BD9F1"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6664F260"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2DBBC07" w14:textId="77777777" w:rsidTr="00E73C24">
        <w:trPr>
          <w:cantSplit/>
        </w:trPr>
        <w:tc>
          <w:tcPr>
            <w:tcW w:w="709" w:type="dxa"/>
            <w:vAlign w:val="center"/>
          </w:tcPr>
          <w:p w14:paraId="7DF451B2"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0EF0424"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Pomiar odległości, obwodu, pola powierzchni, objętości</w:t>
            </w:r>
          </w:p>
        </w:tc>
        <w:tc>
          <w:tcPr>
            <w:tcW w:w="1417" w:type="dxa"/>
            <w:vAlign w:val="center"/>
          </w:tcPr>
          <w:p w14:paraId="0C7E90E7"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6E89ADC1"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765DBE6" w14:textId="77777777" w:rsidTr="00C80F72">
        <w:trPr>
          <w:cantSplit/>
        </w:trPr>
        <w:tc>
          <w:tcPr>
            <w:tcW w:w="9923" w:type="dxa"/>
            <w:gridSpan w:val="4"/>
            <w:vAlign w:val="center"/>
          </w:tcPr>
          <w:p w14:paraId="32C91636"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Głowice</w:t>
            </w:r>
          </w:p>
        </w:tc>
      </w:tr>
      <w:tr w:rsidR="00C80F72" w:rsidRPr="00AE3298" w14:paraId="18D859E5" w14:textId="77777777" w:rsidTr="00E73C24">
        <w:trPr>
          <w:cantSplit/>
        </w:trPr>
        <w:tc>
          <w:tcPr>
            <w:tcW w:w="709" w:type="dxa"/>
            <w:vAlign w:val="center"/>
          </w:tcPr>
          <w:p w14:paraId="49B1EEE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A27FB46"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GulimChe" w:hAnsi="Arial" w:cs="Arial"/>
                <w:sz w:val="18"/>
                <w:szCs w:val="18"/>
              </w:rPr>
              <w:t>Głowice szerokopasmowe o niezależnym wyborze częstotliwości w trybach B i Dopplera</w:t>
            </w:r>
          </w:p>
        </w:tc>
        <w:tc>
          <w:tcPr>
            <w:tcW w:w="1417" w:type="dxa"/>
            <w:vAlign w:val="center"/>
          </w:tcPr>
          <w:p w14:paraId="7ADF8BF6"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6D094CE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84A2F67" w14:textId="77777777" w:rsidTr="00E73C24">
        <w:trPr>
          <w:cantSplit/>
        </w:trPr>
        <w:tc>
          <w:tcPr>
            <w:tcW w:w="709" w:type="dxa"/>
            <w:vAlign w:val="center"/>
          </w:tcPr>
          <w:p w14:paraId="3EFD522D"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74653BA"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b/>
                <w:sz w:val="18"/>
                <w:szCs w:val="18"/>
              </w:rPr>
              <w:t xml:space="preserve">Głowica </w:t>
            </w:r>
            <w:r>
              <w:rPr>
                <w:rFonts w:ascii="Arial" w:eastAsia="Arial Unicode MS" w:hAnsi="Arial" w:cs="Arial"/>
                <w:b/>
                <w:sz w:val="18"/>
                <w:szCs w:val="18"/>
              </w:rPr>
              <w:t xml:space="preserve">Liniowa </w:t>
            </w:r>
          </w:p>
        </w:tc>
        <w:tc>
          <w:tcPr>
            <w:tcW w:w="1417" w:type="dxa"/>
          </w:tcPr>
          <w:p w14:paraId="0006D613"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214F3FA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F2CA29B" w14:textId="77777777" w:rsidTr="00E73C24">
        <w:trPr>
          <w:cantSplit/>
        </w:trPr>
        <w:tc>
          <w:tcPr>
            <w:tcW w:w="709" w:type="dxa"/>
            <w:vAlign w:val="center"/>
          </w:tcPr>
          <w:p w14:paraId="5109774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7332D2F5"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3</w:t>
            </w:r>
            <w:r w:rsidRPr="00AE3298">
              <w:rPr>
                <w:rFonts w:ascii="Arial" w:eastAsia="Arial Unicode MS" w:hAnsi="Arial" w:cs="Arial"/>
                <w:sz w:val="18"/>
                <w:szCs w:val="18"/>
              </w:rPr>
              <w:t xml:space="preserve"> MHz</w:t>
            </w:r>
          </w:p>
        </w:tc>
        <w:tc>
          <w:tcPr>
            <w:tcW w:w="1417" w:type="dxa"/>
          </w:tcPr>
          <w:p w14:paraId="7FD40938"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0472B23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850ABD0" w14:textId="77777777" w:rsidTr="00E73C24">
        <w:trPr>
          <w:cantSplit/>
        </w:trPr>
        <w:tc>
          <w:tcPr>
            <w:tcW w:w="709" w:type="dxa"/>
            <w:vAlign w:val="center"/>
          </w:tcPr>
          <w:p w14:paraId="2E66E2FC"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C1EACBF"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14</w:t>
            </w:r>
            <w:r w:rsidRPr="00AE3298">
              <w:rPr>
                <w:rFonts w:ascii="Arial" w:eastAsia="Arial Unicode MS" w:hAnsi="Arial" w:cs="Arial"/>
                <w:sz w:val="18"/>
                <w:szCs w:val="18"/>
              </w:rPr>
              <w:t xml:space="preserve"> MHz             </w:t>
            </w:r>
          </w:p>
        </w:tc>
        <w:tc>
          <w:tcPr>
            <w:tcW w:w="1417" w:type="dxa"/>
          </w:tcPr>
          <w:p w14:paraId="7FD5F4FF"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4E24E421"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1FA0DB5" w14:textId="77777777" w:rsidTr="00E73C24">
        <w:trPr>
          <w:cantSplit/>
        </w:trPr>
        <w:tc>
          <w:tcPr>
            <w:tcW w:w="709" w:type="dxa"/>
            <w:vAlign w:val="center"/>
          </w:tcPr>
          <w:p w14:paraId="49DC44FF"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24FBCFC" w14:textId="77777777" w:rsidR="00C80F72" w:rsidRPr="00AE3298" w:rsidRDefault="00C80F72" w:rsidP="00766951">
            <w:pPr>
              <w:tabs>
                <w:tab w:val="left" w:pos="1160"/>
              </w:tabs>
              <w:snapToGrid w:val="0"/>
              <w:rPr>
                <w:rFonts w:ascii="Arial" w:hAnsi="Arial" w:cs="Arial"/>
                <w:sz w:val="18"/>
                <w:szCs w:val="18"/>
              </w:rPr>
            </w:pPr>
            <w:r>
              <w:rPr>
                <w:rFonts w:ascii="Arial" w:eastAsia="Arial Unicode MS" w:hAnsi="Arial" w:cs="Arial"/>
                <w:sz w:val="18"/>
                <w:szCs w:val="18"/>
              </w:rPr>
              <w:t>Szerokość czoła głowicy min. 5,8 cm</w:t>
            </w:r>
          </w:p>
        </w:tc>
        <w:tc>
          <w:tcPr>
            <w:tcW w:w="1417" w:type="dxa"/>
          </w:tcPr>
          <w:p w14:paraId="6811DAEC"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1008859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01F613D" w14:textId="77777777" w:rsidTr="00E73C24">
        <w:trPr>
          <w:cantSplit/>
        </w:trPr>
        <w:tc>
          <w:tcPr>
            <w:tcW w:w="709" w:type="dxa"/>
            <w:vAlign w:val="center"/>
          </w:tcPr>
          <w:p w14:paraId="60ECAB66"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72784F4E"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Arial Unicode MS" w:hAnsi="Arial" w:cs="Arial"/>
                <w:sz w:val="18"/>
                <w:szCs w:val="18"/>
              </w:rPr>
              <w:t>Obrazowanie harmoniczne</w:t>
            </w:r>
          </w:p>
        </w:tc>
        <w:tc>
          <w:tcPr>
            <w:tcW w:w="1417" w:type="dxa"/>
          </w:tcPr>
          <w:p w14:paraId="0C8748B8" w14:textId="77777777" w:rsidR="00C80F72" w:rsidRPr="00AE3298" w:rsidRDefault="00C80F72" w:rsidP="00766951">
            <w:pPr>
              <w:jc w:val="center"/>
              <w:rPr>
                <w:rFonts w:ascii="Arial" w:hAnsi="Arial" w:cs="Arial"/>
                <w:sz w:val="18"/>
                <w:szCs w:val="18"/>
              </w:rPr>
            </w:pPr>
            <w:r w:rsidRPr="00AE3298">
              <w:rPr>
                <w:rFonts w:ascii="Arial" w:eastAsia="GulimChe" w:hAnsi="Arial" w:cs="Arial"/>
                <w:sz w:val="18"/>
                <w:szCs w:val="18"/>
              </w:rPr>
              <w:t>TAK</w:t>
            </w:r>
          </w:p>
        </w:tc>
        <w:tc>
          <w:tcPr>
            <w:tcW w:w="3544" w:type="dxa"/>
          </w:tcPr>
          <w:p w14:paraId="3CFD652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AEBDB6A" w14:textId="77777777" w:rsidTr="00E73C24">
        <w:trPr>
          <w:cantSplit/>
        </w:trPr>
        <w:tc>
          <w:tcPr>
            <w:tcW w:w="709" w:type="dxa"/>
            <w:vAlign w:val="center"/>
          </w:tcPr>
          <w:p w14:paraId="2EE23E99"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8883A77" w14:textId="77777777" w:rsidR="00C80F72" w:rsidRPr="00AE3298"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256</w:t>
            </w:r>
          </w:p>
        </w:tc>
        <w:tc>
          <w:tcPr>
            <w:tcW w:w="1417" w:type="dxa"/>
          </w:tcPr>
          <w:p w14:paraId="5D37BAA0" w14:textId="77777777" w:rsidR="00C80F72" w:rsidRPr="00AE3298" w:rsidRDefault="00C80F72" w:rsidP="00766951">
            <w:pPr>
              <w:jc w:val="center"/>
              <w:rPr>
                <w:rFonts w:ascii="Arial" w:eastAsia="GulimChe" w:hAnsi="Arial" w:cs="Arial"/>
                <w:sz w:val="18"/>
                <w:szCs w:val="18"/>
              </w:rPr>
            </w:pPr>
            <w:r>
              <w:rPr>
                <w:rFonts w:ascii="Arial" w:eastAsia="GulimChe" w:hAnsi="Arial" w:cs="Arial"/>
                <w:sz w:val="18"/>
                <w:szCs w:val="18"/>
              </w:rPr>
              <w:t>TAK</w:t>
            </w:r>
          </w:p>
        </w:tc>
        <w:tc>
          <w:tcPr>
            <w:tcW w:w="3544" w:type="dxa"/>
          </w:tcPr>
          <w:p w14:paraId="3DFF6C55"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7D37A7E" w14:textId="77777777" w:rsidTr="00E73C24">
        <w:trPr>
          <w:cantSplit/>
        </w:trPr>
        <w:tc>
          <w:tcPr>
            <w:tcW w:w="709" w:type="dxa"/>
            <w:vAlign w:val="center"/>
          </w:tcPr>
          <w:p w14:paraId="154D1F84"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ABED2A9" w14:textId="77777777" w:rsidR="00C80F72" w:rsidRPr="00AE3298"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Możliwość zastosowania dedykowanej nakładki biopsyjnej</w:t>
            </w:r>
          </w:p>
        </w:tc>
        <w:tc>
          <w:tcPr>
            <w:tcW w:w="1417" w:type="dxa"/>
          </w:tcPr>
          <w:p w14:paraId="15A470B8" w14:textId="77777777" w:rsidR="00C80F72" w:rsidRPr="00AE3298" w:rsidRDefault="00C80F72" w:rsidP="00766951">
            <w:pPr>
              <w:jc w:val="center"/>
              <w:rPr>
                <w:rFonts w:ascii="Arial" w:eastAsia="GulimChe" w:hAnsi="Arial" w:cs="Arial"/>
                <w:sz w:val="18"/>
                <w:szCs w:val="18"/>
              </w:rPr>
            </w:pPr>
            <w:r>
              <w:rPr>
                <w:rFonts w:ascii="Arial" w:eastAsia="GulimChe" w:hAnsi="Arial" w:cs="Arial"/>
                <w:sz w:val="18"/>
                <w:szCs w:val="18"/>
              </w:rPr>
              <w:t>TAK</w:t>
            </w:r>
          </w:p>
        </w:tc>
        <w:tc>
          <w:tcPr>
            <w:tcW w:w="3544" w:type="dxa"/>
          </w:tcPr>
          <w:p w14:paraId="6084F5B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8E5B505" w14:textId="77777777" w:rsidTr="00E73C24">
        <w:trPr>
          <w:cantSplit/>
        </w:trPr>
        <w:tc>
          <w:tcPr>
            <w:tcW w:w="709" w:type="dxa"/>
            <w:vAlign w:val="center"/>
          </w:tcPr>
          <w:p w14:paraId="370F2E22"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5C699994"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b/>
                <w:sz w:val="18"/>
                <w:szCs w:val="18"/>
              </w:rPr>
              <w:t xml:space="preserve">Głowica </w:t>
            </w:r>
            <w:proofErr w:type="spellStart"/>
            <w:r>
              <w:rPr>
                <w:rFonts w:ascii="Arial" w:eastAsia="Arial Unicode MS" w:hAnsi="Arial" w:cs="Arial"/>
                <w:b/>
                <w:sz w:val="18"/>
                <w:szCs w:val="18"/>
              </w:rPr>
              <w:t>Convex</w:t>
            </w:r>
            <w:proofErr w:type="spellEnd"/>
          </w:p>
        </w:tc>
        <w:tc>
          <w:tcPr>
            <w:tcW w:w="1417" w:type="dxa"/>
            <w:vAlign w:val="center"/>
          </w:tcPr>
          <w:p w14:paraId="5A35AAB1"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57E21FA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BACD8AB" w14:textId="77777777" w:rsidTr="00E73C24">
        <w:trPr>
          <w:cantSplit/>
        </w:trPr>
        <w:tc>
          <w:tcPr>
            <w:tcW w:w="709" w:type="dxa"/>
            <w:vAlign w:val="center"/>
          </w:tcPr>
          <w:p w14:paraId="3F5E48BF"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F19AF9D"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1,2</w:t>
            </w:r>
            <w:r w:rsidRPr="00AE3298">
              <w:rPr>
                <w:rFonts w:ascii="Arial" w:eastAsia="Arial Unicode MS" w:hAnsi="Arial" w:cs="Arial"/>
                <w:sz w:val="18"/>
                <w:szCs w:val="18"/>
              </w:rPr>
              <w:t xml:space="preserve"> MHz</w:t>
            </w:r>
          </w:p>
        </w:tc>
        <w:tc>
          <w:tcPr>
            <w:tcW w:w="1417" w:type="dxa"/>
          </w:tcPr>
          <w:p w14:paraId="3772E6EA"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4E11606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7C1AF31" w14:textId="77777777" w:rsidTr="00E73C24">
        <w:trPr>
          <w:cantSplit/>
        </w:trPr>
        <w:tc>
          <w:tcPr>
            <w:tcW w:w="709" w:type="dxa"/>
            <w:vAlign w:val="center"/>
          </w:tcPr>
          <w:p w14:paraId="0100CBE7"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69AFDBD"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6</w:t>
            </w:r>
            <w:r w:rsidRPr="00AE3298">
              <w:rPr>
                <w:rFonts w:ascii="Arial" w:eastAsia="Arial Unicode MS" w:hAnsi="Arial" w:cs="Arial"/>
                <w:sz w:val="18"/>
                <w:szCs w:val="18"/>
              </w:rPr>
              <w:t xml:space="preserve"> MHz             </w:t>
            </w:r>
          </w:p>
        </w:tc>
        <w:tc>
          <w:tcPr>
            <w:tcW w:w="1417" w:type="dxa"/>
          </w:tcPr>
          <w:p w14:paraId="53050491"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028D09E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4690CCA" w14:textId="77777777" w:rsidTr="00E73C24">
        <w:trPr>
          <w:cantSplit/>
        </w:trPr>
        <w:tc>
          <w:tcPr>
            <w:tcW w:w="709" w:type="dxa"/>
            <w:vAlign w:val="center"/>
          </w:tcPr>
          <w:p w14:paraId="5C6AE78F"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C4233FE"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74 stopnie</w:t>
            </w:r>
          </w:p>
        </w:tc>
        <w:tc>
          <w:tcPr>
            <w:tcW w:w="1417" w:type="dxa"/>
          </w:tcPr>
          <w:p w14:paraId="62D13EFC"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106A2DB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28F823B" w14:textId="77777777" w:rsidTr="00E73C24">
        <w:trPr>
          <w:cantSplit/>
        </w:trPr>
        <w:tc>
          <w:tcPr>
            <w:tcW w:w="709" w:type="dxa"/>
            <w:vAlign w:val="center"/>
          </w:tcPr>
          <w:p w14:paraId="5D1C8184"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9A18084"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1417" w:type="dxa"/>
          </w:tcPr>
          <w:p w14:paraId="33CC2072"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39057CBF"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7C8D956" w14:textId="77777777" w:rsidTr="00E73C24">
        <w:trPr>
          <w:cantSplit/>
        </w:trPr>
        <w:tc>
          <w:tcPr>
            <w:tcW w:w="709" w:type="dxa"/>
            <w:vAlign w:val="center"/>
          </w:tcPr>
          <w:p w14:paraId="7683D8EA"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B256DC9"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1417" w:type="dxa"/>
          </w:tcPr>
          <w:p w14:paraId="25F19DB3"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413BA22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070C24F" w14:textId="77777777" w:rsidTr="00E73C24">
        <w:trPr>
          <w:cantSplit/>
        </w:trPr>
        <w:tc>
          <w:tcPr>
            <w:tcW w:w="709" w:type="dxa"/>
            <w:vAlign w:val="center"/>
          </w:tcPr>
          <w:p w14:paraId="5F4674EF"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D00D39C"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Dedykowana nakładka biopsyjna wielokrotnego użytku – min. 1 sztuka</w:t>
            </w:r>
          </w:p>
        </w:tc>
        <w:tc>
          <w:tcPr>
            <w:tcW w:w="1417" w:type="dxa"/>
          </w:tcPr>
          <w:p w14:paraId="13C2D8E6" w14:textId="77777777" w:rsidR="00C80F72" w:rsidRDefault="00C80F72" w:rsidP="00766951">
            <w:pPr>
              <w:jc w:val="center"/>
              <w:rPr>
                <w:rFonts w:ascii="Arial" w:eastAsia="GulimChe" w:hAnsi="Arial" w:cs="Arial"/>
                <w:sz w:val="18"/>
                <w:szCs w:val="18"/>
              </w:rPr>
            </w:pPr>
            <w:r>
              <w:rPr>
                <w:rFonts w:ascii="Arial" w:eastAsia="GulimChe" w:hAnsi="Arial" w:cs="Arial"/>
                <w:sz w:val="18"/>
                <w:szCs w:val="18"/>
              </w:rPr>
              <w:t>TAK</w:t>
            </w:r>
          </w:p>
        </w:tc>
        <w:tc>
          <w:tcPr>
            <w:tcW w:w="3544" w:type="dxa"/>
          </w:tcPr>
          <w:p w14:paraId="35079F23"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CC0E1DA" w14:textId="77777777" w:rsidTr="00E73C24">
        <w:trPr>
          <w:cantSplit/>
        </w:trPr>
        <w:tc>
          <w:tcPr>
            <w:tcW w:w="709" w:type="dxa"/>
            <w:vAlign w:val="center"/>
          </w:tcPr>
          <w:p w14:paraId="00DAF3D8"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6AC96036" w14:textId="77777777" w:rsidR="00C80F72" w:rsidRPr="0011158F" w:rsidRDefault="00C80F72" w:rsidP="00766951">
            <w:pPr>
              <w:tabs>
                <w:tab w:val="left" w:pos="1160"/>
              </w:tabs>
              <w:snapToGrid w:val="0"/>
              <w:rPr>
                <w:rFonts w:ascii="Arial" w:eastAsia="Arial Unicode MS" w:hAnsi="Arial" w:cs="Arial"/>
                <w:b/>
                <w:bCs/>
                <w:sz w:val="18"/>
                <w:szCs w:val="18"/>
              </w:rPr>
            </w:pPr>
            <w:r w:rsidRPr="0011158F">
              <w:rPr>
                <w:rFonts w:ascii="Arial" w:eastAsia="Arial Unicode MS" w:hAnsi="Arial" w:cs="Arial"/>
                <w:b/>
                <w:bCs/>
                <w:sz w:val="18"/>
                <w:szCs w:val="18"/>
              </w:rPr>
              <w:t xml:space="preserve">Głowica micro </w:t>
            </w:r>
            <w:proofErr w:type="spellStart"/>
            <w:r w:rsidRPr="0011158F">
              <w:rPr>
                <w:rFonts w:ascii="Arial" w:eastAsia="Arial Unicode MS" w:hAnsi="Arial" w:cs="Arial"/>
                <w:b/>
                <w:bCs/>
                <w:sz w:val="18"/>
                <w:szCs w:val="18"/>
              </w:rPr>
              <w:t>Convex</w:t>
            </w:r>
            <w:proofErr w:type="spellEnd"/>
          </w:p>
        </w:tc>
        <w:tc>
          <w:tcPr>
            <w:tcW w:w="1417" w:type="dxa"/>
          </w:tcPr>
          <w:p w14:paraId="4A7CEC8A" w14:textId="77777777" w:rsidR="00C80F72" w:rsidRDefault="00C80F72" w:rsidP="00766951">
            <w:pPr>
              <w:jc w:val="center"/>
              <w:rPr>
                <w:rFonts w:ascii="Arial" w:eastAsia="GulimChe" w:hAnsi="Arial" w:cs="Arial"/>
                <w:sz w:val="18"/>
                <w:szCs w:val="18"/>
              </w:rPr>
            </w:pPr>
            <w:r>
              <w:rPr>
                <w:rFonts w:ascii="Arial" w:eastAsia="GulimChe" w:hAnsi="Arial" w:cs="Arial"/>
                <w:sz w:val="18"/>
                <w:szCs w:val="18"/>
              </w:rPr>
              <w:t>TAK</w:t>
            </w:r>
          </w:p>
        </w:tc>
        <w:tc>
          <w:tcPr>
            <w:tcW w:w="3544" w:type="dxa"/>
          </w:tcPr>
          <w:p w14:paraId="358B517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49B175D" w14:textId="77777777" w:rsidTr="00E73C24">
        <w:trPr>
          <w:cantSplit/>
        </w:trPr>
        <w:tc>
          <w:tcPr>
            <w:tcW w:w="709" w:type="dxa"/>
            <w:vAlign w:val="center"/>
          </w:tcPr>
          <w:p w14:paraId="4EA534B2"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2E37BF6"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2,6</w:t>
            </w:r>
            <w:r w:rsidRPr="00AE3298">
              <w:rPr>
                <w:rFonts w:ascii="Arial" w:eastAsia="Arial Unicode MS" w:hAnsi="Arial" w:cs="Arial"/>
                <w:sz w:val="18"/>
                <w:szCs w:val="18"/>
              </w:rPr>
              <w:t xml:space="preserve"> MHz</w:t>
            </w:r>
          </w:p>
        </w:tc>
        <w:tc>
          <w:tcPr>
            <w:tcW w:w="1417" w:type="dxa"/>
            <w:vAlign w:val="center"/>
          </w:tcPr>
          <w:p w14:paraId="5C176A67"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0959C9B0"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353BE73" w14:textId="77777777" w:rsidTr="00E73C24">
        <w:trPr>
          <w:cantSplit/>
        </w:trPr>
        <w:tc>
          <w:tcPr>
            <w:tcW w:w="709" w:type="dxa"/>
            <w:vAlign w:val="center"/>
          </w:tcPr>
          <w:p w14:paraId="5CDC2DFD"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5DD2FA3"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12,8</w:t>
            </w:r>
            <w:r w:rsidRPr="00AE3298">
              <w:rPr>
                <w:rFonts w:ascii="Arial" w:eastAsia="Arial Unicode MS" w:hAnsi="Arial" w:cs="Arial"/>
                <w:sz w:val="18"/>
                <w:szCs w:val="18"/>
              </w:rPr>
              <w:t xml:space="preserve"> MHz             </w:t>
            </w:r>
          </w:p>
        </w:tc>
        <w:tc>
          <w:tcPr>
            <w:tcW w:w="1417" w:type="dxa"/>
          </w:tcPr>
          <w:p w14:paraId="117922D6"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6F3A1C12"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88E0E3A" w14:textId="77777777" w:rsidTr="00E73C24">
        <w:trPr>
          <w:cantSplit/>
        </w:trPr>
        <w:tc>
          <w:tcPr>
            <w:tcW w:w="709" w:type="dxa"/>
            <w:vAlign w:val="center"/>
          </w:tcPr>
          <w:p w14:paraId="5EBE086F"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B566F2E"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114 stopnie</w:t>
            </w:r>
          </w:p>
        </w:tc>
        <w:tc>
          <w:tcPr>
            <w:tcW w:w="1417" w:type="dxa"/>
          </w:tcPr>
          <w:p w14:paraId="7DF3FDEA"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146101C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9D5271F" w14:textId="77777777" w:rsidTr="00E73C24">
        <w:trPr>
          <w:cantSplit/>
        </w:trPr>
        <w:tc>
          <w:tcPr>
            <w:tcW w:w="709" w:type="dxa"/>
            <w:vAlign w:val="center"/>
          </w:tcPr>
          <w:p w14:paraId="2CC4A63B"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F29F323"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1417" w:type="dxa"/>
          </w:tcPr>
          <w:p w14:paraId="5761470D"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49EFA68C"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563F433" w14:textId="77777777" w:rsidTr="00E73C24">
        <w:trPr>
          <w:cantSplit/>
        </w:trPr>
        <w:tc>
          <w:tcPr>
            <w:tcW w:w="709" w:type="dxa"/>
            <w:vAlign w:val="center"/>
          </w:tcPr>
          <w:p w14:paraId="514A971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59259F8"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1417" w:type="dxa"/>
          </w:tcPr>
          <w:p w14:paraId="4A923D0F" w14:textId="77777777" w:rsidR="00C80F72"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673D4A9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D1BF29E" w14:textId="77777777" w:rsidTr="00E73C24">
        <w:trPr>
          <w:cantSplit/>
        </w:trPr>
        <w:tc>
          <w:tcPr>
            <w:tcW w:w="709" w:type="dxa"/>
            <w:vAlign w:val="center"/>
          </w:tcPr>
          <w:p w14:paraId="569C24D7"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F3E1D8E" w14:textId="77777777" w:rsidR="00C80F72" w:rsidRPr="0011158F" w:rsidRDefault="00C80F72" w:rsidP="00766951">
            <w:pPr>
              <w:tabs>
                <w:tab w:val="left" w:pos="1160"/>
              </w:tabs>
              <w:snapToGrid w:val="0"/>
              <w:rPr>
                <w:rFonts w:ascii="Arial" w:eastAsia="Arial Unicode MS" w:hAnsi="Arial" w:cs="Arial"/>
                <w:b/>
                <w:bCs/>
                <w:sz w:val="18"/>
                <w:szCs w:val="18"/>
              </w:rPr>
            </w:pPr>
            <w:r w:rsidRPr="0011158F">
              <w:rPr>
                <w:rFonts w:ascii="Arial" w:eastAsia="Arial Unicode MS" w:hAnsi="Arial" w:cs="Arial"/>
                <w:b/>
                <w:bCs/>
                <w:sz w:val="18"/>
                <w:szCs w:val="18"/>
              </w:rPr>
              <w:t xml:space="preserve">Głowica </w:t>
            </w:r>
            <w:proofErr w:type="spellStart"/>
            <w:r w:rsidRPr="0011158F">
              <w:rPr>
                <w:rFonts w:ascii="Arial" w:eastAsia="Arial Unicode MS" w:hAnsi="Arial" w:cs="Arial"/>
                <w:b/>
                <w:bCs/>
                <w:sz w:val="18"/>
                <w:szCs w:val="18"/>
              </w:rPr>
              <w:t>endowaginalna</w:t>
            </w:r>
            <w:proofErr w:type="spellEnd"/>
          </w:p>
        </w:tc>
        <w:tc>
          <w:tcPr>
            <w:tcW w:w="1417" w:type="dxa"/>
          </w:tcPr>
          <w:p w14:paraId="4D009512" w14:textId="77777777" w:rsidR="00C80F72" w:rsidRPr="00AE3298" w:rsidRDefault="00C80F72" w:rsidP="00766951">
            <w:pPr>
              <w:jc w:val="center"/>
              <w:rPr>
                <w:rFonts w:ascii="Arial" w:eastAsia="GulimChe" w:hAnsi="Arial" w:cs="Arial"/>
                <w:sz w:val="18"/>
                <w:szCs w:val="18"/>
              </w:rPr>
            </w:pPr>
            <w:r>
              <w:rPr>
                <w:rFonts w:ascii="Arial" w:eastAsia="GulimChe" w:hAnsi="Arial" w:cs="Arial"/>
                <w:sz w:val="18"/>
                <w:szCs w:val="18"/>
              </w:rPr>
              <w:t>TAK</w:t>
            </w:r>
          </w:p>
        </w:tc>
        <w:tc>
          <w:tcPr>
            <w:tcW w:w="3544" w:type="dxa"/>
          </w:tcPr>
          <w:p w14:paraId="2A63AE21"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7AA24842" w14:textId="77777777" w:rsidTr="00E73C24">
        <w:trPr>
          <w:cantSplit/>
        </w:trPr>
        <w:tc>
          <w:tcPr>
            <w:tcW w:w="709" w:type="dxa"/>
            <w:vAlign w:val="center"/>
          </w:tcPr>
          <w:p w14:paraId="44376DF1"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1D818886"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3</w:t>
            </w:r>
            <w:r w:rsidRPr="00AE3298">
              <w:rPr>
                <w:rFonts w:ascii="Arial" w:eastAsia="Arial Unicode MS" w:hAnsi="Arial" w:cs="Arial"/>
                <w:sz w:val="18"/>
                <w:szCs w:val="18"/>
              </w:rPr>
              <w:t xml:space="preserve"> MHz</w:t>
            </w:r>
          </w:p>
        </w:tc>
        <w:tc>
          <w:tcPr>
            <w:tcW w:w="1417" w:type="dxa"/>
            <w:vAlign w:val="center"/>
          </w:tcPr>
          <w:p w14:paraId="0D5F4B95" w14:textId="77777777" w:rsidR="00C80F72" w:rsidRPr="00AE3298"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1BE350DF"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59D52F3" w14:textId="77777777" w:rsidTr="00E73C24">
        <w:trPr>
          <w:cantSplit/>
        </w:trPr>
        <w:tc>
          <w:tcPr>
            <w:tcW w:w="709" w:type="dxa"/>
            <w:vAlign w:val="center"/>
          </w:tcPr>
          <w:p w14:paraId="3EBB1698"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A5EA08F"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12</w:t>
            </w:r>
            <w:r w:rsidRPr="00AE3298">
              <w:rPr>
                <w:rFonts w:ascii="Arial" w:eastAsia="Arial Unicode MS" w:hAnsi="Arial" w:cs="Arial"/>
                <w:sz w:val="18"/>
                <w:szCs w:val="18"/>
              </w:rPr>
              <w:t xml:space="preserve"> MHz             </w:t>
            </w:r>
          </w:p>
        </w:tc>
        <w:tc>
          <w:tcPr>
            <w:tcW w:w="1417" w:type="dxa"/>
          </w:tcPr>
          <w:p w14:paraId="0B42518A" w14:textId="77777777" w:rsidR="00C80F72" w:rsidRPr="00AE3298"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0A3EC87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E3A68D0" w14:textId="77777777" w:rsidTr="00E73C24">
        <w:trPr>
          <w:cantSplit/>
        </w:trPr>
        <w:tc>
          <w:tcPr>
            <w:tcW w:w="709" w:type="dxa"/>
            <w:vAlign w:val="center"/>
          </w:tcPr>
          <w:p w14:paraId="1F840653"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26F37406"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179 stopnie</w:t>
            </w:r>
          </w:p>
        </w:tc>
        <w:tc>
          <w:tcPr>
            <w:tcW w:w="1417" w:type="dxa"/>
          </w:tcPr>
          <w:p w14:paraId="64B6C3CC" w14:textId="77777777" w:rsidR="00C80F72" w:rsidRPr="00AE3298"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52825D1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F129849" w14:textId="77777777" w:rsidTr="00E73C24">
        <w:trPr>
          <w:cantSplit/>
        </w:trPr>
        <w:tc>
          <w:tcPr>
            <w:tcW w:w="709" w:type="dxa"/>
            <w:vAlign w:val="center"/>
          </w:tcPr>
          <w:p w14:paraId="51D3E082"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4858B943" w14:textId="77777777" w:rsidR="00C80F72" w:rsidRDefault="00C80F72"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1417" w:type="dxa"/>
          </w:tcPr>
          <w:p w14:paraId="0EC8179C" w14:textId="77777777" w:rsidR="00C80F72" w:rsidRPr="00AE3298"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2D3E6E1A"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CD640CC" w14:textId="77777777" w:rsidTr="00E73C24">
        <w:trPr>
          <w:cantSplit/>
        </w:trPr>
        <w:tc>
          <w:tcPr>
            <w:tcW w:w="709" w:type="dxa"/>
            <w:vAlign w:val="center"/>
          </w:tcPr>
          <w:p w14:paraId="1769153E"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560B481"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1417" w:type="dxa"/>
          </w:tcPr>
          <w:p w14:paraId="59F98F8E" w14:textId="77777777" w:rsidR="00C80F72" w:rsidRPr="00AE3298" w:rsidRDefault="00C80F72"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3544" w:type="dxa"/>
          </w:tcPr>
          <w:p w14:paraId="56051A7E"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D1C637A" w14:textId="77777777" w:rsidTr="00E73C24">
        <w:trPr>
          <w:cantSplit/>
        </w:trPr>
        <w:tc>
          <w:tcPr>
            <w:tcW w:w="709" w:type="dxa"/>
            <w:vAlign w:val="center"/>
          </w:tcPr>
          <w:p w14:paraId="62809099"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79382A26" w14:textId="77777777" w:rsidR="00C80F72" w:rsidRDefault="00C80F72"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Możliwość zastosowania dedykowanej nakładki biopsyjnej</w:t>
            </w:r>
          </w:p>
        </w:tc>
        <w:tc>
          <w:tcPr>
            <w:tcW w:w="1417" w:type="dxa"/>
          </w:tcPr>
          <w:p w14:paraId="7AB5FB92" w14:textId="77777777" w:rsidR="00C80F72" w:rsidRPr="00AE3298" w:rsidRDefault="00C80F72" w:rsidP="00766951">
            <w:pPr>
              <w:jc w:val="center"/>
              <w:rPr>
                <w:rFonts w:ascii="Arial" w:eastAsia="GulimChe" w:hAnsi="Arial" w:cs="Arial"/>
                <w:sz w:val="18"/>
                <w:szCs w:val="18"/>
              </w:rPr>
            </w:pPr>
            <w:r>
              <w:rPr>
                <w:rFonts w:ascii="Arial" w:eastAsia="GulimChe" w:hAnsi="Arial" w:cs="Arial"/>
                <w:sz w:val="18"/>
                <w:szCs w:val="18"/>
              </w:rPr>
              <w:t>TAK</w:t>
            </w:r>
          </w:p>
        </w:tc>
        <w:tc>
          <w:tcPr>
            <w:tcW w:w="3544" w:type="dxa"/>
          </w:tcPr>
          <w:p w14:paraId="32811556"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108B47D" w14:textId="77777777" w:rsidTr="00C80F72">
        <w:trPr>
          <w:cantSplit/>
        </w:trPr>
        <w:tc>
          <w:tcPr>
            <w:tcW w:w="9923" w:type="dxa"/>
            <w:gridSpan w:val="4"/>
            <w:vAlign w:val="center"/>
          </w:tcPr>
          <w:p w14:paraId="652113FD"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b/>
                <w:sz w:val="18"/>
                <w:szCs w:val="18"/>
              </w:rPr>
              <w:t>Inne wymagania</w:t>
            </w:r>
          </w:p>
        </w:tc>
      </w:tr>
      <w:tr w:rsidR="00C80F72" w:rsidRPr="00AE3298" w14:paraId="023AC256" w14:textId="77777777" w:rsidTr="00E73C24">
        <w:trPr>
          <w:cantSplit/>
        </w:trPr>
        <w:tc>
          <w:tcPr>
            <w:tcW w:w="709" w:type="dxa"/>
            <w:vAlign w:val="center"/>
          </w:tcPr>
          <w:p w14:paraId="0601089D" w14:textId="77777777" w:rsidR="00C80F72" w:rsidRPr="00AE3298" w:rsidRDefault="00C80F72" w:rsidP="00C80F72">
            <w:pPr>
              <w:numPr>
                <w:ilvl w:val="0"/>
                <w:numId w:val="51"/>
              </w:numPr>
              <w:tabs>
                <w:tab w:val="left" w:pos="1160"/>
              </w:tabs>
              <w:snapToGrid w:val="0"/>
              <w:jc w:val="center"/>
              <w:rPr>
                <w:rFonts w:ascii="Arial" w:hAnsi="Arial" w:cs="Arial"/>
                <w:bCs/>
                <w:sz w:val="18"/>
                <w:szCs w:val="18"/>
              </w:rPr>
            </w:pPr>
          </w:p>
        </w:tc>
        <w:tc>
          <w:tcPr>
            <w:tcW w:w="4253" w:type="dxa"/>
            <w:vAlign w:val="center"/>
          </w:tcPr>
          <w:p w14:paraId="70B42368"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Instrukcja obsługi w języku polskim w formie papierowej.</w:t>
            </w:r>
          </w:p>
        </w:tc>
        <w:tc>
          <w:tcPr>
            <w:tcW w:w="1417" w:type="dxa"/>
            <w:vAlign w:val="center"/>
          </w:tcPr>
          <w:p w14:paraId="49BF4BB6"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4AC85391"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01F34322" w14:textId="77777777" w:rsidTr="00E73C24">
        <w:trPr>
          <w:cantSplit/>
        </w:trPr>
        <w:tc>
          <w:tcPr>
            <w:tcW w:w="709" w:type="dxa"/>
            <w:vAlign w:val="center"/>
          </w:tcPr>
          <w:p w14:paraId="233E1CDC" w14:textId="77777777" w:rsidR="00C80F72" w:rsidRPr="00AE3298" w:rsidRDefault="00C80F72" w:rsidP="00C80F72">
            <w:pPr>
              <w:numPr>
                <w:ilvl w:val="0"/>
                <w:numId w:val="51"/>
              </w:numPr>
              <w:tabs>
                <w:tab w:val="left" w:pos="1160"/>
              </w:tabs>
              <w:snapToGrid w:val="0"/>
              <w:jc w:val="center"/>
              <w:rPr>
                <w:rFonts w:ascii="Arial" w:hAnsi="Arial" w:cs="Arial"/>
                <w:bCs/>
                <w:sz w:val="18"/>
                <w:szCs w:val="18"/>
              </w:rPr>
            </w:pPr>
          </w:p>
        </w:tc>
        <w:tc>
          <w:tcPr>
            <w:tcW w:w="4253" w:type="dxa"/>
            <w:vAlign w:val="center"/>
          </w:tcPr>
          <w:p w14:paraId="20E5DF92"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Certyfikaty dopuszczenia do stosowania w medycynie: polskie oraz międzynarodowe</w:t>
            </w:r>
          </w:p>
        </w:tc>
        <w:tc>
          <w:tcPr>
            <w:tcW w:w="1417" w:type="dxa"/>
            <w:vAlign w:val="center"/>
          </w:tcPr>
          <w:p w14:paraId="2DBE9EA2"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04D88858"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8DCE940" w14:textId="77777777" w:rsidTr="00E73C24">
        <w:trPr>
          <w:cantSplit/>
        </w:trPr>
        <w:tc>
          <w:tcPr>
            <w:tcW w:w="709" w:type="dxa"/>
            <w:vAlign w:val="center"/>
          </w:tcPr>
          <w:p w14:paraId="6C631470"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30140986"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Montaż, uruchomienie i szkolenie obsługi w cenie urządzenia.</w:t>
            </w:r>
          </w:p>
        </w:tc>
        <w:tc>
          <w:tcPr>
            <w:tcW w:w="1417" w:type="dxa"/>
            <w:vAlign w:val="center"/>
          </w:tcPr>
          <w:p w14:paraId="0BBE1567"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1647BAFB"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3352E73B" w14:textId="77777777" w:rsidTr="00E73C24">
        <w:trPr>
          <w:cantSplit/>
        </w:trPr>
        <w:tc>
          <w:tcPr>
            <w:tcW w:w="709" w:type="dxa"/>
            <w:vAlign w:val="center"/>
          </w:tcPr>
          <w:p w14:paraId="2DED33B0"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7FE4AEF1"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Autoryzowany serwis na terenie Polski z dostępem do oryginalnych części zamiennych od producenta</w:t>
            </w:r>
          </w:p>
        </w:tc>
        <w:tc>
          <w:tcPr>
            <w:tcW w:w="1417" w:type="dxa"/>
            <w:vAlign w:val="center"/>
          </w:tcPr>
          <w:p w14:paraId="031842C0"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54C5622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4A438BFA" w14:textId="77777777" w:rsidTr="00E73C24">
        <w:trPr>
          <w:cantSplit/>
        </w:trPr>
        <w:tc>
          <w:tcPr>
            <w:tcW w:w="709" w:type="dxa"/>
            <w:vAlign w:val="center"/>
          </w:tcPr>
          <w:p w14:paraId="0E7D9F59" w14:textId="77777777" w:rsidR="00C80F72" w:rsidRPr="00AE3298" w:rsidRDefault="00C80F72" w:rsidP="00C80F72">
            <w:pPr>
              <w:numPr>
                <w:ilvl w:val="0"/>
                <w:numId w:val="51"/>
              </w:numPr>
              <w:tabs>
                <w:tab w:val="left" w:pos="1160"/>
              </w:tabs>
              <w:snapToGrid w:val="0"/>
              <w:jc w:val="center"/>
              <w:rPr>
                <w:rFonts w:ascii="Arial" w:hAnsi="Arial" w:cs="Arial"/>
                <w:b/>
                <w:bCs/>
                <w:sz w:val="18"/>
                <w:szCs w:val="18"/>
              </w:rPr>
            </w:pPr>
          </w:p>
        </w:tc>
        <w:tc>
          <w:tcPr>
            <w:tcW w:w="4253" w:type="dxa"/>
            <w:vAlign w:val="center"/>
          </w:tcPr>
          <w:p w14:paraId="0456D5CE"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Paszport techniczny</w:t>
            </w:r>
          </w:p>
        </w:tc>
        <w:tc>
          <w:tcPr>
            <w:tcW w:w="1417" w:type="dxa"/>
            <w:vAlign w:val="center"/>
          </w:tcPr>
          <w:p w14:paraId="1254E35B"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5DA2D147"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3C0F16A" w14:textId="77777777" w:rsidTr="00C80F72">
        <w:trPr>
          <w:cantSplit/>
        </w:trPr>
        <w:tc>
          <w:tcPr>
            <w:tcW w:w="9923" w:type="dxa"/>
            <w:gridSpan w:val="4"/>
            <w:vAlign w:val="center"/>
          </w:tcPr>
          <w:p w14:paraId="1C5DC0FA"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b/>
                <w:bCs/>
                <w:sz w:val="18"/>
                <w:szCs w:val="18"/>
              </w:rPr>
              <w:t>Warunki gwarancji i serwisu</w:t>
            </w:r>
          </w:p>
        </w:tc>
      </w:tr>
      <w:tr w:rsidR="00C80F72" w:rsidRPr="00AE3298" w14:paraId="0E36F858" w14:textId="77777777" w:rsidTr="00E73C24">
        <w:trPr>
          <w:cantSplit/>
          <w:trHeight w:val="350"/>
        </w:trPr>
        <w:tc>
          <w:tcPr>
            <w:tcW w:w="709" w:type="dxa"/>
            <w:vAlign w:val="center"/>
          </w:tcPr>
          <w:p w14:paraId="2BFA4AFF" w14:textId="77777777" w:rsidR="00C80F72" w:rsidRPr="00AE3298" w:rsidRDefault="00C80F72" w:rsidP="00C80F72">
            <w:pPr>
              <w:numPr>
                <w:ilvl w:val="0"/>
                <w:numId w:val="52"/>
              </w:numPr>
              <w:tabs>
                <w:tab w:val="left" w:pos="1160"/>
              </w:tabs>
              <w:snapToGrid w:val="0"/>
              <w:jc w:val="center"/>
              <w:rPr>
                <w:rFonts w:ascii="Arial" w:hAnsi="Arial" w:cs="Arial"/>
                <w:sz w:val="18"/>
                <w:szCs w:val="18"/>
              </w:rPr>
            </w:pPr>
          </w:p>
        </w:tc>
        <w:tc>
          <w:tcPr>
            <w:tcW w:w="4253" w:type="dxa"/>
            <w:vAlign w:val="center"/>
          </w:tcPr>
          <w:p w14:paraId="3C1BEA29" w14:textId="77777777" w:rsidR="00C80F72" w:rsidRPr="00AE3298" w:rsidRDefault="00C80F72" w:rsidP="00766951">
            <w:pPr>
              <w:tabs>
                <w:tab w:val="left" w:pos="1160"/>
              </w:tabs>
              <w:snapToGrid w:val="0"/>
              <w:rPr>
                <w:rFonts w:ascii="Arial" w:hAnsi="Arial" w:cs="Arial"/>
                <w:sz w:val="18"/>
                <w:szCs w:val="18"/>
              </w:rPr>
            </w:pPr>
            <w:r w:rsidRPr="00AE3298">
              <w:rPr>
                <w:rFonts w:ascii="Arial" w:hAnsi="Arial" w:cs="Arial"/>
                <w:sz w:val="18"/>
                <w:szCs w:val="18"/>
              </w:rPr>
              <w:t>Okres gwarancji min.24 miesiące.</w:t>
            </w:r>
          </w:p>
        </w:tc>
        <w:tc>
          <w:tcPr>
            <w:tcW w:w="1417" w:type="dxa"/>
            <w:vAlign w:val="center"/>
          </w:tcPr>
          <w:p w14:paraId="15F2F25A" w14:textId="77777777" w:rsidR="00C80F72" w:rsidRPr="00AE3298" w:rsidRDefault="00C80F72"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3544" w:type="dxa"/>
          </w:tcPr>
          <w:p w14:paraId="244816CD" w14:textId="77777777" w:rsidR="00C80F72" w:rsidRPr="00AE3298" w:rsidRDefault="00C80F72" w:rsidP="00766951">
            <w:pPr>
              <w:tabs>
                <w:tab w:val="left" w:pos="1160"/>
              </w:tabs>
              <w:snapToGrid w:val="0"/>
              <w:rPr>
                <w:rFonts w:ascii="Arial" w:hAnsi="Arial" w:cs="Arial"/>
                <w:sz w:val="18"/>
                <w:szCs w:val="18"/>
              </w:rPr>
            </w:pPr>
          </w:p>
          <w:p w14:paraId="7C9F8179"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60B95541" w14:textId="77777777" w:rsidTr="00E73C24">
        <w:trPr>
          <w:cantSplit/>
        </w:trPr>
        <w:tc>
          <w:tcPr>
            <w:tcW w:w="709" w:type="dxa"/>
            <w:vAlign w:val="center"/>
          </w:tcPr>
          <w:p w14:paraId="6DE20555" w14:textId="77777777" w:rsidR="00C80F72" w:rsidRPr="00AE3298" w:rsidRDefault="00C80F72" w:rsidP="00C80F72">
            <w:pPr>
              <w:numPr>
                <w:ilvl w:val="0"/>
                <w:numId w:val="52"/>
              </w:numPr>
              <w:tabs>
                <w:tab w:val="left" w:pos="1160"/>
              </w:tabs>
              <w:snapToGrid w:val="0"/>
              <w:jc w:val="center"/>
              <w:rPr>
                <w:rFonts w:ascii="Arial" w:hAnsi="Arial" w:cs="Arial"/>
                <w:sz w:val="18"/>
                <w:szCs w:val="18"/>
              </w:rPr>
            </w:pPr>
          </w:p>
        </w:tc>
        <w:tc>
          <w:tcPr>
            <w:tcW w:w="4253" w:type="dxa"/>
            <w:vAlign w:val="center"/>
          </w:tcPr>
          <w:p w14:paraId="12F38505"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Tahoma" w:hAnsi="Arial" w:cs="Arial"/>
                <w:sz w:val="18"/>
                <w:szCs w:val="18"/>
              </w:rPr>
              <w:t>W okresie gwarancji przeglądy techniczne wraz z materiałami do nich użytymi wykonywane bezpłatnie co najmniej raz w roku.</w:t>
            </w:r>
          </w:p>
        </w:tc>
        <w:tc>
          <w:tcPr>
            <w:tcW w:w="1417" w:type="dxa"/>
            <w:vAlign w:val="center"/>
          </w:tcPr>
          <w:p w14:paraId="2342BD1A"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525D4F55"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5B9C9F67" w14:textId="77777777" w:rsidTr="00E73C24">
        <w:trPr>
          <w:cantSplit/>
        </w:trPr>
        <w:tc>
          <w:tcPr>
            <w:tcW w:w="709" w:type="dxa"/>
            <w:vAlign w:val="center"/>
          </w:tcPr>
          <w:p w14:paraId="4108959A" w14:textId="77777777" w:rsidR="00C80F72" w:rsidRPr="00AE3298" w:rsidRDefault="00C80F72" w:rsidP="00C80F72">
            <w:pPr>
              <w:numPr>
                <w:ilvl w:val="0"/>
                <w:numId w:val="52"/>
              </w:numPr>
              <w:tabs>
                <w:tab w:val="left" w:pos="1160"/>
              </w:tabs>
              <w:snapToGrid w:val="0"/>
              <w:rPr>
                <w:rFonts w:ascii="Arial" w:hAnsi="Arial" w:cs="Arial"/>
                <w:kern w:val="2"/>
                <w:sz w:val="18"/>
                <w:szCs w:val="18"/>
              </w:rPr>
            </w:pPr>
          </w:p>
        </w:tc>
        <w:tc>
          <w:tcPr>
            <w:tcW w:w="4253" w:type="dxa"/>
            <w:vAlign w:val="center"/>
          </w:tcPr>
          <w:p w14:paraId="015FF982"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Tahoma" w:hAnsi="Arial" w:cs="Arial"/>
                <w:sz w:val="18"/>
                <w:szCs w:val="18"/>
              </w:rPr>
              <w:t>Maksymalnie 3 naprawy gwarancyjne tego samego elementu lub podzespołu - konieczność wykonania kolejnej naprawy uprawnia do wymiany elementu lub podzespołu na nowy.</w:t>
            </w:r>
          </w:p>
        </w:tc>
        <w:tc>
          <w:tcPr>
            <w:tcW w:w="1417" w:type="dxa"/>
            <w:vAlign w:val="center"/>
          </w:tcPr>
          <w:p w14:paraId="59F3AB6B"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740414BD"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177E8E4F" w14:textId="77777777" w:rsidTr="00E73C24">
        <w:trPr>
          <w:cantSplit/>
        </w:trPr>
        <w:tc>
          <w:tcPr>
            <w:tcW w:w="709" w:type="dxa"/>
            <w:vAlign w:val="center"/>
          </w:tcPr>
          <w:p w14:paraId="229C1F4A" w14:textId="77777777" w:rsidR="00C80F72" w:rsidRPr="00AE3298" w:rsidRDefault="00C80F72" w:rsidP="00C80F72">
            <w:pPr>
              <w:numPr>
                <w:ilvl w:val="0"/>
                <w:numId w:val="52"/>
              </w:numPr>
              <w:tabs>
                <w:tab w:val="left" w:pos="1160"/>
              </w:tabs>
              <w:snapToGrid w:val="0"/>
              <w:jc w:val="center"/>
              <w:rPr>
                <w:rFonts w:ascii="Arial" w:hAnsi="Arial" w:cs="Arial"/>
                <w:kern w:val="2"/>
                <w:sz w:val="18"/>
                <w:szCs w:val="18"/>
              </w:rPr>
            </w:pPr>
          </w:p>
        </w:tc>
        <w:tc>
          <w:tcPr>
            <w:tcW w:w="4253" w:type="dxa"/>
            <w:vAlign w:val="center"/>
          </w:tcPr>
          <w:p w14:paraId="5A6930C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Tahoma" w:hAnsi="Arial" w:cs="Arial"/>
                <w:sz w:val="18"/>
                <w:szCs w:val="18"/>
              </w:rPr>
              <w:t>Zapewniony serwis pogwarancyjny</w:t>
            </w:r>
          </w:p>
        </w:tc>
        <w:tc>
          <w:tcPr>
            <w:tcW w:w="1417" w:type="dxa"/>
            <w:vAlign w:val="center"/>
          </w:tcPr>
          <w:p w14:paraId="1081F6ED"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64EA9C64" w14:textId="77777777" w:rsidR="00C80F72" w:rsidRPr="00AE3298" w:rsidRDefault="00C80F72" w:rsidP="00766951">
            <w:pPr>
              <w:tabs>
                <w:tab w:val="left" w:pos="1160"/>
              </w:tabs>
              <w:snapToGrid w:val="0"/>
              <w:rPr>
                <w:rFonts w:ascii="Arial" w:hAnsi="Arial" w:cs="Arial"/>
                <w:sz w:val="18"/>
                <w:szCs w:val="18"/>
              </w:rPr>
            </w:pPr>
          </w:p>
        </w:tc>
      </w:tr>
      <w:tr w:rsidR="00C80F72" w:rsidRPr="00AE3298" w14:paraId="284BAB6B" w14:textId="77777777" w:rsidTr="00E73C24">
        <w:trPr>
          <w:cantSplit/>
        </w:trPr>
        <w:tc>
          <w:tcPr>
            <w:tcW w:w="709" w:type="dxa"/>
            <w:vAlign w:val="center"/>
          </w:tcPr>
          <w:p w14:paraId="6D262857" w14:textId="77777777" w:rsidR="00C80F72" w:rsidRPr="00AE3298" w:rsidRDefault="00C80F72" w:rsidP="00C80F72">
            <w:pPr>
              <w:numPr>
                <w:ilvl w:val="0"/>
                <w:numId w:val="52"/>
              </w:numPr>
              <w:tabs>
                <w:tab w:val="left" w:pos="1160"/>
              </w:tabs>
              <w:snapToGrid w:val="0"/>
              <w:jc w:val="center"/>
              <w:rPr>
                <w:rFonts w:ascii="Arial" w:hAnsi="Arial" w:cs="Arial"/>
                <w:kern w:val="2"/>
                <w:sz w:val="18"/>
                <w:szCs w:val="18"/>
              </w:rPr>
            </w:pPr>
          </w:p>
        </w:tc>
        <w:tc>
          <w:tcPr>
            <w:tcW w:w="4253" w:type="dxa"/>
            <w:vAlign w:val="center"/>
          </w:tcPr>
          <w:p w14:paraId="6BE681EC" w14:textId="77777777" w:rsidR="00C80F72" w:rsidRPr="00AE3298" w:rsidRDefault="00C80F72" w:rsidP="00766951">
            <w:pPr>
              <w:tabs>
                <w:tab w:val="left" w:pos="1160"/>
              </w:tabs>
              <w:snapToGrid w:val="0"/>
              <w:rPr>
                <w:rFonts w:ascii="Arial" w:hAnsi="Arial" w:cs="Arial"/>
                <w:sz w:val="18"/>
                <w:szCs w:val="18"/>
              </w:rPr>
            </w:pPr>
            <w:r w:rsidRPr="00AE3298">
              <w:rPr>
                <w:rFonts w:ascii="Arial" w:eastAsia="Tahoma" w:hAnsi="Arial" w:cs="Arial"/>
                <w:sz w:val="18"/>
                <w:szCs w:val="18"/>
              </w:rPr>
              <w:t>Okres zagwarantowania dostępności części  zamiennych minimum 10 lat</w:t>
            </w:r>
          </w:p>
        </w:tc>
        <w:tc>
          <w:tcPr>
            <w:tcW w:w="1417" w:type="dxa"/>
            <w:vAlign w:val="center"/>
          </w:tcPr>
          <w:p w14:paraId="05131F5E" w14:textId="77777777" w:rsidR="00C80F72" w:rsidRPr="00AE3298" w:rsidRDefault="00C80F72" w:rsidP="00766951">
            <w:pPr>
              <w:jc w:val="center"/>
              <w:rPr>
                <w:rFonts w:ascii="Arial" w:hAnsi="Arial" w:cs="Arial"/>
                <w:sz w:val="18"/>
                <w:szCs w:val="18"/>
              </w:rPr>
            </w:pPr>
            <w:r w:rsidRPr="00AE3298">
              <w:rPr>
                <w:rFonts w:ascii="Arial" w:hAnsi="Arial" w:cs="Arial"/>
                <w:sz w:val="18"/>
                <w:szCs w:val="18"/>
              </w:rPr>
              <w:t>Tak</w:t>
            </w:r>
          </w:p>
        </w:tc>
        <w:tc>
          <w:tcPr>
            <w:tcW w:w="3544" w:type="dxa"/>
          </w:tcPr>
          <w:p w14:paraId="49A70A87" w14:textId="77777777" w:rsidR="00C80F72" w:rsidRPr="00AE3298" w:rsidRDefault="00C80F72" w:rsidP="00766951">
            <w:pPr>
              <w:tabs>
                <w:tab w:val="left" w:pos="1160"/>
              </w:tabs>
              <w:snapToGrid w:val="0"/>
              <w:rPr>
                <w:rFonts w:ascii="Arial" w:hAnsi="Arial" w:cs="Arial"/>
                <w:sz w:val="18"/>
                <w:szCs w:val="18"/>
              </w:rPr>
            </w:pPr>
          </w:p>
        </w:tc>
      </w:tr>
    </w:tbl>
    <w:p w14:paraId="5C504B51" w14:textId="77777777" w:rsidR="0037161C" w:rsidRPr="00DA19DC" w:rsidRDefault="0037161C">
      <w:pPr>
        <w:spacing w:line="360" w:lineRule="auto"/>
        <w:jc w:val="center"/>
        <w:rPr>
          <w:rFonts w:ascii="Arial" w:hAnsi="Arial" w:cs="Arial"/>
          <w:b/>
          <w:bCs/>
          <w:sz w:val="20"/>
          <w:szCs w:val="20"/>
          <w:lang w:eastAsia="ar-SA"/>
        </w:rPr>
      </w:pPr>
    </w:p>
    <w:p w14:paraId="6067CB45" w14:textId="77777777" w:rsidR="0037161C" w:rsidRPr="00DA19DC" w:rsidRDefault="00AB67EB">
      <w:pPr>
        <w:spacing w:line="360" w:lineRule="auto"/>
      </w:pPr>
      <w:r w:rsidRPr="00DA19DC">
        <w:rPr>
          <w:rFonts w:ascii="Arial" w:eastAsia="Tahoma" w:hAnsi="Arial" w:cs="Arial"/>
          <w:color w:val="000000"/>
          <w:sz w:val="20"/>
        </w:rPr>
        <w:t>………………………</w:t>
      </w:r>
      <w:r w:rsidR="002D5638" w:rsidRPr="00DA19DC">
        <w:rPr>
          <w:rFonts w:ascii="Arial" w:hAnsi="Arial" w:cs="Arial"/>
          <w:color w:val="000000"/>
          <w:sz w:val="20"/>
        </w:rPr>
        <w:t xml:space="preserve">.. dnia ……….. </w:t>
      </w:r>
    </w:p>
    <w:p w14:paraId="08EDFFA5" w14:textId="77777777" w:rsidR="0037161C" w:rsidRPr="00DA19DC" w:rsidRDefault="00AB67EB">
      <w:pPr>
        <w:spacing w:line="360" w:lineRule="auto"/>
        <w:jc w:val="right"/>
      </w:pPr>
      <w:r w:rsidRPr="00DA19DC">
        <w:rPr>
          <w:rFonts w:ascii="Arial" w:eastAsia="Tahoma" w:hAnsi="Arial" w:cs="Arial"/>
          <w:color w:val="000000"/>
          <w:sz w:val="20"/>
        </w:rPr>
        <w:t>……………………………………………</w:t>
      </w:r>
      <w:r w:rsidRPr="00DA19DC">
        <w:rPr>
          <w:rFonts w:ascii="Arial" w:hAnsi="Arial" w:cs="Arial"/>
          <w:color w:val="000000"/>
          <w:sz w:val="20"/>
        </w:rPr>
        <w:t>..</w:t>
      </w:r>
    </w:p>
    <w:p w14:paraId="2D750DCC" w14:textId="77777777" w:rsidR="0037161C" w:rsidRPr="00DA19DC" w:rsidRDefault="00AB67EB">
      <w:pPr>
        <w:spacing w:line="360" w:lineRule="auto"/>
        <w:jc w:val="right"/>
        <w:rPr>
          <w:rFonts w:ascii="Arial" w:hAnsi="Arial" w:cs="Arial"/>
          <w:i/>
          <w:iCs/>
          <w:color w:val="000000"/>
          <w:sz w:val="16"/>
          <w:szCs w:val="16"/>
        </w:rPr>
      </w:pPr>
      <w:r w:rsidRPr="00DA19DC">
        <w:rPr>
          <w:rFonts w:ascii="Arial" w:hAnsi="Arial" w:cs="Arial"/>
          <w:i/>
          <w:iCs/>
          <w:color w:val="000000"/>
          <w:sz w:val="16"/>
          <w:szCs w:val="16"/>
        </w:rPr>
        <w:t>(podpis Wykonawcy/Wykonawców)</w:t>
      </w:r>
    </w:p>
    <w:p w14:paraId="7C37E09C" w14:textId="77777777" w:rsidR="003D258E" w:rsidRPr="00DA19DC" w:rsidRDefault="00AB67EB">
      <w:pPr>
        <w:spacing w:line="360" w:lineRule="auto"/>
        <w:rPr>
          <w:rFonts w:ascii="Arial" w:hAnsi="Arial" w:cs="Arial"/>
          <w:i/>
          <w:iCs/>
          <w:color w:val="000000"/>
          <w:sz w:val="16"/>
          <w:szCs w:val="16"/>
        </w:rPr>
      </w:pPr>
      <w:r w:rsidRPr="00DA19DC">
        <w:rPr>
          <w:rFonts w:ascii="Arial" w:hAnsi="Arial" w:cs="Arial"/>
          <w:i/>
          <w:iCs/>
          <w:color w:val="000000"/>
          <w:sz w:val="16"/>
          <w:szCs w:val="16"/>
        </w:rPr>
        <w:t>* niepotrzebne skreślić</w:t>
      </w:r>
    </w:p>
    <w:p w14:paraId="42BC678A" w14:textId="77777777" w:rsidR="003D258E" w:rsidRPr="00DA19DC" w:rsidRDefault="003D258E">
      <w:pPr>
        <w:spacing w:line="360" w:lineRule="auto"/>
        <w:rPr>
          <w:rFonts w:ascii="Arial" w:hAnsi="Arial" w:cs="Arial"/>
          <w:i/>
          <w:iCs/>
          <w:color w:val="000000"/>
          <w:sz w:val="16"/>
          <w:szCs w:val="16"/>
        </w:rPr>
      </w:pPr>
    </w:p>
    <w:p w14:paraId="5A5C37BB" w14:textId="77777777" w:rsidR="003D258E" w:rsidRPr="00DA19DC" w:rsidRDefault="003D258E">
      <w:pPr>
        <w:spacing w:line="360" w:lineRule="auto"/>
        <w:rPr>
          <w:rFonts w:ascii="Arial" w:hAnsi="Arial" w:cs="Arial"/>
          <w:i/>
          <w:iCs/>
          <w:color w:val="000000"/>
          <w:sz w:val="16"/>
          <w:szCs w:val="16"/>
        </w:rPr>
      </w:pPr>
    </w:p>
    <w:p w14:paraId="1A36AE92" w14:textId="77777777" w:rsidR="003D258E" w:rsidRPr="00DA19DC" w:rsidRDefault="003D258E">
      <w:pPr>
        <w:spacing w:line="360" w:lineRule="auto"/>
        <w:rPr>
          <w:rFonts w:ascii="Arial" w:hAnsi="Arial" w:cs="Arial"/>
          <w:i/>
          <w:iCs/>
          <w:color w:val="000000"/>
          <w:sz w:val="16"/>
          <w:szCs w:val="16"/>
        </w:rPr>
      </w:pPr>
    </w:p>
    <w:p w14:paraId="5ECAB317" w14:textId="77777777" w:rsidR="003D258E" w:rsidRPr="00DA19DC" w:rsidRDefault="003D258E">
      <w:pPr>
        <w:spacing w:line="360" w:lineRule="auto"/>
        <w:rPr>
          <w:rFonts w:ascii="Arial" w:hAnsi="Arial" w:cs="Arial"/>
          <w:i/>
          <w:iCs/>
          <w:color w:val="000000"/>
          <w:sz w:val="16"/>
          <w:szCs w:val="16"/>
        </w:rPr>
      </w:pPr>
    </w:p>
    <w:p w14:paraId="7AFFFD8F" w14:textId="77777777" w:rsidR="003D258E" w:rsidRPr="00DA19DC" w:rsidRDefault="003D258E">
      <w:pPr>
        <w:spacing w:line="360" w:lineRule="auto"/>
        <w:rPr>
          <w:rFonts w:ascii="Arial" w:hAnsi="Arial" w:cs="Arial"/>
          <w:i/>
          <w:iCs/>
          <w:color w:val="000000"/>
          <w:sz w:val="16"/>
          <w:szCs w:val="16"/>
        </w:rPr>
      </w:pPr>
    </w:p>
    <w:p w14:paraId="643CA11B" w14:textId="77777777" w:rsidR="003D258E" w:rsidRPr="00DA19DC" w:rsidRDefault="003D258E">
      <w:pPr>
        <w:spacing w:line="360" w:lineRule="auto"/>
        <w:rPr>
          <w:rFonts w:ascii="Arial" w:hAnsi="Arial" w:cs="Arial"/>
          <w:i/>
          <w:iCs/>
          <w:color w:val="000000"/>
          <w:sz w:val="16"/>
          <w:szCs w:val="16"/>
        </w:rPr>
      </w:pPr>
    </w:p>
    <w:p w14:paraId="0B1F850E" w14:textId="77777777" w:rsidR="003D258E" w:rsidRPr="00DA19DC" w:rsidRDefault="003D258E">
      <w:pPr>
        <w:spacing w:line="360" w:lineRule="auto"/>
        <w:rPr>
          <w:rFonts w:ascii="Arial" w:hAnsi="Arial" w:cs="Arial"/>
          <w:i/>
          <w:iCs/>
          <w:color w:val="000000"/>
          <w:sz w:val="16"/>
          <w:szCs w:val="16"/>
        </w:rPr>
      </w:pPr>
    </w:p>
    <w:p w14:paraId="5BBE25E0" w14:textId="77777777" w:rsidR="003D258E" w:rsidRPr="00DA19DC" w:rsidRDefault="003D258E">
      <w:pPr>
        <w:spacing w:line="360" w:lineRule="auto"/>
        <w:rPr>
          <w:rFonts w:ascii="Arial" w:hAnsi="Arial" w:cs="Arial"/>
          <w:i/>
          <w:iCs/>
          <w:color w:val="000000"/>
          <w:sz w:val="16"/>
          <w:szCs w:val="16"/>
        </w:rPr>
      </w:pPr>
    </w:p>
    <w:p w14:paraId="6372DB85" w14:textId="77777777" w:rsidR="003D258E" w:rsidRPr="00DA19DC" w:rsidRDefault="003D258E">
      <w:pPr>
        <w:spacing w:line="360" w:lineRule="auto"/>
        <w:rPr>
          <w:rFonts w:ascii="Arial" w:hAnsi="Arial" w:cs="Arial"/>
          <w:i/>
          <w:iCs/>
          <w:color w:val="000000"/>
          <w:sz w:val="16"/>
          <w:szCs w:val="16"/>
        </w:rPr>
      </w:pPr>
    </w:p>
    <w:p w14:paraId="1E98D0E1" w14:textId="77777777" w:rsidR="003D258E" w:rsidRPr="00DA19DC" w:rsidRDefault="003D258E">
      <w:pPr>
        <w:spacing w:line="360" w:lineRule="auto"/>
        <w:rPr>
          <w:rFonts w:ascii="Arial" w:hAnsi="Arial" w:cs="Arial"/>
          <w:i/>
          <w:iCs/>
          <w:color w:val="000000"/>
          <w:sz w:val="16"/>
          <w:szCs w:val="16"/>
        </w:rPr>
      </w:pPr>
    </w:p>
    <w:p w14:paraId="697B7AD4" w14:textId="77777777" w:rsidR="003D258E" w:rsidRPr="00DA19DC" w:rsidRDefault="003D258E">
      <w:pPr>
        <w:spacing w:line="360" w:lineRule="auto"/>
        <w:rPr>
          <w:rFonts w:ascii="Arial" w:hAnsi="Arial" w:cs="Arial"/>
          <w:i/>
          <w:iCs/>
          <w:color w:val="000000"/>
          <w:sz w:val="16"/>
          <w:szCs w:val="16"/>
        </w:rPr>
      </w:pPr>
    </w:p>
    <w:p w14:paraId="1C31E3D8" w14:textId="77777777" w:rsidR="003D258E" w:rsidRPr="00DA19DC" w:rsidRDefault="003D258E">
      <w:pPr>
        <w:spacing w:line="360" w:lineRule="auto"/>
        <w:rPr>
          <w:rFonts w:ascii="Arial" w:hAnsi="Arial" w:cs="Arial"/>
          <w:i/>
          <w:iCs/>
          <w:color w:val="000000"/>
          <w:sz w:val="16"/>
          <w:szCs w:val="16"/>
        </w:rPr>
      </w:pPr>
    </w:p>
    <w:p w14:paraId="01065003" w14:textId="77777777" w:rsidR="003D258E" w:rsidRPr="00DA19DC" w:rsidRDefault="003D258E">
      <w:pPr>
        <w:spacing w:line="360" w:lineRule="auto"/>
        <w:rPr>
          <w:rFonts w:ascii="Arial" w:hAnsi="Arial" w:cs="Arial"/>
          <w:i/>
          <w:iCs/>
          <w:color w:val="000000"/>
          <w:sz w:val="16"/>
          <w:szCs w:val="16"/>
        </w:rPr>
      </w:pPr>
    </w:p>
    <w:p w14:paraId="2FB7B26F" w14:textId="77777777" w:rsidR="003D258E" w:rsidRPr="00DA19DC" w:rsidRDefault="003D258E">
      <w:pPr>
        <w:spacing w:line="360" w:lineRule="auto"/>
        <w:rPr>
          <w:rFonts w:ascii="Arial" w:hAnsi="Arial" w:cs="Arial"/>
          <w:i/>
          <w:iCs/>
          <w:color w:val="000000"/>
          <w:sz w:val="16"/>
          <w:szCs w:val="16"/>
        </w:rPr>
      </w:pPr>
    </w:p>
    <w:p w14:paraId="381DF335" w14:textId="77777777" w:rsidR="003D258E" w:rsidRPr="00DA19DC" w:rsidRDefault="003D258E">
      <w:pPr>
        <w:spacing w:line="360" w:lineRule="auto"/>
        <w:rPr>
          <w:rFonts w:ascii="Arial" w:hAnsi="Arial" w:cs="Arial"/>
          <w:i/>
          <w:iCs/>
          <w:color w:val="000000"/>
          <w:sz w:val="16"/>
          <w:szCs w:val="16"/>
        </w:rPr>
      </w:pPr>
    </w:p>
    <w:p w14:paraId="7FE1BD71" w14:textId="77777777" w:rsidR="003D258E" w:rsidRPr="00DA19DC" w:rsidRDefault="003D258E">
      <w:pPr>
        <w:spacing w:line="360" w:lineRule="auto"/>
        <w:rPr>
          <w:rFonts w:ascii="Arial" w:hAnsi="Arial" w:cs="Arial"/>
          <w:i/>
          <w:iCs/>
          <w:color w:val="000000"/>
          <w:sz w:val="16"/>
          <w:szCs w:val="16"/>
        </w:rPr>
      </w:pPr>
    </w:p>
    <w:p w14:paraId="776267F2" w14:textId="77777777" w:rsidR="003D258E" w:rsidRPr="00DA19DC" w:rsidRDefault="003D258E">
      <w:pPr>
        <w:spacing w:line="360" w:lineRule="auto"/>
        <w:rPr>
          <w:rFonts w:ascii="Arial" w:hAnsi="Arial" w:cs="Arial"/>
          <w:i/>
          <w:iCs/>
          <w:color w:val="000000"/>
          <w:sz w:val="16"/>
          <w:szCs w:val="16"/>
        </w:rPr>
      </w:pPr>
    </w:p>
    <w:p w14:paraId="08BE73D1" w14:textId="77777777" w:rsidR="003D258E" w:rsidRPr="00DA19DC" w:rsidRDefault="003D258E">
      <w:pPr>
        <w:spacing w:line="360" w:lineRule="auto"/>
        <w:rPr>
          <w:rFonts w:ascii="Arial" w:hAnsi="Arial" w:cs="Arial"/>
          <w:i/>
          <w:iCs/>
          <w:color w:val="000000"/>
          <w:sz w:val="16"/>
          <w:szCs w:val="16"/>
        </w:rPr>
      </w:pPr>
    </w:p>
    <w:p w14:paraId="491373E8" w14:textId="77777777" w:rsidR="003D258E" w:rsidRPr="00DA19DC" w:rsidRDefault="003D258E">
      <w:pPr>
        <w:spacing w:line="360" w:lineRule="auto"/>
        <w:rPr>
          <w:rFonts w:ascii="Arial" w:hAnsi="Arial" w:cs="Arial"/>
          <w:i/>
          <w:iCs/>
          <w:color w:val="000000"/>
          <w:sz w:val="16"/>
          <w:szCs w:val="16"/>
        </w:rPr>
      </w:pPr>
    </w:p>
    <w:p w14:paraId="07E5DD9F" w14:textId="77777777" w:rsidR="003D258E" w:rsidRPr="00DA19DC" w:rsidRDefault="003D258E">
      <w:pPr>
        <w:spacing w:line="360" w:lineRule="auto"/>
        <w:rPr>
          <w:rFonts w:ascii="Arial" w:hAnsi="Arial" w:cs="Arial"/>
          <w:i/>
          <w:iCs/>
          <w:color w:val="000000"/>
          <w:sz w:val="16"/>
          <w:szCs w:val="16"/>
        </w:rPr>
      </w:pPr>
    </w:p>
    <w:p w14:paraId="6556704E" w14:textId="77777777" w:rsidR="00C86EB1" w:rsidRPr="00DA19DC" w:rsidRDefault="00C86EB1">
      <w:pPr>
        <w:spacing w:line="360" w:lineRule="auto"/>
        <w:jc w:val="center"/>
        <w:rPr>
          <w:rFonts w:ascii="Arial" w:hAnsi="Arial" w:cs="Arial"/>
          <w:b/>
          <w:bCs/>
          <w:color w:val="000000"/>
          <w:sz w:val="18"/>
          <w:szCs w:val="18"/>
        </w:rPr>
      </w:pPr>
    </w:p>
    <w:p w14:paraId="25805CD9" w14:textId="77777777" w:rsidR="000B73B3" w:rsidRDefault="000B73B3">
      <w:pPr>
        <w:spacing w:line="360" w:lineRule="auto"/>
        <w:jc w:val="center"/>
        <w:rPr>
          <w:rFonts w:ascii="Arial" w:hAnsi="Arial" w:cs="Arial"/>
          <w:b/>
          <w:bCs/>
          <w:color w:val="000000"/>
          <w:sz w:val="18"/>
          <w:szCs w:val="18"/>
        </w:rPr>
      </w:pPr>
    </w:p>
    <w:p w14:paraId="0FB1A104" w14:textId="77777777" w:rsidR="000B73B3" w:rsidRDefault="000B73B3">
      <w:pPr>
        <w:spacing w:line="360" w:lineRule="auto"/>
        <w:jc w:val="center"/>
        <w:rPr>
          <w:rFonts w:ascii="Arial" w:hAnsi="Arial" w:cs="Arial"/>
          <w:b/>
          <w:bCs/>
          <w:color w:val="000000"/>
          <w:sz w:val="18"/>
          <w:szCs w:val="18"/>
        </w:rPr>
      </w:pPr>
    </w:p>
    <w:p w14:paraId="7BCCF636" w14:textId="77777777" w:rsidR="000B73B3" w:rsidRDefault="000B73B3">
      <w:pPr>
        <w:spacing w:line="360" w:lineRule="auto"/>
        <w:jc w:val="center"/>
        <w:rPr>
          <w:rFonts w:ascii="Arial" w:hAnsi="Arial" w:cs="Arial"/>
          <w:b/>
          <w:bCs/>
          <w:color w:val="000000"/>
          <w:sz w:val="18"/>
          <w:szCs w:val="18"/>
        </w:rPr>
      </w:pPr>
    </w:p>
    <w:p w14:paraId="1FE80C5A" w14:textId="77777777" w:rsidR="000B73B3" w:rsidRDefault="000B73B3">
      <w:pPr>
        <w:spacing w:line="360" w:lineRule="auto"/>
        <w:jc w:val="center"/>
        <w:rPr>
          <w:rFonts w:ascii="Arial" w:hAnsi="Arial" w:cs="Arial"/>
          <w:b/>
          <w:bCs/>
          <w:color w:val="000000"/>
          <w:sz w:val="18"/>
          <w:szCs w:val="18"/>
        </w:rPr>
      </w:pPr>
    </w:p>
    <w:p w14:paraId="2887F3E0" w14:textId="77777777" w:rsidR="000B73B3" w:rsidRDefault="000B73B3">
      <w:pPr>
        <w:spacing w:line="360" w:lineRule="auto"/>
        <w:jc w:val="center"/>
        <w:rPr>
          <w:rFonts w:ascii="Arial" w:hAnsi="Arial" w:cs="Arial"/>
          <w:b/>
          <w:bCs/>
          <w:color w:val="000000"/>
          <w:sz w:val="18"/>
          <w:szCs w:val="18"/>
        </w:rPr>
      </w:pPr>
    </w:p>
    <w:p w14:paraId="5AD2426B" w14:textId="77777777" w:rsidR="000B73B3" w:rsidRDefault="000B73B3">
      <w:pPr>
        <w:spacing w:line="360" w:lineRule="auto"/>
        <w:jc w:val="center"/>
        <w:rPr>
          <w:rFonts w:ascii="Arial" w:hAnsi="Arial" w:cs="Arial"/>
          <w:b/>
          <w:bCs/>
          <w:color w:val="000000"/>
          <w:sz w:val="18"/>
          <w:szCs w:val="18"/>
        </w:rPr>
      </w:pPr>
    </w:p>
    <w:p w14:paraId="0659C6D0" w14:textId="77777777" w:rsidR="000B73B3" w:rsidRDefault="000B73B3">
      <w:pPr>
        <w:spacing w:line="360" w:lineRule="auto"/>
        <w:jc w:val="center"/>
        <w:rPr>
          <w:rFonts w:ascii="Arial" w:hAnsi="Arial" w:cs="Arial"/>
          <w:b/>
          <w:bCs/>
          <w:color w:val="000000"/>
          <w:sz w:val="18"/>
          <w:szCs w:val="18"/>
        </w:rPr>
      </w:pPr>
    </w:p>
    <w:p w14:paraId="3711F5B7" w14:textId="3D2CDBCD" w:rsidR="0037161C" w:rsidRPr="00DA19DC" w:rsidRDefault="00AB67EB">
      <w:pPr>
        <w:spacing w:line="360" w:lineRule="auto"/>
        <w:jc w:val="center"/>
      </w:pPr>
      <w:r w:rsidRPr="00DA19DC">
        <w:rPr>
          <w:rFonts w:ascii="Arial" w:hAnsi="Arial" w:cs="Arial"/>
          <w:b/>
          <w:bCs/>
          <w:color w:val="000000"/>
          <w:sz w:val="18"/>
          <w:szCs w:val="18"/>
        </w:rPr>
        <w:lastRenderedPageBreak/>
        <w:t>ZAŁĄCZNIK NR 2</w:t>
      </w:r>
    </w:p>
    <w:p w14:paraId="470C2EBE" w14:textId="77777777" w:rsidR="0037161C" w:rsidRPr="00DA19DC" w:rsidRDefault="00AB67EB">
      <w:pPr>
        <w:spacing w:line="360" w:lineRule="auto"/>
        <w:jc w:val="center"/>
      </w:pPr>
      <w:r w:rsidRPr="00DA19DC">
        <w:rPr>
          <w:rFonts w:ascii="Arial" w:hAnsi="Arial" w:cs="Arial"/>
          <w:b/>
          <w:bCs/>
          <w:color w:val="000000"/>
          <w:sz w:val="18"/>
          <w:szCs w:val="18"/>
        </w:rPr>
        <w:t>Do Formularza Oferty</w:t>
      </w:r>
    </w:p>
    <w:tbl>
      <w:tblPr>
        <w:tblW w:w="9242" w:type="dxa"/>
        <w:tblInd w:w="-14" w:type="dxa"/>
        <w:tblLayout w:type="fixed"/>
        <w:tblLook w:val="0000" w:firstRow="0" w:lastRow="0" w:firstColumn="0" w:lastColumn="0" w:noHBand="0" w:noVBand="0"/>
      </w:tblPr>
      <w:tblGrid>
        <w:gridCol w:w="3348"/>
        <w:gridCol w:w="5894"/>
      </w:tblGrid>
      <w:tr w:rsidR="0037161C" w:rsidRPr="00DA19DC" w14:paraId="30D07A9B" w14:textId="77777777">
        <w:tc>
          <w:tcPr>
            <w:tcW w:w="3348" w:type="dxa"/>
            <w:tcBorders>
              <w:top w:val="single" w:sz="4" w:space="0" w:color="000000"/>
              <w:left w:val="single" w:sz="4" w:space="0" w:color="000000"/>
              <w:bottom w:val="single" w:sz="4" w:space="0" w:color="000000"/>
            </w:tcBorders>
            <w:vAlign w:val="bottom"/>
          </w:tcPr>
          <w:p w14:paraId="396A10E1" w14:textId="77777777" w:rsidR="0037161C" w:rsidRPr="00DA19DC" w:rsidRDefault="0037161C">
            <w:pPr>
              <w:widowControl w:val="0"/>
              <w:snapToGrid w:val="0"/>
              <w:spacing w:after="120" w:line="360" w:lineRule="auto"/>
              <w:jc w:val="center"/>
              <w:rPr>
                <w:rFonts w:ascii="Arial" w:hAnsi="Arial" w:cs="Arial"/>
                <w:sz w:val="20"/>
              </w:rPr>
            </w:pPr>
          </w:p>
          <w:p w14:paraId="35166A1F" w14:textId="77777777" w:rsidR="0037161C" w:rsidRPr="00DA19DC" w:rsidRDefault="0037161C">
            <w:pPr>
              <w:widowControl w:val="0"/>
              <w:spacing w:after="120" w:line="360" w:lineRule="auto"/>
              <w:rPr>
                <w:rFonts w:ascii="Arial" w:hAnsi="Arial" w:cs="Arial"/>
                <w:sz w:val="20"/>
              </w:rPr>
            </w:pPr>
          </w:p>
          <w:p w14:paraId="37F1EDB2" w14:textId="4D1952E4" w:rsidR="0037161C" w:rsidRPr="00DA19DC" w:rsidRDefault="0037161C">
            <w:pPr>
              <w:widowControl w:val="0"/>
              <w:spacing w:after="120" w:line="360" w:lineRule="auto"/>
              <w:jc w:val="center"/>
            </w:pPr>
          </w:p>
        </w:tc>
        <w:tc>
          <w:tcPr>
            <w:tcW w:w="589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38959D" w14:textId="77777777" w:rsidR="0037161C" w:rsidRPr="00DA19DC" w:rsidRDefault="00AB67EB">
            <w:pPr>
              <w:widowControl w:val="0"/>
              <w:spacing w:after="120" w:line="360" w:lineRule="auto"/>
              <w:jc w:val="center"/>
            </w:pPr>
            <w:r w:rsidRPr="00DA19DC">
              <w:rPr>
                <w:rFonts w:ascii="Arial" w:hAnsi="Arial" w:cs="Arial"/>
                <w:b/>
                <w:sz w:val="20"/>
              </w:rPr>
              <w:t>Formularz cenowy</w:t>
            </w:r>
          </w:p>
        </w:tc>
      </w:tr>
    </w:tbl>
    <w:p w14:paraId="48FC6C97" w14:textId="77777777" w:rsidR="0037161C" w:rsidRPr="00DA19DC" w:rsidRDefault="0037161C">
      <w:pPr>
        <w:spacing w:line="360" w:lineRule="auto"/>
        <w:rPr>
          <w:rFonts w:ascii="Arial" w:hAnsi="Arial" w:cs="Arial"/>
          <w:color w:val="000000"/>
          <w:sz w:val="20"/>
        </w:rPr>
      </w:pPr>
    </w:p>
    <w:p w14:paraId="76AA0F79" w14:textId="77777777" w:rsidR="000412C1" w:rsidRPr="00DA19DC" w:rsidRDefault="000412C1" w:rsidP="000412C1">
      <w:pPr>
        <w:spacing w:line="360" w:lineRule="auto"/>
        <w:textAlignment w:val="baseline"/>
      </w:pPr>
      <w:r w:rsidRPr="00DA19DC">
        <w:rPr>
          <w:rFonts w:ascii="Arial" w:hAnsi="Arial" w:cs="Arial"/>
          <w:iCs/>
          <w:sz w:val="20"/>
        </w:rPr>
        <w:t>Nazwa Wykonawcy</w:t>
      </w:r>
      <w:r w:rsidRPr="00DA19DC">
        <w:rPr>
          <w:rFonts w:ascii="Arial" w:hAnsi="Arial" w:cs="Arial"/>
          <w:bCs/>
          <w:iCs/>
          <w:sz w:val="20"/>
        </w:rPr>
        <w:t>..................................................................................................</w:t>
      </w:r>
    </w:p>
    <w:p w14:paraId="75207B9B" w14:textId="77777777" w:rsidR="000412C1" w:rsidRPr="00DA19DC" w:rsidRDefault="000412C1" w:rsidP="000412C1">
      <w:pPr>
        <w:spacing w:line="360" w:lineRule="auto"/>
        <w:jc w:val="both"/>
        <w:textAlignment w:val="baseline"/>
        <w:rPr>
          <w:rFonts w:ascii="Arial" w:hAnsi="Arial" w:cs="Arial"/>
          <w:bCs/>
          <w:iCs/>
          <w:sz w:val="20"/>
        </w:rPr>
      </w:pPr>
    </w:p>
    <w:p w14:paraId="7A32E3D0" w14:textId="77777777" w:rsidR="000412C1" w:rsidRPr="00DA19DC" w:rsidRDefault="000412C1" w:rsidP="000412C1">
      <w:pPr>
        <w:spacing w:line="360" w:lineRule="auto"/>
        <w:jc w:val="both"/>
        <w:textAlignment w:val="baseline"/>
      </w:pPr>
      <w:r w:rsidRPr="00DA19DC">
        <w:rPr>
          <w:rFonts w:ascii="Arial" w:hAnsi="Arial" w:cs="Arial"/>
          <w:bCs/>
          <w:iCs/>
          <w:sz w:val="20"/>
        </w:rPr>
        <w:t xml:space="preserve">NIP ...................................................................  </w:t>
      </w:r>
      <w:r w:rsidRPr="00DA19DC">
        <w:rPr>
          <w:rFonts w:ascii="Arial" w:hAnsi="Arial" w:cs="Arial"/>
          <w:iCs/>
          <w:sz w:val="20"/>
        </w:rPr>
        <w:t>REGON</w:t>
      </w:r>
      <w:r w:rsidRPr="00DA19DC">
        <w:rPr>
          <w:rFonts w:ascii="Arial" w:hAnsi="Arial" w:cs="Arial"/>
          <w:b/>
          <w:iCs/>
          <w:sz w:val="20"/>
        </w:rPr>
        <w:t xml:space="preserve"> </w:t>
      </w:r>
      <w:r w:rsidRPr="00DA19DC">
        <w:rPr>
          <w:rFonts w:ascii="Arial" w:hAnsi="Arial" w:cs="Arial"/>
          <w:bCs/>
          <w:iCs/>
          <w:sz w:val="20"/>
        </w:rPr>
        <w:t>.....................................</w:t>
      </w:r>
    </w:p>
    <w:p w14:paraId="0D5AA22B" w14:textId="77777777" w:rsidR="000412C1" w:rsidRPr="00DA19DC" w:rsidRDefault="000412C1" w:rsidP="000412C1">
      <w:pPr>
        <w:spacing w:line="360" w:lineRule="auto"/>
        <w:jc w:val="both"/>
        <w:textAlignment w:val="baseline"/>
        <w:rPr>
          <w:rFonts w:ascii="Arial" w:hAnsi="Arial" w:cs="Arial"/>
          <w:bCs/>
          <w:iCs/>
          <w:sz w:val="20"/>
        </w:rPr>
      </w:pPr>
    </w:p>
    <w:p w14:paraId="690C0BFB" w14:textId="77777777" w:rsidR="000412C1" w:rsidRPr="00DA19DC" w:rsidRDefault="000412C1" w:rsidP="000412C1">
      <w:pPr>
        <w:spacing w:line="360" w:lineRule="auto"/>
        <w:jc w:val="both"/>
        <w:textAlignment w:val="baseline"/>
      </w:pPr>
      <w:r w:rsidRPr="00DA19DC">
        <w:rPr>
          <w:rFonts w:ascii="Arial" w:hAnsi="Arial" w:cs="Arial"/>
          <w:bCs/>
          <w:iCs/>
          <w:sz w:val="20"/>
        </w:rPr>
        <w:t>Adres ..................................................................................................................</w:t>
      </w:r>
    </w:p>
    <w:p w14:paraId="0E349D83" w14:textId="77777777" w:rsidR="000412C1" w:rsidRPr="00DA19DC" w:rsidRDefault="000412C1" w:rsidP="000412C1">
      <w:pPr>
        <w:spacing w:line="360" w:lineRule="auto"/>
        <w:jc w:val="both"/>
        <w:textAlignment w:val="baseline"/>
        <w:rPr>
          <w:rFonts w:ascii="Arial" w:hAnsi="Arial" w:cs="Arial"/>
          <w:bCs/>
          <w:iCs/>
          <w:sz w:val="20"/>
        </w:rPr>
      </w:pPr>
    </w:p>
    <w:p w14:paraId="138B71B3" w14:textId="77777777" w:rsidR="000412C1" w:rsidRPr="00DA19DC" w:rsidRDefault="000412C1" w:rsidP="000412C1">
      <w:pPr>
        <w:spacing w:line="360" w:lineRule="auto"/>
        <w:jc w:val="both"/>
        <w:textAlignment w:val="baseline"/>
      </w:pPr>
      <w:r w:rsidRPr="00DA19DC">
        <w:rPr>
          <w:rFonts w:ascii="Arial" w:hAnsi="Arial" w:cs="Arial"/>
          <w:bCs/>
          <w:iCs/>
          <w:sz w:val="20"/>
        </w:rPr>
        <w:t>Powiat............................................... Województwo ..................................</w:t>
      </w:r>
    </w:p>
    <w:p w14:paraId="429DAD97" w14:textId="77777777" w:rsidR="000412C1" w:rsidRDefault="000412C1">
      <w:pPr>
        <w:spacing w:line="360" w:lineRule="auto"/>
        <w:jc w:val="both"/>
        <w:rPr>
          <w:rFonts w:ascii="Arial" w:hAnsi="Arial" w:cs="Arial"/>
          <w:bCs/>
          <w:color w:val="000000"/>
          <w:sz w:val="20"/>
        </w:rPr>
      </w:pPr>
    </w:p>
    <w:p w14:paraId="16DEC65B" w14:textId="67910C9C" w:rsidR="0037161C" w:rsidRPr="00DA19DC" w:rsidRDefault="00AB67EB">
      <w:pPr>
        <w:spacing w:line="360" w:lineRule="auto"/>
        <w:jc w:val="both"/>
      </w:pPr>
      <w:r w:rsidRPr="00DA19DC">
        <w:rPr>
          <w:rFonts w:ascii="Arial" w:hAnsi="Arial" w:cs="Arial"/>
          <w:bCs/>
          <w:color w:val="000000"/>
          <w:sz w:val="20"/>
        </w:rPr>
        <w:t>Składając ofertę w trybie podstawowym na:</w:t>
      </w:r>
    </w:p>
    <w:p w14:paraId="06E2040A" w14:textId="77777777" w:rsidR="000412C1" w:rsidRDefault="000412C1" w:rsidP="000412C1">
      <w:pPr>
        <w:pStyle w:val="Standard"/>
        <w:spacing w:line="360" w:lineRule="auto"/>
        <w:ind w:right="-1"/>
        <w:jc w:val="center"/>
        <w:rPr>
          <w:rFonts w:ascii="Arial" w:hAnsi="Arial" w:cs="Arial"/>
          <w:b/>
          <w:kern w:val="0"/>
          <w:sz w:val="22"/>
          <w:szCs w:val="22"/>
        </w:rPr>
      </w:pPr>
      <w:r w:rsidRPr="00C80F72">
        <w:rPr>
          <w:rFonts w:ascii="Arial" w:hAnsi="Arial" w:cs="Arial"/>
          <w:b/>
          <w:kern w:val="0"/>
          <w:sz w:val="22"/>
          <w:szCs w:val="22"/>
        </w:rPr>
        <w:t xml:space="preserve">Zakup aparatu USG na potrzeby Polkowickiego Centrum Usług Zdrowotnych ZOZ S.A. zgodnie z założeniami projektu "Technologia dla zdrowia" </w:t>
      </w:r>
    </w:p>
    <w:p w14:paraId="023CFE2C" w14:textId="39617436" w:rsidR="000412C1" w:rsidRDefault="000412C1" w:rsidP="000412C1">
      <w:pPr>
        <w:spacing w:line="360" w:lineRule="auto"/>
        <w:jc w:val="center"/>
        <w:rPr>
          <w:rFonts w:ascii="Arial" w:eastAsia="SimSun" w:hAnsi="Arial" w:cs="Arial"/>
          <w:b/>
          <w:sz w:val="20"/>
          <w:szCs w:val="20"/>
          <w:lang w:eastAsia="hi-IN" w:bidi="hi-IN"/>
        </w:rPr>
      </w:pPr>
      <w:r w:rsidRPr="00DA19DC">
        <w:rPr>
          <w:rFonts w:ascii="Arial" w:hAnsi="Arial" w:cs="Arial"/>
          <w:b/>
          <w:bCs/>
          <w:color w:val="000000"/>
          <w:sz w:val="20"/>
          <w:szCs w:val="20"/>
        </w:rPr>
        <w:t xml:space="preserve">nr sprawy: </w:t>
      </w:r>
      <w:r w:rsidRPr="00DA19DC">
        <w:rPr>
          <w:rFonts w:ascii="Arial" w:eastAsia="SimSun" w:hAnsi="Arial" w:cs="Arial"/>
          <w:b/>
          <w:sz w:val="20"/>
          <w:szCs w:val="20"/>
          <w:lang w:eastAsia="hi-IN" w:bidi="hi-IN"/>
        </w:rPr>
        <w:t xml:space="preserve">DZP – </w:t>
      </w:r>
      <w:r w:rsidR="005460F5">
        <w:rPr>
          <w:rFonts w:ascii="Arial" w:eastAsia="SimSun" w:hAnsi="Arial" w:cs="Arial"/>
          <w:b/>
          <w:sz w:val="20"/>
          <w:szCs w:val="20"/>
          <w:lang w:eastAsia="hi-IN" w:bidi="hi-IN"/>
        </w:rPr>
        <w:t>41</w:t>
      </w:r>
      <w:r>
        <w:rPr>
          <w:rFonts w:ascii="Arial" w:eastAsia="SimSun" w:hAnsi="Arial" w:cs="Arial"/>
          <w:b/>
          <w:sz w:val="20"/>
          <w:szCs w:val="20"/>
          <w:lang w:eastAsia="hi-IN" w:bidi="hi-IN"/>
        </w:rPr>
        <w:t>/2025</w:t>
      </w:r>
    </w:p>
    <w:p w14:paraId="6545579A" w14:textId="4A5A38AC" w:rsidR="0037161C" w:rsidRPr="00DA19DC" w:rsidRDefault="00AB67EB" w:rsidP="000412C1">
      <w:pPr>
        <w:spacing w:line="360" w:lineRule="auto"/>
        <w:jc w:val="both"/>
        <w:rPr>
          <w:rFonts w:ascii="Arial" w:hAnsi="Arial" w:cs="Arial"/>
          <w:sz w:val="20"/>
          <w:szCs w:val="20"/>
        </w:rPr>
      </w:pPr>
      <w:r w:rsidRPr="00DA19DC">
        <w:rPr>
          <w:rFonts w:ascii="Arial" w:hAnsi="Arial" w:cs="Arial"/>
          <w:sz w:val="20"/>
          <w:szCs w:val="20"/>
        </w:rPr>
        <w:t>oferujemy:</w:t>
      </w:r>
    </w:p>
    <w:p w14:paraId="303EA7E2" w14:textId="6795A1F6" w:rsidR="00171CE3" w:rsidRPr="00DA19DC" w:rsidRDefault="00171CE3" w:rsidP="000412C1">
      <w:pPr>
        <w:pStyle w:val="Akapitzlist"/>
        <w:suppressAutoHyphens w:val="0"/>
        <w:ind w:left="720"/>
        <w:rPr>
          <w:rFonts w:ascii="Arial" w:hAnsi="Arial" w:cs="Arial"/>
          <w:b/>
          <w:lang w:eastAsia="pl-PL"/>
        </w:rPr>
      </w:pPr>
    </w:p>
    <w:tbl>
      <w:tblPr>
        <w:tblW w:w="9212" w:type="dxa"/>
        <w:tblLayout w:type="fixed"/>
        <w:tblLook w:val="0000" w:firstRow="0" w:lastRow="0" w:firstColumn="0" w:lastColumn="0" w:noHBand="0" w:noVBand="0"/>
      </w:tblPr>
      <w:tblGrid>
        <w:gridCol w:w="648"/>
        <w:gridCol w:w="2521"/>
        <w:gridCol w:w="1439"/>
        <w:gridCol w:w="1621"/>
        <w:gridCol w:w="1440"/>
        <w:gridCol w:w="1543"/>
      </w:tblGrid>
      <w:tr w:rsidR="00171CE3" w:rsidRPr="00DA19DC" w14:paraId="62FBE3DE" w14:textId="77777777" w:rsidTr="00F31E16">
        <w:tc>
          <w:tcPr>
            <w:tcW w:w="64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EBB4305" w14:textId="77777777" w:rsidR="00171CE3" w:rsidRPr="00DA19DC" w:rsidRDefault="00171CE3" w:rsidP="00F31E16">
            <w:pPr>
              <w:widowControl w:val="0"/>
              <w:spacing w:after="120" w:line="360" w:lineRule="auto"/>
              <w:jc w:val="center"/>
            </w:pPr>
            <w:r w:rsidRPr="00DA19DC">
              <w:rPr>
                <w:rFonts w:ascii="Arial" w:hAnsi="Arial" w:cs="Arial"/>
                <w:b/>
                <w:sz w:val="18"/>
                <w:szCs w:val="18"/>
              </w:rPr>
              <w:t>L.p.</w:t>
            </w:r>
          </w:p>
        </w:tc>
        <w:tc>
          <w:tcPr>
            <w:tcW w:w="252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1070051" w14:textId="77777777" w:rsidR="00171CE3" w:rsidRPr="00DA19DC" w:rsidRDefault="00171CE3" w:rsidP="00F31E16">
            <w:pPr>
              <w:widowControl w:val="0"/>
              <w:spacing w:after="120" w:line="360" w:lineRule="auto"/>
              <w:jc w:val="center"/>
              <w:rPr>
                <w:rFonts w:ascii="Arial" w:hAnsi="Arial" w:cs="Arial"/>
                <w:b/>
                <w:sz w:val="18"/>
                <w:szCs w:val="18"/>
              </w:rPr>
            </w:pPr>
            <w:r w:rsidRPr="00DA19DC">
              <w:rPr>
                <w:rFonts w:ascii="Arial" w:hAnsi="Arial" w:cs="Arial"/>
                <w:b/>
                <w:sz w:val="18"/>
                <w:szCs w:val="18"/>
              </w:rPr>
              <w:t xml:space="preserve">Nazwa </w:t>
            </w:r>
          </w:p>
          <w:p w14:paraId="24A3F3AD" w14:textId="77777777" w:rsidR="00171CE3" w:rsidRPr="00DA19DC" w:rsidRDefault="00171CE3" w:rsidP="00F31E16">
            <w:pPr>
              <w:widowControl w:val="0"/>
              <w:spacing w:after="120" w:line="360" w:lineRule="auto"/>
              <w:jc w:val="center"/>
            </w:pPr>
            <w:r w:rsidRPr="00DA19DC">
              <w:rPr>
                <w:rFonts w:ascii="Arial" w:hAnsi="Arial" w:cs="Arial"/>
                <w:i/>
                <w:sz w:val="16"/>
                <w:szCs w:val="16"/>
              </w:rPr>
              <w:t>(producent, typ, model)</w:t>
            </w:r>
          </w:p>
        </w:tc>
        <w:tc>
          <w:tcPr>
            <w:tcW w:w="143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C7FBEE" w14:textId="77777777" w:rsidR="00171CE3" w:rsidRPr="00DA19DC" w:rsidRDefault="00171CE3" w:rsidP="00F31E16">
            <w:pPr>
              <w:widowControl w:val="0"/>
              <w:spacing w:after="120" w:line="360" w:lineRule="auto"/>
              <w:jc w:val="center"/>
            </w:pPr>
            <w:r w:rsidRPr="00DA19DC">
              <w:rPr>
                <w:rFonts w:ascii="Arial" w:hAnsi="Arial" w:cs="Arial"/>
                <w:b/>
                <w:sz w:val="18"/>
                <w:szCs w:val="18"/>
              </w:rPr>
              <w:t xml:space="preserve">Ilość </w:t>
            </w:r>
          </w:p>
          <w:p w14:paraId="5318A942" w14:textId="77777777" w:rsidR="00171CE3" w:rsidRPr="00DA19DC" w:rsidRDefault="00171CE3" w:rsidP="00F31E16">
            <w:pPr>
              <w:widowControl w:val="0"/>
              <w:spacing w:after="120" w:line="360" w:lineRule="auto"/>
              <w:jc w:val="center"/>
            </w:pPr>
          </w:p>
        </w:tc>
        <w:tc>
          <w:tcPr>
            <w:tcW w:w="162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42233F9" w14:textId="77777777" w:rsidR="00171CE3" w:rsidRPr="00DA19DC" w:rsidRDefault="00171CE3" w:rsidP="00F31E16">
            <w:pPr>
              <w:widowControl w:val="0"/>
              <w:spacing w:after="120" w:line="360" w:lineRule="auto"/>
              <w:jc w:val="center"/>
            </w:pPr>
            <w:r w:rsidRPr="00DA19DC">
              <w:rPr>
                <w:rFonts w:ascii="Arial" w:hAnsi="Arial" w:cs="Arial"/>
                <w:b/>
                <w:sz w:val="18"/>
                <w:szCs w:val="18"/>
              </w:rPr>
              <w:t xml:space="preserve">Cena  jednostkowa </w:t>
            </w:r>
          </w:p>
          <w:p w14:paraId="5F30BFFB" w14:textId="0F8D1585" w:rsidR="00171CE3" w:rsidRPr="00DA19DC" w:rsidRDefault="008B1099" w:rsidP="00F31E16">
            <w:pPr>
              <w:widowControl w:val="0"/>
              <w:spacing w:after="120" w:line="360" w:lineRule="auto"/>
              <w:jc w:val="center"/>
            </w:pPr>
            <w:r w:rsidRPr="00DA19DC">
              <w:rPr>
                <w:rFonts w:ascii="Arial" w:hAnsi="Arial" w:cs="Arial"/>
                <w:b/>
                <w:sz w:val="18"/>
                <w:szCs w:val="18"/>
              </w:rPr>
              <w:t>B</w:t>
            </w:r>
            <w:r w:rsidR="00171CE3" w:rsidRPr="00DA19DC">
              <w:rPr>
                <w:rFonts w:ascii="Arial" w:hAnsi="Arial" w:cs="Arial"/>
                <w:b/>
                <w:sz w:val="18"/>
                <w:szCs w:val="18"/>
              </w:rPr>
              <w:t>rutto</w:t>
            </w:r>
          </w:p>
        </w:tc>
        <w:tc>
          <w:tcPr>
            <w:tcW w:w="14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C41E902" w14:textId="77777777" w:rsidR="00171CE3" w:rsidRPr="00DA19DC" w:rsidRDefault="00171CE3" w:rsidP="00F31E16">
            <w:pPr>
              <w:widowControl w:val="0"/>
              <w:spacing w:after="120" w:line="360" w:lineRule="auto"/>
              <w:jc w:val="center"/>
            </w:pPr>
            <w:r w:rsidRPr="00DA19DC">
              <w:rPr>
                <w:rFonts w:ascii="Arial" w:hAnsi="Arial" w:cs="Arial"/>
                <w:b/>
                <w:sz w:val="18"/>
                <w:szCs w:val="18"/>
              </w:rPr>
              <w:t>Wartość netto</w:t>
            </w:r>
          </w:p>
        </w:tc>
        <w:tc>
          <w:tcPr>
            <w:tcW w:w="1543"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794CFFD" w14:textId="77777777" w:rsidR="00171CE3" w:rsidRPr="00DA19DC" w:rsidRDefault="00171CE3" w:rsidP="00F31E16">
            <w:pPr>
              <w:widowControl w:val="0"/>
              <w:spacing w:after="120" w:line="360" w:lineRule="auto"/>
              <w:jc w:val="center"/>
            </w:pPr>
            <w:r w:rsidRPr="00DA19DC">
              <w:rPr>
                <w:rFonts w:ascii="Arial" w:hAnsi="Arial" w:cs="Arial"/>
                <w:b/>
                <w:sz w:val="18"/>
                <w:szCs w:val="18"/>
              </w:rPr>
              <w:t>Wartość brutto</w:t>
            </w:r>
          </w:p>
        </w:tc>
      </w:tr>
      <w:tr w:rsidR="00171CE3" w:rsidRPr="00DA19DC" w14:paraId="7CF360E7" w14:textId="77777777" w:rsidTr="00F31E16">
        <w:tc>
          <w:tcPr>
            <w:tcW w:w="648" w:type="dxa"/>
            <w:tcBorders>
              <w:top w:val="single" w:sz="4" w:space="0" w:color="000000"/>
              <w:left w:val="single" w:sz="4" w:space="0" w:color="000000"/>
              <w:bottom w:val="single" w:sz="4" w:space="0" w:color="000000"/>
              <w:right w:val="single" w:sz="4" w:space="0" w:color="000000"/>
            </w:tcBorders>
            <w:vAlign w:val="center"/>
          </w:tcPr>
          <w:p w14:paraId="74619602" w14:textId="77777777" w:rsidR="00171CE3" w:rsidRPr="00DA19DC" w:rsidRDefault="00171CE3" w:rsidP="00F31E16">
            <w:pPr>
              <w:widowControl w:val="0"/>
              <w:spacing w:after="120" w:line="360" w:lineRule="auto"/>
              <w:jc w:val="center"/>
              <w:rPr>
                <w:rFonts w:ascii="Arial" w:hAnsi="Arial" w:cs="Arial"/>
                <w:sz w:val="18"/>
                <w:szCs w:val="18"/>
              </w:rPr>
            </w:pPr>
            <w:r w:rsidRPr="00DA19DC">
              <w:rPr>
                <w:rFonts w:ascii="Arial" w:hAnsi="Arial" w:cs="Arial"/>
                <w:sz w:val="18"/>
                <w:szCs w:val="18"/>
              </w:rPr>
              <w:t>1.</w:t>
            </w:r>
          </w:p>
        </w:tc>
        <w:tc>
          <w:tcPr>
            <w:tcW w:w="2521" w:type="dxa"/>
            <w:tcBorders>
              <w:top w:val="single" w:sz="4" w:space="0" w:color="000000"/>
              <w:left w:val="single" w:sz="4" w:space="0" w:color="000000"/>
              <w:bottom w:val="single" w:sz="4" w:space="0" w:color="000000"/>
              <w:right w:val="single" w:sz="4" w:space="0" w:color="000000"/>
            </w:tcBorders>
            <w:vAlign w:val="center"/>
          </w:tcPr>
          <w:p w14:paraId="5EC4CD2D" w14:textId="77777777" w:rsidR="00171CE3" w:rsidRPr="00DA19DC" w:rsidRDefault="00171CE3" w:rsidP="00F31E16">
            <w:pPr>
              <w:widowControl w:val="0"/>
              <w:spacing w:line="360" w:lineRule="auto"/>
              <w:rPr>
                <w:rFonts w:ascii="Arial" w:hAnsi="Arial" w:cs="Arial"/>
                <w:sz w:val="18"/>
                <w:szCs w:val="18"/>
              </w:rPr>
            </w:pPr>
          </w:p>
        </w:tc>
        <w:tc>
          <w:tcPr>
            <w:tcW w:w="1439" w:type="dxa"/>
            <w:tcBorders>
              <w:top w:val="single" w:sz="4" w:space="0" w:color="000000"/>
              <w:left w:val="single" w:sz="4" w:space="0" w:color="000000"/>
              <w:bottom w:val="single" w:sz="4" w:space="0" w:color="000000"/>
              <w:right w:val="single" w:sz="4" w:space="0" w:color="000000"/>
            </w:tcBorders>
            <w:vAlign w:val="center"/>
          </w:tcPr>
          <w:p w14:paraId="3F001A54" w14:textId="77777777" w:rsidR="00171CE3" w:rsidRPr="00DA19DC" w:rsidRDefault="00171CE3" w:rsidP="00F31E16">
            <w:pPr>
              <w:widowControl w:val="0"/>
              <w:spacing w:after="120" w:line="360" w:lineRule="auto"/>
              <w:jc w:val="center"/>
              <w:rPr>
                <w:sz w:val="18"/>
                <w:szCs w:val="18"/>
              </w:rPr>
            </w:pPr>
          </w:p>
        </w:tc>
        <w:tc>
          <w:tcPr>
            <w:tcW w:w="1621" w:type="dxa"/>
            <w:tcBorders>
              <w:top w:val="single" w:sz="4" w:space="0" w:color="000000"/>
              <w:left w:val="single" w:sz="4" w:space="0" w:color="000000"/>
              <w:bottom w:val="single" w:sz="4" w:space="0" w:color="000000"/>
              <w:right w:val="single" w:sz="4" w:space="0" w:color="000000"/>
            </w:tcBorders>
            <w:vAlign w:val="center"/>
          </w:tcPr>
          <w:p w14:paraId="01FEE056" w14:textId="77777777" w:rsidR="00171CE3" w:rsidRPr="00DA19DC" w:rsidRDefault="00171CE3" w:rsidP="00F31E16">
            <w:pPr>
              <w:widowControl w:val="0"/>
              <w:snapToGrid w:val="0"/>
              <w:spacing w:after="120" w:line="360" w:lineRule="auto"/>
              <w:rPr>
                <w:rFonts w:ascii="Arial" w:hAnsi="Arial" w:cs="Arial"/>
                <w:sz w:val="18"/>
                <w:szCs w:val="18"/>
                <w:lang w:eastAsia="ar-SA"/>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29F0F239" w14:textId="77777777" w:rsidR="00171CE3" w:rsidRPr="00DA19DC" w:rsidRDefault="00171CE3" w:rsidP="00F31E16">
            <w:pPr>
              <w:widowControl w:val="0"/>
              <w:snapToGrid w:val="0"/>
              <w:spacing w:after="120" w:line="360" w:lineRule="auto"/>
              <w:rPr>
                <w:rFonts w:ascii="Arial" w:hAnsi="Arial" w:cs="Arial"/>
                <w:sz w:val="18"/>
                <w:szCs w:val="18"/>
                <w:lang w:eastAsia="ar-SA"/>
              </w:rPr>
            </w:pPr>
          </w:p>
        </w:tc>
        <w:tc>
          <w:tcPr>
            <w:tcW w:w="1543" w:type="dxa"/>
            <w:tcBorders>
              <w:top w:val="single" w:sz="4" w:space="0" w:color="000000"/>
              <w:left w:val="single" w:sz="4" w:space="0" w:color="000000"/>
              <w:bottom w:val="single" w:sz="4" w:space="0" w:color="000000"/>
              <w:right w:val="single" w:sz="4" w:space="0" w:color="000000"/>
            </w:tcBorders>
            <w:vAlign w:val="center"/>
          </w:tcPr>
          <w:p w14:paraId="1B894A48" w14:textId="77777777" w:rsidR="00171CE3" w:rsidRPr="00DA19DC" w:rsidRDefault="00171CE3" w:rsidP="00F31E16">
            <w:pPr>
              <w:widowControl w:val="0"/>
              <w:snapToGrid w:val="0"/>
              <w:spacing w:after="120" w:line="360" w:lineRule="auto"/>
              <w:rPr>
                <w:rFonts w:ascii="Arial" w:hAnsi="Arial" w:cs="Arial"/>
                <w:sz w:val="18"/>
                <w:szCs w:val="18"/>
                <w:lang w:eastAsia="ar-SA"/>
              </w:rPr>
            </w:pPr>
          </w:p>
        </w:tc>
      </w:tr>
      <w:tr w:rsidR="00171CE3" w:rsidRPr="00DA19DC" w14:paraId="62B44744" w14:textId="77777777" w:rsidTr="00F31E16">
        <w:tc>
          <w:tcPr>
            <w:tcW w:w="6229" w:type="dxa"/>
            <w:gridSpan w:val="4"/>
            <w:tcBorders>
              <w:top w:val="single" w:sz="4" w:space="0" w:color="000000"/>
              <w:left w:val="single" w:sz="4" w:space="0" w:color="000000"/>
              <w:bottom w:val="single" w:sz="4" w:space="0" w:color="000000"/>
              <w:right w:val="single" w:sz="4" w:space="0" w:color="000000"/>
            </w:tcBorders>
            <w:vAlign w:val="center"/>
          </w:tcPr>
          <w:p w14:paraId="1FD97954" w14:textId="77777777" w:rsidR="00171CE3" w:rsidRPr="00DA19DC" w:rsidRDefault="00171CE3" w:rsidP="00F31E16">
            <w:pPr>
              <w:widowControl w:val="0"/>
              <w:snapToGrid w:val="0"/>
              <w:spacing w:after="120" w:line="360" w:lineRule="auto"/>
              <w:jc w:val="right"/>
              <w:rPr>
                <w:rFonts w:ascii="Arial" w:hAnsi="Arial" w:cs="Arial"/>
                <w:sz w:val="18"/>
                <w:szCs w:val="18"/>
                <w:lang w:eastAsia="ar-SA"/>
              </w:rPr>
            </w:pPr>
            <w:r w:rsidRPr="00DA19DC">
              <w:rPr>
                <w:rFonts w:ascii="Arial" w:hAnsi="Arial" w:cs="Arial"/>
                <w:sz w:val="18"/>
                <w:szCs w:val="18"/>
                <w:lang w:eastAsia="ar-SA"/>
              </w:rPr>
              <w:t>RAZEM:</w:t>
            </w:r>
          </w:p>
        </w:tc>
        <w:tc>
          <w:tcPr>
            <w:tcW w:w="1440" w:type="dxa"/>
            <w:tcBorders>
              <w:top w:val="single" w:sz="4" w:space="0" w:color="000000"/>
              <w:left w:val="single" w:sz="4" w:space="0" w:color="000000"/>
              <w:bottom w:val="single" w:sz="4" w:space="0" w:color="000000"/>
              <w:right w:val="single" w:sz="4" w:space="0" w:color="000000"/>
            </w:tcBorders>
            <w:vAlign w:val="center"/>
          </w:tcPr>
          <w:p w14:paraId="75104548" w14:textId="77777777" w:rsidR="00171CE3" w:rsidRPr="00DA19DC" w:rsidRDefault="00171CE3" w:rsidP="00F31E16">
            <w:pPr>
              <w:widowControl w:val="0"/>
              <w:snapToGrid w:val="0"/>
              <w:spacing w:after="120" w:line="360" w:lineRule="auto"/>
              <w:jc w:val="center"/>
              <w:rPr>
                <w:rFonts w:ascii="Arial" w:hAnsi="Arial" w:cs="Arial"/>
                <w:sz w:val="18"/>
                <w:szCs w:val="18"/>
                <w:lang w:eastAsia="ar-SA"/>
              </w:rPr>
            </w:pPr>
          </w:p>
        </w:tc>
        <w:tc>
          <w:tcPr>
            <w:tcW w:w="1543" w:type="dxa"/>
            <w:tcBorders>
              <w:top w:val="single" w:sz="4" w:space="0" w:color="000000"/>
              <w:left w:val="single" w:sz="4" w:space="0" w:color="000000"/>
              <w:bottom w:val="single" w:sz="4" w:space="0" w:color="000000"/>
              <w:right w:val="single" w:sz="4" w:space="0" w:color="000000"/>
            </w:tcBorders>
            <w:vAlign w:val="center"/>
          </w:tcPr>
          <w:p w14:paraId="0C3EDD16" w14:textId="77777777" w:rsidR="00171CE3" w:rsidRPr="00DA19DC" w:rsidRDefault="00171CE3" w:rsidP="00F31E16">
            <w:pPr>
              <w:widowControl w:val="0"/>
              <w:snapToGrid w:val="0"/>
              <w:spacing w:after="120" w:line="360" w:lineRule="auto"/>
              <w:jc w:val="center"/>
              <w:rPr>
                <w:rFonts w:ascii="Arial" w:hAnsi="Arial" w:cs="Arial"/>
                <w:sz w:val="18"/>
                <w:szCs w:val="18"/>
                <w:lang w:eastAsia="ar-SA"/>
              </w:rPr>
            </w:pPr>
          </w:p>
        </w:tc>
      </w:tr>
    </w:tbl>
    <w:p w14:paraId="391EF756" w14:textId="77777777" w:rsidR="00861064" w:rsidRPr="00DA19DC" w:rsidRDefault="00861064" w:rsidP="00171CE3">
      <w:pPr>
        <w:pStyle w:val="Akapitzlist"/>
        <w:suppressAutoHyphens w:val="0"/>
        <w:ind w:left="720"/>
        <w:rPr>
          <w:rFonts w:ascii="Arial" w:hAnsi="Arial" w:cs="Arial"/>
          <w:b/>
          <w:lang w:eastAsia="pl-PL"/>
        </w:rPr>
      </w:pPr>
    </w:p>
    <w:p w14:paraId="3DCE0CA2" w14:textId="77777777" w:rsidR="00171CE3" w:rsidRPr="00DA19DC" w:rsidRDefault="00171CE3" w:rsidP="00171CE3">
      <w:pPr>
        <w:suppressAutoHyphens w:val="0"/>
        <w:rPr>
          <w:rFonts w:ascii="Arial" w:hAnsi="Arial" w:cs="Arial"/>
          <w:b/>
          <w:lang w:eastAsia="pl-PL"/>
        </w:rPr>
      </w:pPr>
    </w:p>
    <w:p w14:paraId="24C7708E" w14:textId="77777777" w:rsidR="0037161C" w:rsidRPr="00DA19DC" w:rsidRDefault="00AB67EB">
      <w:pPr>
        <w:spacing w:line="360" w:lineRule="auto"/>
      </w:pPr>
      <w:r w:rsidRPr="00DA19DC">
        <w:rPr>
          <w:rFonts w:ascii="Arial" w:eastAsia="Tahoma" w:hAnsi="Arial" w:cs="Arial"/>
          <w:color w:val="000000"/>
          <w:sz w:val="20"/>
        </w:rPr>
        <w:t>…………………………</w:t>
      </w:r>
      <w:r w:rsidR="002D5638" w:rsidRPr="00DA19DC">
        <w:rPr>
          <w:rFonts w:ascii="Arial" w:hAnsi="Arial" w:cs="Arial"/>
          <w:color w:val="000000"/>
          <w:sz w:val="20"/>
        </w:rPr>
        <w:t xml:space="preserve">.. dnia ……… </w:t>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t xml:space="preserve"> </w:t>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r>
      <w:r w:rsidRPr="00DA19DC">
        <w:rPr>
          <w:rFonts w:ascii="Arial" w:hAnsi="Arial" w:cs="Arial"/>
          <w:color w:val="000000"/>
          <w:sz w:val="20"/>
        </w:rPr>
        <w:tab/>
        <w:t>………………………………………</w:t>
      </w:r>
    </w:p>
    <w:p w14:paraId="1235B8ED" w14:textId="77777777" w:rsidR="0049458E" w:rsidRPr="00DA19DC" w:rsidRDefault="00AB67EB" w:rsidP="00B64F3D">
      <w:pPr>
        <w:spacing w:line="360" w:lineRule="auto"/>
        <w:jc w:val="right"/>
        <w:rPr>
          <w:rFonts w:ascii="Arial" w:hAnsi="Arial" w:cs="Arial"/>
          <w:b/>
          <w:i/>
          <w:sz w:val="20"/>
          <w:szCs w:val="20"/>
        </w:rPr>
      </w:pPr>
      <w:r w:rsidRPr="00DA19DC">
        <w:rPr>
          <w:rFonts w:ascii="Arial" w:hAnsi="Arial" w:cs="Arial"/>
          <w:i/>
          <w:iCs/>
          <w:color w:val="000000"/>
          <w:sz w:val="16"/>
          <w:szCs w:val="16"/>
        </w:rPr>
        <w:t>(podpis Wykonawcy/Wykonawców)</w:t>
      </w:r>
    </w:p>
    <w:p w14:paraId="32041E8F" w14:textId="77777777" w:rsidR="0049458E" w:rsidRPr="00DA19DC" w:rsidRDefault="0049458E">
      <w:pPr>
        <w:spacing w:after="40"/>
        <w:ind w:left="5668" w:firstLine="32"/>
        <w:jc w:val="both"/>
        <w:rPr>
          <w:rFonts w:ascii="Arial" w:hAnsi="Arial" w:cs="Arial"/>
          <w:b/>
          <w:i/>
          <w:sz w:val="20"/>
          <w:szCs w:val="20"/>
        </w:rPr>
      </w:pPr>
    </w:p>
    <w:p w14:paraId="47DA8F58" w14:textId="77777777" w:rsidR="000412C1" w:rsidRDefault="000412C1">
      <w:pPr>
        <w:spacing w:after="40"/>
        <w:ind w:left="5668" w:firstLine="32"/>
        <w:jc w:val="both"/>
        <w:rPr>
          <w:rFonts w:ascii="Arial" w:hAnsi="Arial" w:cs="Arial"/>
          <w:b/>
          <w:i/>
          <w:sz w:val="20"/>
          <w:szCs w:val="20"/>
        </w:rPr>
      </w:pPr>
    </w:p>
    <w:p w14:paraId="49CDCFBB" w14:textId="77777777" w:rsidR="000412C1" w:rsidRDefault="000412C1">
      <w:pPr>
        <w:spacing w:after="40"/>
        <w:ind w:left="5668" w:firstLine="32"/>
        <w:jc w:val="both"/>
        <w:rPr>
          <w:rFonts w:ascii="Arial" w:hAnsi="Arial" w:cs="Arial"/>
          <w:b/>
          <w:i/>
          <w:sz w:val="20"/>
          <w:szCs w:val="20"/>
        </w:rPr>
      </w:pPr>
    </w:p>
    <w:p w14:paraId="600C41A7" w14:textId="77777777" w:rsidR="000412C1" w:rsidRDefault="000412C1">
      <w:pPr>
        <w:spacing w:after="40"/>
        <w:ind w:left="5668" w:firstLine="32"/>
        <w:jc w:val="both"/>
        <w:rPr>
          <w:rFonts w:ascii="Arial" w:hAnsi="Arial" w:cs="Arial"/>
          <w:b/>
          <w:i/>
          <w:sz w:val="20"/>
          <w:szCs w:val="20"/>
        </w:rPr>
      </w:pPr>
    </w:p>
    <w:p w14:paraId="0C03B2CC" w14:textId="77777777" w:rsidR="000412C1" w:rsidRDefault="000412C1">
      <w:pPr>
        <w:spacing w:after="40"/>
        <w:ind w:left="5668" w:firstLine="32"/>
        <w:jc w:val="both"/>
        <w:rPr>
          <w:rFonts w:ascii="Arial" w:hAnsi="Arial" w:cs="Arial"/>
          <w:b/>
          <w:i/>
          <w:sz w:val="20"/>
          <w:szCs w:val="20"/>
        </w:rPr>
      </w:pPr>
    </w:p>
    <w:p w14:paraId="5FC5C401" w14:textId="77777777" w:rsidR="000412C1" w:rsidRDefault="000412C1">
      <w:pPr>
        <w:spacing w:after="40"/>
        <w:ind w:left="5668" w:firstLine="32"/>
        <w:jc w:val="both"/>
        <w:rPr>
          <w:rFonts w:ascii="Arial" w:hAnsi="Arial" w:cs="Arial"/>
          <w:b/>
          <w:i/>
          <w:sz w:val="20"/>
          <w:szCs w:val="20"/>
        </w:rPr>
      </w:pPr>
    </w:p>
    <w:p w14:paraId="4F40E41C" w14:textId="77777777" w:rsidR="000412C1" w:rsidRDefault="000412C1">
      <w:pPr>
        <w:spacing w:after="40"/>
        <w:ind w:left="5668" w:firstLine="32"/>
        <w:jc w:val="both"/>
        <w:rPr>
          <w:rFonts w:ascii="Arial" w:hAnsi="Arial" w:cs="Arial"/>
          <w:b/>
          <w:i/>
          <w:sz w:val="20"/>
          <w:szCs w:val="20"/>
        </w:rPr>
      </w:pPr>
    </w:p>
    <w:p w14:paraId="3858CD3A" w14:textId="77777777" w:rsidR="000412C1" w:rsidRDefault="000412C1">
      <w:pPr>
        <w:spacing w:after="40"/>
        <w:ind w:left="5668" w:firstLine="32"/>
        <w:jc w:val="both"/>
        <w:rPr>
          <w:rFonts w:ascii="Arial" w:hAnsi="Arial" w:cs="Arial"/>
          <w:b/>
          <w:i/>
          <w:sz w:val="20"/>
          <w:szCs w:val="20"/>
        </w:rPr>
      </w:pPr>
    </w:p>
    <w:p w14:paraId="6154F88F" w14:textId="77777777" w:rsidR="000412C1" w:rsidRDefault="000412C1">
      <w:pPr>
        <w:spacing w:after="40"/>
        <w:ind w:left="5668" w:firstLine="32"/>
        <w:jc w:val="both"/>
        <w:rPr>
          <w:rFonts w:ascii="Arial" w:hAnsi="Arial" w:cs="Arial"/>
          <w:b/>
          <w:i/>
          <w:sz w:val="20"/>
          <w:szCs w:val="20"/>
        </w:rPr>
      </w:pPr>
    </w:p>
    <w:p w14:paraId="414A1CC1" w14:textId="77777777" w:rsidR="000412C1" w:rsidRDefault="000412C1">
      <w:pPr>
        <w:spacing w:after="40"/>
        <w:ind w:left="5668" w:firstLine="32"/>
        <w:jc w:val="both"/>
        <w:rPr>
          <w:rFonts w:ascii="Arial" w:hAnsi="Arial" w:cs="Arial"/>
          <w:b/>
          <w:i/>
          <w:sz w:val="20"/>
          <w:szCs w:val="20"/>
        </w:rPr>
      </w:pPr>
    </w:p>
    <w:p w14:paraId="0ADF6AA9" w14:textId="77777777" w:rsidR="000412C1" w:rsidRDefault="000412C1">
      <w:pPr>
        <w:spacing w:after="40"/>
        <w:ind w:left="5668" w:firstLine="32"/>
        <w:jc w:val="both"/>
        <w:rPr>
          <w:rFonts w:ascii="Arial" w:hAnsi="Arial" w:cs="Arial"/>
          <w:b/>
          <w:i/>
          <w:sz w:val="20"/>
          <w:szCs w:val="20"/>
        </w:rPr>
      </w:pPr>
    </w:p>
    <w:p w14:paraId="2E40DCAB" w14:textId="77777777" w:rsidR="000412C1" w:rsidRDefault="000412C1">
      <w:pPr>
        <w:spacing w:after="40"/>
        <w:ind w:left="5668" w:firstLine="32"/>
        <w:jc w:val="both"/>
        <w:rPr>
          <w:rFonts w:ascii="Arial" w:hAnsi="Arial" w:cs="Arial"/>
          <w:b/>
          <w:i/>
          <w:sz w:val="20"/>
          <w:szCs w:val="20"/>
        </w:rPr>
      </w:pPr>
    </w:p>
    <w:p w14:paraId="63153235" w14:textId="380B8D84" w:rsidR="0037161C" w:rsidRPr="00DA19DC" w:rsidRDefault="00AB67EB">
      <w:pPr>
        <w:spacing w:after="40"/>
        <w:ind w:left="5668" w:firstLine="32"/>
        <w:jc w:val="both"/>
      </w:pPr>
      <w:r w:rsidRPr="00DA19DC">
        <w:rPr>
          <w:rFonts w:ascii="Arial" w:hAnsi="Arial" w:cs="Arial"/>
          <w:b/>
          <w:i/>
          <w:sz w:val="20"/>
          <w:szCs w:val="20"/>
        </w:rPr>
        <w:lastRenderedPageBreak/>
        <w:t>Załącznik nr 2 do SWZ</w:t>
      </w:r>
    </w:p>
    <w:p w14:paraId="3F34086D" w14:textId="77777777" w:rsidR="0037161C" w:rsidRPr="00DA19DC" w:rsidRDefault="0037161C">
      <w:pPr>
        <w:tabs>
          <w:tab w:val="left" w:pos="0"/>
        </w:tabs>
        <w:spacing w:after="40" w:line="360" w:lineRule="auto"/>
        <w:ind w:left="709" w:hanging="709"/>
        <w:jc w:val="right"/>
        <w:rPr>
          <w:rFonts w:ascii="Arial" w:hAnsi="Arial" w:cs="Arial"/>
          <w:b/>
          <w:bCs/>
          <w:i/>
          <w:sz w:val="20"/>
          <w:szCs w:val="20"/>
        </w:rPr>
      </w:pPr>
    </w:p>
    <w:p w14:paraId="4A340A06" w14:textId="77777777" w:rsidR="0037161C" w:rsidRPr="00DA19DC" w:rsidRDefault="00AB67EB">
      <w:r w:rsidRPr="00DA19DC">
        <w:rPr>
          <w:rFonts w:ascii="Arial" w:eastAsia="Calibri" w:hAnsi="Arial" w:cs="Arial"/>
          <w:b/>
          <w:sz w:val="21"/>
          <w:szCs w:val="21"/>
        </w:rPr>
        <w:t>Wykonawca:</w:t>
      </w:r>
    </w:p>
    <w:p w14:paraId="49716C82" w14:textId="5B5E7870" w:rsidR="0037161C" w:rsidRPr="00DA19DC" w:rsidRDefault="00AB67EB">
      <w:pPr>
        <w:ind w:right="5954"/>
      </w:pPr>
      <w:r w:rsidRPr="00DA19DC">
        <w:rPr>
          <w:rFonts w:ascii="Arial" w:eastAsia="Calibri" w:hAnsi="Arial" w:cs="Arial"/>
          <w:sz w:val="21"/>
          <w:szCs w:val="21"/>
        </w:rPr>
        <w:t>…………………………………</w:t>
      </w:r>
      <w:r w:rsidRPr="00DA19DC">
        <w:rPr>
          <w:rFonts w:ascii="Arial" w:eastAsia="Arial" w:hAnsi="Arial" w:cs="Arial"/>
          <w:sz w:val="21"/>
          <w:szCs w:val="21"/>
        </w:rPr>
        <w:t xml:space="preserve">                                                           </w:t>
      </w:r>
      <w:r w:rsidRPr="00DA19DC">
        <w:rPr>
          <w:rFonts w:ascii="Arial" w:eastAsia="Calibri" w:hAnsi="Arial" w:cs="Arial"/>
          <w:sz w:val="21"/>
          <w:szCs w:val="21"/>
        </w:rPr>
        <w:t>……………………………</w:t>
      </w:r>
    </w:p>
    <w:p w14:paraId="1F5C9963" w14:textId="77777777" w:rsidR="0037161C" w:rsidRPr="00DA19DC" w:rsidRDefault="00AB67EB">
      <w:pPr>
        <w:spacing w:after="160"/>
        <w:ind w:right="5953"/>
      </w:pPr>
      <w:r w:rsidRPr="00DA19DC">
        <w:rPr>
          <w:rFonts w:ascii="Arial" w:eastAsia="Calibri" w:hAnsi="Arial" w:cs="Arial"/>
          <w:i/>
          <w:sz w:val="16"/>
          <w:szCs w:val="16"/>
        </w:rPr>
        <w:t>(pełna nazwa/firma, adres, w zależności od podmiotu: NIP/PESEL, KRS/</w:t>
      </w:r>
      <w:proofErr w:type="spellStart"/>
      <w:r w:rsidRPr="00DA19DC">
        <w:rPr>
          <w:rFonts w:ascii="Arial" w:eastAsia="Calibri" w:hAnsi="Arial" w:cs="Arial"/>
          <w:i/>
          <w:sz w:val="16"/>
          <w:szCs w:val="16"/>
        </w:rPr>
        <w:t>CEiDG</w:t>
      </w:r>
      <w:proofErr w:type="spellEnd"/>
      <w:r w:rsidRPr="00DA19DC">
        <w:rPr>
          <w:rFonts w:ascii="Arial" w:eastAsia="Calibri" w:hAnsi="Arial" w:cs="Arial"/>
          <w:i/>
          <w:sz w:val="16"/>
          <w:szCs w:val="16"/>
        </w:rPr>
        <w:t>)</w:t>
      </w:r>
    </w:p>
    <w:p w14:paraId="3E751C7E" w14:textId="77777777" w:rsidR="0037161C" w:rsidRPr="00DA19DC" w:rsidRDefault="00AB67EB">
      <w:r w:rsidRPr="00DA19DC">
        <w:rPr>
          <w:rFonts w:ascii="Arial" w:eastAsia="Calibri" w:hAnsi="Arial" w:cs="Arial"/>
          <w:sz w:val="21"/>
          <w:szCs w:val="21"/>
          <w:u w:val="single"/>
        </w:rPr>
        <w:t>reprezentowany przez:</w:t>
      </w:r>
    </w:p>
    <w:p w14:paraId="2DD2EA16" w14:textId="77777777" w:rsidR="0037161C" w:rsidRPr="00DA19DC" w:rsidRDefault="00AB67EB">
      <w:pPr>
        <w:ind w:right="5954"/>
      </w:pPr>
      <w:r w:rsidRPr="00DA19DC">
        <w:rPr>
          <w:rFonts w:ascii="Arial" w:eastAsia="Calibri" w:hAnsi="Arial" w:cs="Arial"/>
          <w:sz w:val="21"/>
          <w:szCs w:val="21"/>
        </w:rPr>
        <w:t>…………………………………</w:t>
      </w:r>
    </w:p>
    <w:p w14:paraId="0F6B1F71" w14:textId="77777777" w:rsidR="0037161C" w:rsidRPr="00DA19DC" w:rsidRDefault="00AB67EB">
      <w:pPr>
        <w:ind w:right="5953"/>
      </w:pPr>
      <w:r w:rsidRPr="00DA19DC">
        <w:rPr>
          <w:rFonts w:ascii="Arial" w:eastAsia="Calibri" w:hAnsi="Arial" w:cs="Arial"/>
          <w:i/>
          <w:sz w:val="16"/>
          <w:szCs w:val="16"/>
        </w:rPr>
        <w:t>(imię, nazwisko, stanowisko/podstawa do  reprezentacji)</w:t>
      </w:r>
    </w:p>
    <w:p w14:paraId="1BA1F68A" w14:textId="77777777" w:rsidR="0037161C" w:rsidRPr="00DA19DC" w:rsidRDefault="0037161C">
      <w:pPr>
        <w:spacing w:after="160"/>
        <w:rPr>
          <w:rFonts w:ascii="Arial" w:eastAsia="Calibri" w:hAnsi="Arial" w:cs="Arial"/>
          <w:i/>
          <w:sz w:val="21"/>
          <w:szCs w:val="21"/>
        </w:rPr>
      </w:pPr>
    </w:p>
    <w:p w14:paraId="2F7BC05C" w14:textId="77777777" w:rsidR="0037161C" w:rsidRPr="00DA19DC" w:rsidRDefault="00AB67EB">
      <w:pPr>
        <w:spacing w:after="120"/>
        <w:jc w:val="center"/>
      </w:pPr>
      <w:r w:rsidRPr="00DA19DC">
        <w:rPr>
          <w:rFonts w:ascii="Arial" w:eastAsia="Calibri" w:hAnsi="Arial" w:cs="Arial"/>
          <w:b/>
          <w:u w:val="single"/>
        </w:rPr>
        <w:t xml:space="preserve">Oświadczenie wykonawcy </w:t>
      </w:r>
    </w:p>
    <w:p w14:paraId="398F540D" w14:textId="77777777" w:rsidR="0037161C" w:rsidRPr="00DA19DC" w:rsidRDefault="00AB67EB">
      <w:pPr>
        <w:jc w:val="center"/>
      </w:pPr>
      <w:r w:rsidRPr="00DA19DC">
        <w:rPr>
          <w:rFonts w:ascii="Arial" w:eastAsia="Calibri" w:hAnsi="Arial" w:cs="Arial"/>
          <w:b/>
          <w:sz w:val="20"/>
          <w:szCs w:val="20"/>
        </w:rPr>
        <w:t xml:space="preserve">składane na podstawie art. 125 ust. 1 ustawy z dnia 11 września 2019 r. </w:t>
      </w:r>
    </w:p>
    <w:p w14:paraId="4A984D44" w14:textId="77777777" w:rsidR="0037161C" w:rsidRPr="00DA19DC" w:rsidRDefault="00AB67EB">
      <w:pPr>
        <w:jc w:val="center"/>
      </w:pPr>
      <w:r w:rsidRPr="00DA19DC">
        <w:rPr>
          <w:rFonts w:ascii="Arial" w:eastAsia="Arial" w:hAnsi="Arial" w:cs="Arial"/>
          <w:b/>
          <w:sz w:val="20"/>
          <w:szCs w:val="20"/>
        </w:rPr>
        <w:t xml:space="preserve"> </w:t>
      </w:r>
      <w:r w:rsidRPr="00DA19DC">
        <w:rPr>
          <w:rFonts w:ascii="Arial" w:eastAsia="Calibri" w:hAnsi="Arial" w:cs="Arial"/>
          <w:b/>
          <w:sz w:val="20"/>
          <w:szCs w:val="20"/>
        </w:rPr>
        <w:t xml:space="preserve">Prawo zamówień publicznych (dalej jako: ustawa </w:t>
      </w:r>
      <w:proofErr w:type="spellStart"/>
      <w:r w:rsidRPr="00DA19DC">
        <w:rPr>
          <w:rFonts w:ascii="Arial" w:eastAsia="Calibri" w:hAnsi="Arial" w:cs="Arial"/>
          <w:b/>
          <w:sz w:val="20"/>
          <w:szCs w:val="20"/>
        </w:rPr>
        <w:t>Pzp</w:t>
      </w:r>
      <w:proofErr w:type="spellEnd"/>
      <w:r w:rsidRPr="00DA19DC">
        <w:rPr>
          <w:rFonts w:ascii="Arial" w:eastAsia="Calibri" w:hAnsi="Arial" w:cs="Arial"/>
          <w:b/>
          <w:sz w:val="20"/>
          <w:szCs w:val="20"/>
        </w:rPr>
        <w:t xml:space="preserve">), </w:t>
      </w:r>
    </w:p>
    <w:p w14:paraId="4FD8FBAD" w14:textId="77777777" w:rsidR="0037161C" w:rsidRPr="00DA19DC" w:rsidRDefault="00AB67EB">
      <w:pPr>
        <w:pStyle w:val="Standard"/>
        <w:spacing w:line="360" w:lineRule="auto"/>
        <w:ind w:right="-1"/>
        <w:jc w:val="center"/>
      </w:pPr>
      <w:r w:rsidRPr="00DA19DC">
        <w:rPr>
          <w:rFonts w:ascii="Arial" w:eastAsia="Calibri" w:hAnsi="Arial" w:cs="Arial"/>
          <w:b/>
          <w:sz w:val="20"/>
          <w:szCs w:val="20"/>
          <w:u w:val="single"/>
        </w:rPr>
        <w:t xml:space="preserve">DOTYCZĄCE SPEŁNIANIA WARUNKÓW UDZIAŁU W POSTĘPOWANIU </w:t>
      </w:r>
    </w:p>
    <w:p w14:paraId="523BEABF" w14:textId="77777777" w:rsidR="0037161C" w:rsidRPr="00DA19DC" w:rsidRDefault="00AB67EB">
      <w:pPr>
        <w:pStyle w:val="Standard"/>
        <w:spacing w:line="360" w:lineRule="auto"/>
        <w:ind w:right="-1"/>
        <w:jc w:val="center"/>
      </w:pPr>
      <w:r w:rsidRPr="00DA19DC">
        <w:rPr>
          <w:rFonts w:ascii="Arial" w:hAnsi="Arial" w:cs="Arial"/>
          <w:b/>
          <w:sz w:val="20"/>
          <w:szCs w:val="20"/>
          <w:u w:val="single"/>
        </w:rPr>
        <w:t>ORAZ O BRAKU PODSTAW DO WYKLUCZENIA Z POSTĘPOWANIA</w:t>
      </w:r>
    </w:p>
    <w:p w14:paraId="63D2DFC2" w14:textId="77777777" w:rsidR="00967516" w:rsidRPr="00967516" w:rsidRDefault="00AB67EB" w:rsidP="00967516">
      <w:pPr>
        <w:tabs>
          <w:tab w:val="center" w:pos="4536"/>
          <w:tab w:val="left" w:pos="6945"/>
        </w:tabs>
        <w:spacing w:before="40" w:line="360" w:lineRule="auto"/>
        <w:jc w:val="center"/>
        <w:rPr>
          <w:rFonts w:ascii="Arial" w:hAnsi="Arial" w:cs="Arial"/>
          <w:b/>
          <w:sz w:val="22"/>
          <w:szCs w:val="22"/>
        </w:rPr>
      </w:pPr>
      <w:r w:rsidRPr="00DA19DC">
        <w:rPr>
          <w:rFonts w:ascii="Arial" w:eastAsia="Calibri" w:hAnsi="Arial" w:cs="Arial"/>
          <w:sz w:val="20"/>
          <w:szCs w:val="20"/>
        </w:rPr>
        <w:t>Na potrzeby postępowania o udzielenie zamówienia</w:t>
      </w:r>
      <w:r w:rsidRPr="00DA19DC">
        <w:rPr>
          <w:rFonts w:ascii="Arial" w:eastAsia="Calibri" w:hAnsi="Arial" w:cs="Arial"/>
          <w:sz w:val="20"/>
          <w:szCs w:val="20"/>
        </w:rPr>
        <w:br/>
        <w:t>na</w:t>
      </w:r>
      <w:r w:rsidRPr="00DA19DC">
        <w:rPr>
          <w:rFonts w:ascii="Verdana" w:eastAsia="Calibri" w:hAnsi="Verdana" w:cs="Verdana"/>
          <w:b/>
          <w:sz w:val="20"/>
          <w:szCs w:val="20"/>
        </w:rPr>
        <w:t xml:space="preserve"> </w:t>
      </w:r>
      <w:r w:rsidR="00967516" w:rsidRPr="00967516">
        <w:rPr>
          <w:rFonts w:ascii="Arial" w:hAnsi="Arial" w:cs="Arial"/>
          <w:b/>
          <w:sz w:val="22"/>
          <w:szCs w:val="22"/>
        </w:rPr>
        <w:t xml:space="preserve">Zakup aparatu USG na potrzeby Polkowickiego Centrum Usług Zdrowotnych ZOZ S.A. zgodnie z założeniami projektu "Technologia dla zdrowia" </w:t>
      </w:r>
    </w:p>
    <w:p w14:paraId="05730007" w14:textId="2E5CE58E" w:rsidR="00DA7046" w:rsidRPr="00DA19DC" w:rsidRDefault="00967516" w:rsidP="00967516">
      <w:pPr>
        <w:tabs>
          <w:tab w:val="center" w:pos="4536"/>
          <w:tab w:val="left" w:pos="6945"/>
        </w:tabs>
        <w:spacing w:before="40" w:line="360" w:lineRule="auto"/>
        <w:jc w:val="center"/>
      </w:pPr>
      <w:r w:rsidRPr="00967516">
        <w:rPr>
          <w:rFonts w:ascii="Arial" w:hAnsi="Arial" w:cs="Arial"/>
          <w:b/>
          <w:sz w:val="22"/>
          <w:szCs w:val="22"/>
        </w:rPr>
        <w:t xml:space="preserve">nr sprawy: DZP – </w:t>
      </w:r>
      <w:r w:rsidR="005460F5">
        <w:rPr>
          <w:rFonts w:ascii="Arial" w:hAnsi="Arial" w:cs="Arial"/>
          <w:b/>
          <w:sz w:val="22"/>
          <w:szCs w:val="22"/>
        </w:rPr>
        <w:t>41</w:t>
      </w:r>
      <w:r w:rsidRPr="00967516">
        <w:rPr>
          <w:rFonts w:ascii="Arial" w:hAnsi="Arial" w:cs="Arial"/>
          <w:b/>
          <w:sz w:val="22"/>
          <w:szCs w:val="22"/>
        </w:rPr>
        <w:t>/2025</w:t>
      </w:r>
    </w:p>
    <w:p w14:paraId="27D4CA6F" w14:textId="77777777" w:rsidR="0037161C" w:rsidRPr="00DA19DC" w:rsidRDefault="0037161C">
      <w:pPr>
        <w:jc w:val="center"/>
        <w:rPr>
          <w:rFonts w:ascii="Arial" w:eastAsia="SimSun" w:hAnsi="Arial" w:cs="Arial"/>
          <w:b/>
          <w:color w:val="000000"/>
          <w:sz w:val="20"/>
          <w:szCs w:val="20"/>
          <w:shd w:val="clear" w:color="auto" w:fill="FFFFFF"/>
        </w:rPr>
      </w:pPr>
    </w:p>
    <w:p w14:paraId="2966DF83" w14:textId="77777777" w:rsidR="0037161C" w:rsidRPr="00DA19DC" w:rsidRDefault="00AB67EB">
      <w:pPr>
        <w:spacing w:line="360" w:lineRule="auto"/>
      </w:pPr>
      <w:r w:rsidRPr="00DA19DC">
        <w:rPr>
          <w:rFonts w:ascii="Arial" w:eastAsia="Calibri" w:hAnsi="Arial" w:cs="Arial"/>
          <w:sz w:val="20"/>
          <w:szCs w:val="20"/>
        </w:rPr>
        <w:t>Oświadczam, co następuje:</w:t>
      </w:r>
    </w:p>
    <w:p w14:paraId="6A998099" w14:textId="77777777" w:rsidR="0037161C" w:rsidRPr="00DA19DC" w:rsidRDefault="00AB67EB">
      <w:pPr>
        <w:numPr>
          <w:ilvl w:val="0"/>
          <w:numId w:val="12"/>
        </w:numPr>
        <w:shd w:val="clear" w:color="auto" w:fill="BFBFBF"/>
        <w:spacing w:line="276" w:lineRule="auto"/>
        <w:contextualSpacing/>
        <w:jc w:val="both"/>
      </w:pPr>
      <w:r w:rsidRPr="00DA19DC">
        <w:rPr>
          <w:rFonts w:ascii="Arial" w:hAnsi="Arial" w:cs="Arial"/>
          <w:b/>
          <w:sz w:val="21"/>
          <w:szCs w:val="21"/>
        </w:rPr>
        <w:t>INFORMACJA DOTYCZĄCA WYKONAWCY:</w:t>
      </w:r>
    </w:p>
    <w:p w14:paraId="1DE76FE2" w14:textId="77777777" w:rsidR="0037161C" w:rsidRPr="00DA19DC" w:rsidRDefault="0037161C">
      <w:pPr>
        <w:jc w:val="both"/>
        <w:rPr>
          <w:rFonts w:ascii="Arial" w:eastAsia="Calibri" w:hAnsi="Arial" w:cs="Arial"/>
          <w:b/>
          <w:sz w:val="21"/>
          <w:szCs w:val="21"/>
        </w:rPr>
      </w:pPr>
    </w:p>
    <w:p w14:paraId="52BC0612" w14:textId="77777777" w:rsidR="0037161C" w:rsidRPr="00DA19DC" w:rsidRDefault="00AB67EB">
      <w:pPr>
        <w:numPr>
          <w:ilvl w:val="0"/>
          <w:numId w:val="6"/>
        </w:numPr>
        <w:ind w:left="0" w:firstLine="0"/>
        <w:jc w:val="both"/>
      </w:pPr>
      <w:r w:rsidRPr="00DA19DC">
        <w:rPr>
          <w:rFonts w:ascii="Arial" w:eastAsia="Calibri" w:hAnsi="Arial" w:cs="Arial"/>
          <w:sz w:val="21"/>
          <w:szCs w:val="21"/>
        </w:rPr>
        <w:t>Oświadczam, że spełniam warunki udziału w postępowaniu określone przez zamawiającego w ustępie VIII SWZ.</w:t>
      </w:r>
    </w:p>
    <w:p w14:paraId="1241B9A2" w14:textId="77777777" w:rsidR="0037161C" w:rsidRPr="00DA19DC" w:rsidRDefault="00AB67EB">
      <w:pPr>
        <w:numPr>
          <w:ilvl w:val="0"/>
          <w:numId w:val="6"/>
        </w:numPr>
        <w:ind w:left="0" w:firstLine="0"/>
        <w:jc w:val="both"/>
      </w:pPr>
      <w:r w:rsidRPr="00DA19DC">
        <w:rPr>
          <w:rFonts w:ascii="Arial" w:eastAsia="Calibri" w:hAnsi="Arial" w:cs="Arial"/>
          <w:sz w:val="21"/>
          <w:szCs w:val="21"/>
        </w:rPr>
        <w:t>Oświadczam, że nie podlegam wykluczeniu z postępowania na podstawie:</w:t>
      </w:r>
    </w:p>
    <w:p w14:paraId="7E7B2E33" w14:textId="77777777" w:rsidR="0037161C" w:rsidRPr="00DA19DC" w:rsidRDefault="00AB67EB">
      <w:pPr>
        <w:tabs>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3360"/>
        </w:tabs>
        <w:jc w:val="both"/>
      </w:pPr>
      <w:r w:rsidRPr="00DA19DC">
        <w:rPr>
          <w:rFonts w:ascii="Arial" w:hAnsi="Arial" w:cs="Arial"/>
          <w:sz w:val="20"/>
          <w:szCs w:val="20"/>
        </w:rPr>
        <w:t>1)</w:t>
      </w:r>
      <w:r w:rsidRPr="00DA19DC">
        <w:rPr>
          <w:rFonts w:ascii="Arial" w:hAnsi="Arial" w:cs="Arial"/>
          <w:sz w:val="20"/>
          <w:szCs w:val="20"/>
        </w:rPr>
        <w:tab/>
        <w:t xml:space="preserve">art. 108 ust. 1 </w:t>
      </w:r>
      <w:proofErr w:type="spellStart"/>
      <w:r w:rsidRPr="00DA19DC">
        <w:rPr>
          <w:rFonts w:ascii="Arial" w:hAnsi="Arial" w:cs="Arial"/>
          <w:sz w:val="20"/>
          <w:szCs w:val="20"/>
        </w:rPr>
        <w:t>Pzp</w:t>
      </w:r>
      <w:proofErr w:type="spellEnd"/>
      <w:r w:rsidRPr="00DA19DC">
        <w:rPr>
          <w:rFonts w:ascii="Arial" w:hAnsi="Arial" w:cs="Arial"/>
          <w:sz w:val="20"/>
          <w:szCs w:val="20"/>
        </w:rPr>
        <w:t>;</w:t>
      </w:r>
      <w:r w:rsidRPr="00DA19DC">
        <w:rPr>
          <w:rFonts w:ascii="Arial" w:hAnsi="Arial" w:cs="Arial"/>
          <w:sz w:val="20"/>
          <w:szCs w:val="20"/>
        </w:rPr>
        <w:tab/>
      </w:r>
      <w:r w:rsidRPr="00DA19DC">
        <w:rPr>
          <w:rFonts w:ascii="Arial" w:hAnsi="Arial" w:cs="Arial"/>
          <w:sz w:val="20"/>
          <w:szCs w:val="20"/>
        </w:rPr>
        <w:tab/>
      </w:r>
      <w:r w:rsidRPr="00DA19DC">
        <w:rPr>
          <w:rFonts w:ascii="Arial" w:hAnsi="Arial" w:cs="Arial"/>
          <w:sz w:val="20"/>
          <w:szCs w:val="20"/>
        </w:rPr>
        <w:tab/>
      </w:r>
    </w:p>
    <w:p w14:paraId="56A85D20" w14:textId="77777777" w:rsidR="0037161C" w:rsidRPr="00DA19DC" w:rsidRDefault="00AB67EB">
      <w:pPr>
        <w:pStyle w:val="Teksttreci0"/>
        <w:shd w:val="clear" w:color="auto" w:fill="auto"/>
        <w:spacing w:line="360" w:lineRule="auto"/>
        <w:ind w:firstLine="0"/>
        <w:jc w:val="both"/>
      </w:pPr>
      <w:r w:rsidRPr="00DA19DC">
        <w:rPr>
          <w:rFonts w:ascii="Arial" w:hAnsi="Arial" w:cs="Arial"/>
          <w:sz w:val="20"/>
        </w:rPr>
        <w:t>2)</w:t>
      </w:r>
      <w:r w:rsidRPr="00DA19DC">
        <w:rPr>
          <w:rFonts w:ascii="Arial" w:hAnsi="Arial" w:cs="Arial"/>
          <w:b/>
          <w:sz w:val="20"/>
        </w:rPr>
        <w:tab/>
      </w:r>
      <w:r w:rsidRPr="00DA19DC">
        <w:rPr>
          <w:rFonts w:ascii="Arial" w:hAnsi="Arial" w:cs="Arial"/>
          <w:sz w:val="20"/>
        </w:rPr>
        <w:t xml:space="preserve">art. 109 ust. 1 pkt 4, 5, 7 </w:t>
      </w:r>
      <w:proofErr w:type="spellStart"/>
      <w:r w:rsidRPr="00DA19DC">
        <w:rPr>
          <w:rFonts w:ascii="Arial" w:hAnsi="Arial" w:cs="Arial"/>
          <w:sz w:val="20"/>
        </w:rPr>
        <w:t>Pzp</w:t>
      </w:r>
      <w:proofErr w:type="spellEnd"/>
      <w:r w:rsidRPr="00DA19DC">
        <w:rPr>
          <w:rFonts w:ascii="Arial" w:hAnsi="Arial" w:cs="Arial"/>
          <w:sz w:val="20"/>
        </w:rPr>
        <w:t xml:space="preserve">, </w:t>
      </w:r>
    </w:p>
    <w:p w14:paraId="1409858C" w14:textId="47D3E118" w:rsidR="0037161C" w:rsidRPr="00DA19DC" w:rsidRDefault="00AB67EB">
      <w:pPr>
        <w:pStyle w:val="pkt"/>
        <w:spacing w:before="0" w:after="0" w:line="360" w:lineRule="auto"/>
        <w:ind w:left="142" w:hanging="142"/>
        <w:rPr>
          <w:rFonts w:ascii="Arial" w:hAnsi="Arial" w:cs="Arial"/>
        </w:rPr>
      </w:pPr>
      <w:r w:rsidRPr="00DA19DC">
        <w:rPr>
          <w:rFonts w:ascii="Arial" w:hAnsi="Arial" w:cs="Arial"/>
          <w:bCs/>
          <w:kern w:val="2"/>
        </w:rPr>
        <w:t xml:space="preserve">3) art. 7 ust. 1 pkt. 1, 2 i 3 </w:t>
      </w:r>
      <w:r w:rsidRPr="00DA19DC">
        <w:rPr>
          <w:rFonts w:ascii="Arial" w:hAnsi="Arial" w:cs="Arial"/>
        </w:rPr>
        <w:t xml:space="preserve">Ustawy z dnia 13 kwietnia 2022 r. o szczególnych rozwiązaniach w zakresie przeciwdziałania wspieraniu agresji na Ukrainę oraz służących ochronie bezpieczeństwa narodowego </w:t>
      </w:r>
      <w:r w:rsidR="00967516" w:rsidRPr="00967516">
        <w:rPr>
          <w:rFonts w:ascii="Arial" w:hAnsi="Arial" w:cs="Arial"/>
        </w:rPr>
        <w:t>(</w:t>
      </w:r>
      <w:proofErr w:type="spellStart"/>
      <w:r w:rsidR="00967516" w:rsidRPr="00967516">
        <w:rPr>
          <w:rFonts w:ascii="Arial" w:hAnsi="Arial" w:cs="Arial"/>
        </w:rPr>
        <w:t>t.j</w:t>
      </w:r>
      <w:proofErr w:type="spellEnd"/>
      <w:r w:rsidR="00967516" w:rsidRPr="00967516">
        <w:rPr>
          <w:rFonts w:ascii="Arial" w:hAnsi="Arial" w:cs="Arial"/>
        </w:rPr>
        <w:t>. Dz. U. z 2025 r. poz. 514).</w:t>
      </w:r>
    </w:p>
    <w:p w14:paraId="4C54F512" w14:textId="77777777" w:rsidR="0037161C" w:rsidRPr="00DA19DC" w:rsidRDefault="0037161C">
      <w:pPr>
        <w:pStyle w:val="pkt"/>
        <w:spacing w:before="0" w:after="0" w:line="360" w:lineRule="auto"/>
        <w:ind w:left="360" w:firstLine="0"/>
        <w:rPr>
          <w:rFonts w:ascii="Arial" w:hAnsi="Arial" w:cs="Arial"/>
        </w:rPr>
      </w:pPr>
    </w:p>
    <w:p w14:paraId="724A89A1" w14:textId="77777777" w:rsidR="0037161C" w:rsidRPr="00DA19DC" w:rsidRDefault="00AB67EB">
      <w:pPr>
        <w:jc w:val="both"/>
      </w:pPr>
      <w:r w:rsidRPr="00DA19DC">
        <w:rPr>
          <w:rFonts w:ascii="Arial" w:eastAsia="Calibri" w:hAnsi="Arial" w:cs="Arial"/>
          <w:sz w:val="20"/>
          <w:szCs w:val="20"/>
        </w:rPr>
        <w:t xml:space="preserve">…………….……. </w:t>
      </w:r>
      <w:r w:rsidRPr="00DA19DC">
        <w:rPr>
          <w:rFonts w:ascii="Arial" w:eastAsia="Calibri" w:hAnsi="Arial" w:cs="Arial"/>
          <w:i/>
          <w:sz w:val="16"/>
          <w:szCs w:val="16"/>
        </w:rPr>
        <w:t>(miejscowość),</w:t>
      </w:r>
      <w:r w:rsidRPr="00DA19DC">
        <w:rPr>
          <w:rFonts w:ascii="Arial" w:eastAsia="Calibri" w:hAnsi="Arial" w:cs="Arial"/>
          <w:sz w:val="20"/>
          <w:szCs w:val="20"/>
        </w:rPr>
        <w:t>dnia ………….……. r.            ………………………</w:t>
      </w:r>
    </w:p>
    <w:p w14:paraId="308EDA61" w14:textId="77777777" w:rsidR="0037161C" w:rsidRPr="00DA19DC" w:rsidRDefault="00AB67EB">
      <w:pPr>
        <w:ind w:left="5100" w:firstLine="708"/>
        <w:jc w:val="both"/>
      </w:pPr>
      <w:r w:rsidRPr="00DA19DC">
        <w:rPr>
          <w:rFonts w:ascii="Arial" w:eastAsia="Calibri" w:hAnsi="Arial" w:cs="Arial"/>
          <w:i/>
          <w:sz w:val="16"/>
          <w:szCs w:val="16"/>
        </w:rPr>
        <w:t>(podpis)</w:t>
      </w:r>
    </w:p>
    <w:p w14:paraId="735C7C7F" w14:textId="77777777" w:rsidR="0037161C" w:rsidRPr="00DA19DC" w:rsidRDefault="0037161C">
      <w:pPr>
        <w:jc w:val="both"/>
        <w:rPr>
          <w:rFonts w:ascii="Arial" w:eastAsia="Calibri" w:hAnsi="Arial" w:cs="Arial"/>
          <w:i/>
          <w:sz w:val="21"/>
          <w:szCs w:val="21"/>
        </w:rPr>
      </w:pPr>
    </w:p>
    <w:p w14:paraId="3E211C5B" w14:textId="77777777" w:rsidR="0037161C" w:rsidRPr="00DA19DC" w:rsidRDefault="00AB67EB">
      <w:pPr>
        <w:jc w:val="both"/>
      </w:pPr>
      <w:r w:rsidRPr="00DA19DC">
        <w:rPr>
          <w:rFonts w:ascii="Arial" w:eastAsia="Calibri" w:hAnsi="Arial" w:cs="Arial"/>
          <w:sz w:val="20"/>
          <w:szCs w:val="20"/>
        </w:rPr>
        <w:t xml:space="preserve">Oświadczam, że zachodzą w stosunku do mnie podstawy wykluczenia z postępowania na podstawie art. …………. ustawy </w:t>
      </w:r>
      <w:proofErr w:type="spellStart"/>
      <w:r w:rsidRPr="00DA19DC">
        <w:rPr>
          <w:rFonts w:ascii="Arial" w:eastAsia="Calibri" w:hAnsi="Arial" w:cs="Arial"/>
          <w:sz w:val="20"/>
          <w:szCs w:val="20"/>
        </w:rPr>
        <w:t>Pzp</w:t>
      </w:r>
      <w:proofErr w:type="spellEnd"/>
      <w:r w:rsidRPr="00DA19DC">
        <w:rPr>
          <w:rFonts w:ascii="Arial" w:eastAsia="Calibri" w:hAnsi="Arial" w:cs="Arial"/>
          <w:sz w:val="20"/>
          <w:szCs w:val="20"/>
        </w:rPr>
        <w:t xml:space="preserve"> (podać mającą zastosowanie podstawę wykluczenia spośród wymienionych w art. 108 ust. 1,  art. 109 ust. 1 pkt 1 ustawy </w:t>
      </w:r>
      <w:proofErr w:type="spellStart"/>
      <w:r w:rsidRPr="00DA19DC">
        <w:rPr>
          <w:rFonts w:ascii="Arial" w:eastAsia="Calibri" w:hAnsi="Arial" w:cs="Arial"/>
          <w:sz w:val="20"/>
          <w:szCs w:val="20"/>
        </w:rPr>
        <w:t>Pzp</w:t>
      </w:r>
      <w:proofErr w:type="spellEnd"/>
      <w:r w:rsidRPr="00DA19DC">
        <w:rPr>
          <w:rFonts w:ascii="Arial" w:eastAsia="Calibri" w:hAnsi="Arial" w:cs="Arial"/>
          <w:sz w:val="20"/>
          <w:szCs w:val="20"/>
        </w:rPr>
        <w:t>) i/oraz art. …………. ust. ………. pkt ……… ustawy</w:t>
      </w:r>
      <w:r w:rsidRPr="00DA19DC">
        <w:rPr>
          <w:rFonts w:ascii="Arial" w:hAnsi="Arial" w:cs="Arial"/>
          <w:sz w:val="20"/>
          <w:szCs w:val="20"/>
        </w:rPr>
        <w:t xml:space="preserve"> z dnia 13 kwietnia 2022 r. o szczególnych rozwiązaniach w zakresie przeciwdziałania wspieraniu agresji na Ukrainę oraz służących ochronie bezpieczeństwa narodowego od dnia ……………  </w:t>
      </w:r>
      <w:r w:rsidRPr="00DA19DC">
        <w:rPr>
          <w:rFonts w:ascii="Arial" w:eastAsia="Calibri" w:hAnsi="Arial" w:cs="Arial"/>
          <w:sz w:val="20"/>
          <w:szCs w:val="20"/>
        </w:rPr>
        <w:t xml:space="preserve">(podać mającą zastosowanie podstawę wykluczenia spośród wymienionych w art. 7 ust. 1 ww. ustawy) . Jednocześnie oświadczam, że w związku z ww. okolicznością, na podstawie art. 110 ust. 2 ustawy </w:t>
      </w:r>
      <w:proofErr w:type="spellStart"/>
      <w:r w:rsidRPr="00DA19DC">
        <w:rPr>
          <w:rFonts w:ascii="Arial" w:eastAsia="Calibri" w:hAnsi="Arial" w:cs="Arial"/>
          <w:sz w:val="20"/>
          <w:szCs w:val="20"/>
        </w:rPr>
        <w:t>Pzp</w:t>
      </w:r>
      <w:proofErr w:type="spellEnd"/>
      <w:r w:rsidRPr="00DA19DC">
        <w:rPr>
          <w:rFonts w:ascii="Arial" w:eastAsia="Calibri" w:hAnsi="Arial" w:cs="Arial"/>
          <w:sz w:val="20"/>
          <w:szCs w:val="20"/>
        </w:rPr>
        <w:t xml:space="preserve"> spełniam łącznie  następujące przesłanki…………………………………………………………….</w:t>
      </w:r>
    </w:p>
    <w:p w14:paraId="1749B198" w14:textId="77777777" w:rsidR="0037161C" w:rsidRPr="00DA19DC" w:rsidRDefault="00AB67EB">
      <w:pPr>
        <w:jc w:val="both"/>
      </w:pPr>
      <w:r w:rsidRPr="00DA19DC">
        <w:rPr>
          <w:rFonts w:ascii="Arial" w:eastAsia="Calibri" w:hAnsi="Arial" w:cs="Arial"/>
          <w:sz w:val="20"/>
          <w:szCs w:val="20"/>
        </w:rPr>
        <w:t>…………………………………………………………………………………………..…………………........</w:t>
      </w:r>
    </w:p>
    <w:p w14:paraId="012EC23B" w14:textId="77777777" w:rsidR="0037161C" w:rsidRPr="00DA19DC" w:rsidRDefault="00AB67EB">
      <w:pPr>
        <w:jc w:val="both"/>
      </w:pPr>
      <w:r w:rsidRPr="00DA19DC">
        <w:rPr>
          <w:rFonts w:ascii="Arial" w:eastAsia="Calibri" w:hAnsi="Arial" w:cs="Arial"/>
          <w:sz w:val="20"/>
          <w:szCs w:val="20"/>
        </w:rPr>
        <w:t xml:space="preserve">…………….……. </w:t>
      </w:r>
      <w:r w:rsidRPr="00DA19DC">
        <w:rPr>
          <w:rFonts w:ascii="Arial" w:eastAsia="Calibri" w:hAnsi="Arial" w:cs="Arial"/>
          <w:i/>
          <w:sz w:val="16"/>
          <w:szCs w:val="16"/>
        </w:rPr>
        <w:t>(miejscowość)</w:t>
      </w:r>
      <w:r w:rsidRPr="00DA19DC">
        <w:rPr>
          <w:rFonts w:ascii="Arial" w:eastAsia="Calibri" w:hAnsi="Arial" w:cs="Arial"/>
          <w:i/>
          <w:sz w:val="20"/>
          <w:szCs w:val="20"/>
        </w:rPr>
        <w:t xml:space="preserve">, </w:t>
      </w:r>
      <w:r w:rsidRPr="00DA19DC">
        <w:rPr>
          <w:rFonts w:ascii="Arial" w:eastAsia="Calibri" w:hAnsi="Arial" w:cs="Arial"/>
          <w:sz w:val="20"/>
          <w:szCs w:val="20"/>
        </w:rPr>
        <w:t xml:space="preserve">dnia …………………. r. </w:t>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t>…………………………………………</w:t>
      </w:r>
    </w:p>
    <w:p w14:paraId="79DDF2C6" w14:textId="77777777" w:rsidR="0037161C" w:rsidRPr="00DA19DC" w:rsidRDefault="00AB67EB">
      <w:pPr>
        <w:ind w:left="5100" w:firstLine="708"/>
        <w:jc w:val="both"/>
      </w:pPr>
      <w:r w:rsidRPr="00DA19DC">
        <w:rPr>
          <w:rFonts w:ascii="Arial" w:eastAsia="Calibri" w:hAnsi="Arial" w:cs="Arial"/>
          <w:i/>
          <w:sz w:val="16"/>
          <w:szCs w:val="16"/>
        </w:rPr>
        <w:t>(podpis)</w:t>
      </w:r>
    </w:p>
    <w:p w14:paraId="52B78F9D" w14:textId="77777777" w:rsidR="0037161C" w:rsidRPr="00DA19DC" w:rsidRDefault="0037161C">
      <w:pPr>
        <w:jc w:val="both"/>
        <w:rPr>
          <w:rFonts w:ascii="Arial" w:eastAsia="Calibri" w:hAnsi="Arial" w:cs="Arial"/>
          <w:i/>
          <w:sz w:val="16"/>
          <w:szCs w:val="16"/>
        </w:rPr>
      </w:pPr>
    </w:p>
    <w:p w14:paraId="670D5ED0" w14:textId="77777777" w:rsidR="0037161C" w:rsidRPr="00DA19DC" w:rsidRDefault="00AB67EB">
      <w:pPr>
        <w:numPr>
          <w:ilvl w:val="0"/>
          <w:numId w:val="12"/>
        </w:numPr>
        <w:shd w:val="clear" w:color="auto" w:fill="BFBFBF"/>
        <w:spacing w:line="276" w:lineRule="auto"/>
        <w:contextualSpacing/>
        <w:jc w:val="both"/>
      </w:pPr>
      <w:r w:rsidRPr="00DA19DC">
        <w:rPr>
          <w:rFonts w:ascii="Arial" w:hAnsi="Arial" w:cs="Arial"/>
          <w:b/>
          <w:sz w:val="21"/>
          <w:szCs w:val="21"/>
        </w:rPr>
        <w:lastRenderedPageBreak/>
        <w:t>INFORMACJA W ZWIĄZKU Z POLEGANIEM NA ZASOBACH INNYCH PODMIOTÓW</w:t>
      </w:r>
      <w:r w:rsidRPr="00DA19DC">
        <w:rPr>
          <w:rFonts w:ascii="Arial" w:hAnsi="Arial" w:cs="Arial"/>
          <w:sz w:val="21"/>
          <w:szCs w:val="21"/>
        </w:rPr>
        <w:t xml:space="preserve">: </w:t>
      </w:r>
    </w:p>
    <w:p w14:paraId="06FB372B" w14:textId="77777777" w:rsidR="0037161C" w:rsidRPr="00DA19DC" w:rsidRDefault="00AB67EB">
      <w:pPr>
        <w:numPr>
          <w:ilvl w:val="0"/>
          <w:numId w:val="7"/>
        </w:numPr>
        <w:ind w:left="0" w:firstLine="0"/>
        <w:jc w:val="both"/>
      </w:pPr>
      <w:r w:rsidRPr="00DA19DC">
        <w:rPr>
          <w:rFonts w:ascii="Arial" w:eastAsia="Calibri" w:hAnsi="Arial" w:cs="Arial"/>
          <w:sz w:val="21"/>
          <w:szCs w:val="21"/>
        </w:rPr>
        <w:t>Oświadczam, że w celu wykazania spełniania warunków udziału w postępowaniu, określonych przez zamawiającego w SWZ polegam na zasobach następującego/</w:t>
      </w:r>
      <w:proofErr w:type="spellStart"/>
      <w:r w:rsidRPr="00DA19DC">
        <w:rPr>
          <w:rFonts w:ascii="Arial" w:eastAsia="Calibri" w:hAnsi="Arial" w:cs="Arial"/>
          <w:sz w:val="21"/>
          <w:szCs w:val="21"/>
        </w:rPr>
        <w:t>ych</w:t>
      </w:r>
      <w:proofErr w:type="spellEnd"/>
      <w:r w:rsidRPr="00DA19DC">
        <w:rPr>
          <w:rFonts w:ascii="Arial" w:eastAsia="Calibri" w:hAnsi="Arial" w:cs="Arial"/>
          <w:sz w:val="21"/>
          <w:szCs w:val="21"/>
        </w:rPr>
        <w:t xml:space="preserve"> podmiotu/ów: ……………………………………………………………………….</w:t>
      </w:r>
    </w:p>
    <w:p w14:paraId="6E802BC8" w14:textId="77777777" w:rsidR="0037161C" w:rsidRPr="00DA19DC" w:rsidRDefault="00AB67EB">
      <w:pPr>
        <w:jc w:val="both"/>
      </w:pPr>
      <w:r w:rsidRPr="00DA19DC">
        <w:rPr>
          <w:rFonts w:ascii="Arial" w:eastAsia="Calibri" w:hAnsi="Arial" w:cs="Arial"/>
          <w:sz w:val="21"/>
          <w:szCs w:val="21"/>
        </w:rPr>
        <w:t>..……………………………………………………………………………………………………………….…………………………………….., w następującym zakresie: ………………………………….</w:t>
      </w:r>
    </w:p>
    <w:p w14:paraId="461C9C94" w14:textId="77777777" w:rsidR="0037161C" w:rsidRPr="00DA19DC" w:rsidRDefault="00AB67EB">
      <w:pPr>
        <w:jc w:val="both"/>
      </w:pPr>
      <w:r w:rsidRPr="00DA19DC">
        <w:rPr>
          <w:rFonts w:ascii="Arial" w:eastAsia="Calibri" w:hAnsi="Arial" w:cs="Arial"/>
          <w:sz w:val="21"/>
          <w:szCs w:val="21"/>
        </w:rPr>
        <w:t>……………………………………………………………………………………………………………</w:t>
      </w:r>
      <w:r w:rsidRPr="00DA19DC">
        <w:rPr>
          <w:rFonts w:ascii="Arial" w:eastAsia="Arial" w:hAnsi="Arial" w:cs="Arial"/>
          <w:sz w:val="21"/>
          <w:szCs w:val="21"/>
        </w:rPr>
        <w:t xml:space="preserve"> </w:t>
      </w:r>
      <w:r w:rsidRPr="00DA19DC">
        <w:rPr>
          <w:rFonts w:ascii="Arial" w:eastAsia="Calibri" w:hAnsi="Arial" w:cs="Arial"/>
          <w:i/>
          <w:sz w:val="16"/>
          <w:szCs w:val="16"/>
        </w:rPr>
        <w:t xml:space="preserve">(wskazać podmiot i określić odpowiedni zakres dla wskazanego podmiotu). </w:t>
      </w:r>
    </w:p>
    <w:p w14:paraId="52AFBC98" w14:textId="77777777" w:rsidR="0037161C" w:rsidRPr="00DA19DC" w:rsidRDefault="00AB67EB">
      <w:pPr>
        <w:jc w:val="both"/>
      </w:pPr>
      <w:r w:rsidRPr="00DA19DC">
        <w:rPr>
          <w:rFonts w:ascii="Arial" w:eastAsia="Calibri" w:hAnsi="Arial" w:cs="Arial"/>
          <w:sz w:val="21"/>
          <w:szCs w:val="21"/>
        </w:rPr>
        <w:t>2. Oświadczam, że następujący/e podmiot/y, na którego/</w:t>
      </w:r>
      <w:proofErr w:type="spellStart"/>
      <w:r w:rsidRPr="00DA19DC">
        <w:rPr>
          <w:rFonts w:ascii="Arial" w:eastAsia="Calibri" w:hAnsi="Arial" w:cs="Arial"/>
          <w:sz w:val="21"/>
          <w:szCs w:val="21"/>
        </w:rPr>
        <w:t>ych</w:t>
      </w:r>
      <w:proofErr w:type="spellEnd"/>
      <w:r w:rsidRPr="00DA19DC">
        <w:rPr>
          <w:rFonts w:ascii="Arial" w:eastAsia="Calibri" w:hAnsi="Arial" w:cs="Arial"/>
          <w:sz w:val="21"/>
          <w:szCs w:val="21"/>
        </w:rPr>
        <w:t xml:space="preserve"> zasoby powołuję się w niniejszym postępowaniu, tj.:</w:t>
      </w:r>
      <w:r w:rsidRPr="00DA19DC">
        <w:rPr>
          <w:rFonts w:ascii="Arial" w:eastAsia="Calibri" w:hAnsi="Arial" w:cs="Arial"/>
          <w:sz w:val="20"/>
          <w:szCs w:val="20"/>
        </w:rPr>
        <w:t xml:space="preserve"> …………………………………………………………………….……………………… </w:t>
      </w:r>
      <w:r w:rsidRPr="00DA19DC">
        <w:rPr>
          <w:rFonts w:ascii="Arial" w:eastAsia="Calibri" w:hAnsi="Arial" w:cs="Arial"/>
          <w:i/>
          <w:sz w:val="16"/>
          <w:szCs w:val="16"/>
        </w:rPr>
        <w:t>(podać pełną nazwę/firmę, adres, a także w zależności od podmiotu: NIP/PESEL, KRS/</w:t>
      </w:r>
      <w:proofErr w:type="spellStart"/>
      <w:r w:rsidRPr="00DA19DC">
        <w:rPr>
          <w:rFonts w:ascii="Arial" w:eastAsia="Calibri" w:hAnsi="Arial" w:cs="Arial"/>
          <w:i/>
          <w:sz w:val="16"/>
          <w:szCs w:val="16"/>
        </w:rPr>
        <w:t>CEiDG</w:t>
      </w:r>
      <w:proofErr w:type="spellEnd"/>
      <w:r w:rsidRPr="00DA19DC">
        <w:rPr>
          <w:rFonts w:ascii="Arial" w:eastAsia="Calibri" w:hAnsi="Arial" w:cs="Arial"/>
          <w:i/>
          <w:sz w:val="16"/>
          <w:szCs w:val="16"/>
        </w:rPr>
        <w:t>)</w:t>
      </w:r>
      <w:r w:rsidRPr="00DA19DC">
        <w:rPr>
          <w:rFonts w:ascii="Arial" w:eastAsia="Calibri" w:hAnsi="Arial" w:cs="Arial"/>
          <w:sz w:val="21"/>
          <w:szCs w:val="21"/>
        </w:rPr>
        <w:t>nie podlega/ją wykluczeniu z postępowania o udzielenie zamówienia.</w:t>
      </w:r>
    </w:p>
    <w:p w14:paraId="3AE30376" w14:textId="77777777" w:rsidR="0037161C" w:rsidRPr="00DA19DC" w:rsidRDefault="0037161C">
      <w:pPr>
        <w:jc w:val="both"/>
        <w:rPr>
          <w:rFonts w:ascii="Arial" w:eastAsia="Calibri" w:hAnsi="Arial" w:cs="Arial"/>
          <w:i/>
          <w:sz w:val="20"/>
          <w:szCs w:val="20"/>
        </w:rPr>
      </w:pPr>
    </w:p>
    <w:p w14:paraId="3208A374" w14:textId="77777777" w:rsidR="0037161C" w:rsidRPr="00DA19DC" w:rsidRDefault="00AB67EB">
      <w:pPr>
        <w:jc w:val="both"/>
      </w:pPr>
      <w:r w:rsidRPr="00DA19DC">
        <w:rPr>
          <w:rFonts w:ascii="Arial" w:eastAsia="Calibri" w:hAnsi="Arial" w:cs="Arial"/>
          <w:sz w:val="20"/>
          <w:szCs w:val="20"/>
        </w:rPr>
        <w:t xml:space="preserve">…………….……. </w:t>
      </w:r>
      <w:r w:rsidRPr="00DA19DC">
        <w:rPr>
          <w:rFonts w:ascii="Arial" w:eastAsia="Calibri" w:hAnsi="Arial" w:cs="Arial"/>
          <w:i/>
          <w:sz w:val="16"/>
          <w:szCs w:val="16"/>
        </w:rPr>
        <w:t>(miejscowość),</w:t>
      </w:r>
      <w:r w:rsidRPr="00DA19DC">
        <w:rPr>
          <w:rFonts w:ascii="Arial" w:eastAsia="Calibri" w:hAnsi="Arial" w:cs="Arial"/>
          <w:sz w:val="21"/>
          <w:szCs w:val="21"/>
        </w:rPr>
        <w:t>dnia …………………. r.</w:t>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t>…………………………………………</w:t>
      </w:r>
    </w:p>
    <w:p w14:paraId="10736DF6" w14:textId="77777777" w:rsidR="0037161C" w:rsidRPr="00DA19DC" w:rsidRDefault="00AB67EB">
      <w:pPr>
        <w:ind w:left="5100" w:firstLine="708"/>
        <w:jc w:val="both"/>
      </w:pPr>
      <w:r w:rsidRPr="00DA19DC">
        <w:rPr>
          <w:rFonts w:ascii="Arial" w:eastAsia="Calibri" w:hAnsi="Arial" w:cs="Arial"/>
          <w:i/>
          <w:sz w:val="16"/>
          <w:szCs w:val="16"/>
        </w:rPr>
        <w:t>(podpis)</w:t>
      </w:r>
    </w:p>
    <w:p w14:paraId="374E4185" w14:textId="77777777" w:rsidR="0037161C" w:rsidRPr="00DA19DC" w:rsidRDefault="00AB67EB">
      <w:pPr>
        <w:spacing w:after="160"/>
        <w:jc w:val="both"/>
      </w:pPr>
      <w:r w:rsidRPr="00DA19DC">
        <w:rPr>
          <w:rFonts w:ascii="Arial" w:eastAsia="Calibri" w:hAnsi="Arial" w:cs="Arial"/>
          <w:b/>
          <w:sz w:val="21"/>
          <w:szCs w:val="21"/>
        </w:rPr>
        <w:t>UWAGA! Proszę wypełnić pkt 2 jeżeli dotyczy!</w:t>
      </w:r>
    </w:p>
    <w:p w14:paraId="50346C46" w14:textId="77777777" w:rsidR="0037161C" w:rsidRPr="00DA19DC" w:rsidRDefault="0037161C">
      <w:pPr>
        <w:jc w:val="both"/>
        <w:rPr>
          <w:rFonts w:ascii="Arial" w:eastAsia="Calibri" w:hAnsi="Arial" w:cs="Arial"/>
          <w:b/>
          <w:sz w:val="21"/>
          <w:szCs w:val="21"/>
        </w:rPr>
      </w:pPr>
    </w:p>
    <w:p w14:paraId="062A94EC" w14:textId="77777777" w:rsidR="0037161C" w:rsidRPr="00DA19DC" w:rsidRDefault="0037161C">
      <w:pPr>
        <w:jc w:val="both"/>
        <w:rPr>
          <w:rFonts w:ascii="Arial" w:eastAsia="Calibri" w:hAnsi="Arial" w:cs="Arial"/>
          <w:i/>
          <w:sz w:val="16"/>
          <w:szCs w:val="16"/>
        </w:rPr>
      </w:pPr>
    </w:p>
    <w:p w14:paraId="2A9FCCE5" w14:textId="77777777" w:rsidR="0037161C" w:rsidRPr="00DA19DC" w:rsidRDefault="00AB67EB">
      <w:pPr>
        <w:numPr>
          <w:ilvl w:val="0"/>
          <w:numId w:val="12"/>
        </w:numPr>
        <w:shd w:val="clear" w:color="auto" w:fill="BFBFBF"/>
        <w:spacing w:line="276" w:lineRule="auto"/>
        <w:contextualSpacing/>
        <w:jc w:val="both"/>
      </w:pPr>
      <w:r w:rsidRPr="00DA19DC">
        <w:rPr>
          <w:rFonts w:ascii="Arial" w:hAnsi="Arial" w:cs="Arial"/>
          <w:b/>
          <w:sz w:val="21"/>
          <w:szCs w:val="21"/>
        </w:rPr>
        <w:t>OŚWIADCZENIE DOTYCZĄCE PODANYCH INFORMACJI:</w:t>
      </w:r>
    </w:p>
    <w:p w14:paraId="4F8438A5" w14:textId="77777777" w:rsidR="0037161C" w:rsidRPr="00DA19DC" w:rsidRDefault="00AB67EB">
      <w:pPr>
        <w:spacing w:after="160"/>
        <w:jc w:val="both"/>
      </w:pPr>
      <w:r w:rsidRPr="00DA19DC">
        <w:rPr>
          <w:rFonts w:ascii="Arial" w:eastAsia="Calibri" w:hAnsi="Arial" w:cs="Arial"/>
          <w:sz w:val="21"/>
          <w:szCs w:val="21"/>
        </w:rPr>
        <w:t xml:space="preserve">Oświadczam, że wszystkie informacje podane w powyższych oświadczeniach są aktualne </w:t>
      </w:r>
      <w:r w:rsidRPr="00DA19DC">
        <w:rPr>
          <w:rFonts w:ascii="Arial" w:eastAsia="Calibri" w:hAnsi="Arial" w:cs="Arial"/>
          <w:sz w:val="21"/>
          <w:szCs w:val="21"/>
        </w:rPr>
        <w:br/>
        <w:t>i zgodne z prawdą oraz zostały przedstawione z pełną świadomością konsekwencji wprowadzenia zamawiającego w błąd przy przedstawianiu informacji.</w:t>
      </w:r>
    </w:p>
    <w:p w14:paraId="1E7DE869" w14:textId="77777777" w:rsidR="0037161C" w:rsidRPr="00DA19DC" w:rsidRDefault="0037161C">
      <w:pPr>
        <w:jc w:val="both"/>
        <w:rPr>
          <w:rFonts w:ascii="Arial" w:eastAsia="Calibri" w:hAnsi="Arial" w:cs="Arial"/>
          <w:sz w:val="20"/>
          <w:szCs w:val="20"/>
        </w:rPr>
      </w:pPr>
    </w:p>
    <w:p w14:paraId="5F49CF25" w14:textId="77777777" w:rsidR="0037161C" w:rsidRPr="00DA19DC" w:rsidRDefault="00AB67EB">
      <w:pPr>
        <w:jc w:val="both"/>
      </w:pPr>
      <w:r w:rsidRPr="00DA19DC">
        <w:rPr>
          <w:rFonts w:ascii="Arial" w:eastAsia="Calibri" w:hAnsi="Arial" w:cs="Arial"/>
          <w:sz w:val="20"/>
          <w:szCs w:val="20"/>
        </w:rPr>
        <w:t xml:space="preserve">…………….……. </w:t>
      </w:r>
      <w:r w:rsidRPr="00DA19DC">
        <w:rPr>
          <w:rFonts w:ascii="Arial" w:eastAsia="Calibri" w:hAnsi="Arial" w:cs="Arial"/>
          <w:i/>
          <w:sz w:val="16"/>
          <w:szCs w:val="16"/>
        </w:rPr>
        <w:t>(miejscowość),</w:t>
      </w:r>
      <w:r w:rsidRPr="00DA19DC">
        <w:rPr>
          <w:rFonts w:ascii="Arial" w:eastAsia="Calibri" w:hAnsi="Arial" w:cs="Arial"/>
          <w:sz w:val="20"/>
          <w:szCs w:val="20"/>
        </w:rPr>
        <w:t xml:space="preserve">dnia ………….……. r. </w:t>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r>
      <w:r w:rsidRPr="00DA19DC">
        <w:rPr>
          <w:rFonts w:ascii="Arial" w:eastAsia="Calibri" w:hAnsi="Arial" w:cs="Arial"/>
          <w:sz w:val="20"/>
          <w:szCs w:val="20"/>
        </w:rPr>
        <w:tab/>
        <w:t>…………………………………………</w:t>
      </w:r>
    </w:p>
    <w:p w14:paraId="2D9CB7D4" w14:textId="77777777" w:rsidR="0037161C" w:rsidRPr="00DA19DC" w:rsidRDefault="00AB67EB">
      <w:pPr>
        <w:ind w:left="5100" w:firstLine="708"/>
        <w:jc w:val="both"/>
      </w:pPr>
      <w:r w:rsidRPr="00DA19DC">
        <w:rPr>
          <w:rFonts w:ascii="Arial" w:eastAsia="Calibri" w:hAnsi="Arial" w:cs="Arial"/>
          <w:i/>
          <w:sz w:val="16"/>
          <w:szCs w:val="16"/>
        </w:rPr>
        <w:t>(podpis)</w:t>
      </w:r>
    </w:p>
    <w:p w14:paraId="7044FD61" w14:textId="77777777" w:rsidR="0037161C" w:rsidRPr="00DA19DC" w:rsidRDefault="0037161C">
      <w:pPr>
        <w:spacing w:after="160"/>
        <w:jc w:val="right"/>
        <w:rPr>
          <w:rFonts w:ascii="Arial" w:eastAsia="Calibri" w:hAnsi="Arial" w:cs="Arial"/>
          <w:b/>
          <w:i/>
          <w:sz w:val="20"/>
          <w:szCs w:val="20"/>
        </w:rPr>
      </w:pPr>
    </w:p>
    <w:p w14:paraId="21B96960" w14:textId="77777777" w:rsidR="0037161C" w:rsidRPr="00DA19DC" w:rsidRDefault="0037161C">
      <w:pPr>
        <w:spacing w:after="160"/>
        <w:jc w:val="right"/>
        <w:rPr>
          <w:rFonts w:ascii="Calibri" w:eastAsia="Calibri" w:hAnsi="Calibri" w:cs="Calibri"/>
          <w:b/>
          <w:sz w:val="20"/>
          <w:szCs w:val="20"/>
        </w:rPr>
      </w:pPr>
    </w:p>
    <w:p w14:paraId="610C5A85" w14:textId="77777777" w:rsidR="0037161C" w:rsidRPr="00DA19DC" w:rsidRDefault="0037161C">
      <w:pPr>
        <w:spacing w:after="40"/>
        <w:ind w:left="5668" w:firstLine="32"/>
        <w:jc w:val="both"/>
        <w:rPr>
          <w:rFonts w:ascii="Arial" w:eastAsia="Calibri" w:hAnsi="Arial" w:cs="Arial"/>
          <w:b/>
          <w:i/>
          <w:sz w:val="20"/>
          <w:szCs w:val="20"/>
        </w:rPr>
      </w:pPr>
    </w:p>
    <w:p w14:paraId="31F98792" w14:textId="77777777" w:rsidR="0037161C" w:rsidRPr="00DA19DC" w:rsidRDefault="0037161C">
      <w:pPr>
        <w:spacing w:after="40"/>
        <w:ind w:left="5668" w:firstLine="32"/>
        <w:jc w:val="both"/>
        <w:rPr>
          <w:rFonts w:ascii="Arial" w:hAnsi="Arial" w:cs="Arial"/>
          <w:b/>
          <w:i/>
          <w:sz w:val="20"/>
          <w:szCs w:val="20"/>
        </w:rPr>
      </w:pPr>
    </w:p>
    <w:p w14:paraId="4CD2AB0E" w14:textId="77777777" w:rsidR="0037161C" w:rsidRPr="00DA19DC" w:rsidRDefault="0037161C">
      <w:pPr>
        <w:spacing w:after="40"/>
        <w:ind w:left="5668" w:firstLine="32"/>
        <w:jc w:val="both"/>
        <w:rPr>
          <w:rFonts w:ascii="Arial" w:hAnsi="Arial" w:cs="Arial"/>
          <w:b/>
          <w:i/>
          <w:sz w:val="20"/>
          <w:szCs w:val="20"/>
        </w:rPr>
      </w:pPr>
    </w:p>
    <w:p w14:paraId="48F908B5" w14:textId="77777777" w:rsidR="0037161C" w:rsidRPr="00DA19DC" w:rsidRDefault="0037161C">
      <w:pPr>
        <w:spacing w:after="40"/>
        <w:ind w:left="5668" w:firstLine="32"/>
        <w:jc w:val="both"/>
        <w:rPr>
          <w:rFonts w:ascii="Arial" w:hAnsi="Arial" w:cs="Arial"/>
          <w:b/>
          <w:i/>
          <w:sz w:val="20"/>
          <w:szCs w:val="20"/>
        </w:rPr>
      </w:pPr>
    </w:p>
    <w:p w14:paraId="14CFF2AE" w14:textId="77777777" w:rsidR="0037161C" w:rsidRPr="00DA19DC" w:rsidRDefault="0037161C">
      <w:pPr>
        <w:spacing w:after="40"/>
        <w:ind w:left="5668" w:firstLine="32"/>
        <w:jc w:val="both"/>
        <w:rPr>
          <w:rFonts w:ascii="Arial" w:hAnsi="Arial" w:cs="Arial"/>
          <w:b/>
          <w:i/>
          <w:sz w:val="20"/>
          <w:szCs w:val="20"/>
        </w:rPr>
      </w:pPr>
    </w:p>
    <w:p w14:paraId="089DB868" w14:textId="77777777" w:rsidR="0037161C" w:rsidRPr="00DA19DC" w:rsidRDefault="0037161C">
      <w:pPr>
        <w:spacing w:after="40"/>
        <w:ind w:left="5668" w:firstLine="32"/>
        <w:jc w:val="both"/>
        <w:rPr>
          <w:rFonts w:ascii="Arial" w:hAnsi="Arial" w:cs="Arial"/>
          <w:b/>
          <w:i/>
          <w:sz w:val="20"/>
          <w:szCs w:val="20"/>
        </w:rPr>
      </w:pPr>
    </w:p>
    <w:p w14:paraId="25B8344A" w14:textId="77777777" w:rsidR="0037161C" w:rsidRPr="00DA19DC" w:rsidRDefault="0037161C">
      <w:pPr>
        <w:spacing w:after="40"/>
        <w:ind w:left="5668" w:firstLine="32"/>
        <w:jc w:val="both"/>
        <w:rPr>
          <w:rFonts w:ascii="Arial" w:hAnsi="Arial" w:cs="Arial"/>
          <w:b/>
          <w:i/>
          <w:sz w:val="20"/>
          <w:szCs w:val="20"/>
        </w:rPr>
      </w:pPr>
    </w:p>
    <w:p w14:paraId="26BAD1CD" w14:textId="77777777" w:rsidR="0037161C" w:rsidRPr="00DA19DC" w:rsidRDefault="0037161C">
      <w:pPr>
        <w:spacing w:after="40"/>
        <w:ind w:left="5668" w:firstLine="32"/>
        <w:jc w:val="both"/>
        <w:rPr>
          <w:rFonts w:ascii="Arial" w:hAnsi="Arial" w:cs="Arial"/>
          <w:b/>
          <w:i/>
          <w:sz w:val="20"/>
          <w:szCs w:val="20"/>
        </w:rPr>
      </w:pPr>
    </w:p>
    <w:p w14:paraId="680F73EC" w14:textId="77777777" w:rsidR="0037161C" w:rsidRPr="00DA19DC" w:rsidRDefault="0037161C">
      <w:pPr>
        <w:spacing w:after="40"/>
        <w:ind w:left="5668" w:firstLine="32"/>
        <w:jc w:val="both"/>
        <w:rPr>
          <w:rFonts w:ascii="Arial" w:hAnsi="Arial" w:cs="Arial"/>
          <w:b/>
          <w:i/>
          <w:sz w:val="20"/>
          <w:szCs w:val="20"/>
        </w:rPr>
      </w:pPr>
    </w:p>
    <w:p w14:paraId="33DF0565" w14:textId="77777777" w:rsidR="0037161C" w:rsidRPr="00DA19DC" w:rsidRDefault="0037161C">
      <w:pPr>
        <w:spacing w:after="40"/>
        <w:ind w:left="5668" w:firstLine="32"/>
        <w:jc w:val="both"/>
        <w:rPr>
          <w:rFonts w:ascii="Arial" w:hAnsi="Arial" w:cs="Arial"/>
          <w:b/>
          <w:i/>
          <w:sz w:val="20"/>
          <w:szCs w:val="20"/>
        </w:rPr>
      </w:pPr>
    </w:p>
    <w:p w14:paraId="0DDEB34F" w14:textId="77777777" w:rsidR="0037161C" w:rsidRPr="00DA19DC" w:rsidRDefault="0037161C">
      <w:pPr>
        <w:spacing w:after="40"/>
        <w:ind w:left="5668" w:firstLine="32"/>
        <w:jc w:val="both"/>
        <w:rPr>
          <w:rFonts w:ascii="Arial" w:hAnsi="Arial" w:cs="Arial"/>
          <w:b/>
          <w:i/>
          <w:sz w:val="20"/>
          <w:szCs w:val="20"/>
        </w:rPr>
      </w:pPr>
    </w:p>
    <w:p w14:paraId="33919958" w14:textId="77777777" w:rsidR="0037161C" w:rsidRPr="00DA19DC" w:rsidRDefault="0037161C">
      <w:pPr>
        <w:spacing w:after="40"/>
        <w:ind w:left="5668" w:firstLine="32"/>
        <w:jc w:val="both"/>
        <w:rPr>
          <w:rFonts w:ascii="Arial" w:hAnsi="Arial" w:cs="Arial"/>
          <w:b/>
          <w:i/>
          <w:sz w:val="20"/>
          <w:szCs w:val="20"/>
        </w:rPr>
      </w:pPr>
    </w:p>
    <w:p w14:paraId="73B48EEC" w14:textId="77777777" w:rsidR="0037161C" w:rsidRPr="00DA19DC" w:rsidRDefault="0037161C">
      <w:pPr>
        <w:spacing w:after="40"/>
        <w:ind w:left="5668" w:firstLine="32"/>
        <w:jc w:val="both"/>
        <w:rPr>
          <w:rFonts w:ascii="Arial" w:hAnsi="Arial" w:cs="Arial"/>
          <w:b/>
          <w:i/>
          <w:sz w:val="20"/>
          <w:szCs w:val="20"/>
        </w:rPr>
      </w:pPr>
    </w:p>
    <w:p w14:paraId="70DBD849" w14:textId="77777777" w:rsidR="0037161C" w:rsidRPr="00DA19DC" w:rsidRDefault="0037161C">
      <w:pPr>
        <w:spacing w:after="40"/>
        <w:ind w:left="5668" w:firstLine="32"/>
        <w:jc w:val="both"/>
        <w:rPr>
          <w:rFonts w:ascii="Arial" w:hAnsi="Arial" w:cs="Arial"/>
          <w:b/>
          <w:i/>
          <w:sz w:val="20"/>
          <w:szCs w:val="20"/>
        </w:rPr>
      </w:pPr>
    </w:p>
    <w:p w14:paraId="3D055FBB" w14:textId="77777777" w:rsidR="0037161C" w:rsidRPr="00DA19DC" w:rsidRDefault="0037161C">
      <w:pPr>
        <w:spacing w:after="40"/>
        <w:ind w:left="5668" w:firstLine="32"/>
        <w:jc w:val="both"/>
        <w:rPr>
          <w:rFonts w:ascii="Arial" w:hAnsi="Arial" w:cs="Arial"/>
          <w:b/>
          <w:i/>
          <w:sz w:val="20"/>
          <w:szCs w:val="20"/>
        </w:rPr>
      </w:pPr>
    </w:p>
    <w:p w14:paraId="1236627A" w14:textId="77777777" w:rsidR="0037161C" w:rsidRPr="00DA19DC" w:rsidRDefault="0037161C">
      <w:pPr>
        <w:spacing w:after="40"/>
        <w:ind w:left="5668" w:firstLine="32"/>
        <w:jc w:val="both"/>
        <w:rPr>
          <w:rFonts w:ascii="Arial" w:hAnsi="Arial" w:cs="Arial"/>
          <w:b/>
          <w:i/>
          <w:sz w:val="20"/>
          <w:szCs w:val="20"/>
        </w:rPr>
      </w:pPr>
    </w:p>
    <w:p w14:paraId="4B6C981E" w14:textId="77777777" w:rsidR="0037161C" w:rsidRPr="00DA19DC" w:rsidRDefault="0037161C">
      <w:pPr>
        <w:spacing w:after="40"/>
        <w:ind w:left="5668" w:firstLine="32"/>
        <w:jc w:val="both"/>
        <w:rPr>
          <w:rFonts w:ascii="Arial" w:hAnsi="Arial" w:cs="Arial"/>
          <w:b/>
          <w:i/>
          <w:sz w:val="20"/>
          <w:szCs w:val="20"/>
        </w:rPr>
      </w:pPr>
    </w:p>
    <w:p w14:paraId="2014A0C6" w14:textId="77777777" w:rsidR="0037161C" w:rsidRPr="00DA19DC" w:rsidRDefault="0037161C">
      <w:pPr>
        <w:spacing w:after="40"/>
        <w:ind w:left="5668" w:firstLine="32"/>
        <w:jc w:val="both"/>
        <w:rPr>
          <w:rFonts w:ascii="Arial" w:hAnsi="Arial" w:cs="Arial"/>
          <w:b/>
          <w:i/>
          <w:sz w:val="20"/>
          <w:szCs w:val="20"/>
        </w:rPr>
      </w:pPr>
    </w:p>
    <w:p w14:paraId="526898A8" w14:textId="77777777" w:rsidR="0037161C" w:rsidRPr="00DA19DC" w:rsidRDefault="0037161C">
      <w:pPr>
        <w:spacing w:after="40"/>
        <w:ind w:left="5668" w:firstLine="32"/>
        <w:jc w:val="both"/>
        <w:rPr>
          <w:rFonts w:ascii="Arial" w:hAnsi="Arial" w:cs="Arial"/>
          <w:b/>
          <w:i/>
          <w:sz w:val="20"/>
          <w:szCs w:val="20"/>
        </w:rPr>
      </w:pPr>
    </w:p>
    <w:p w14:paraId="11B53EE0" w14:textId="77777777" w:rsidR="0037161C" w:rsidRPr="00DA19DC" w:rsidRDefault="0037161C">
      <w:pPr>
        <w:spacing w:after="40"/>
        <w:ind w:left="5668" w:firstLine="32"/>
        <w:jc w:val="both"/>
        <w:rPr>
          <w:rFonts w:ascii="Arial" w:hAnsi="Arial" w:cs="Arial"/>
          <w:b/>
          <w:i/>
          <w:sz w:val="20"/>
          <w:szCs w:val="20"/>
        </w:rPr>
      </w:pPr>
    </w:p>
    <w:p w14:paraId="7139C2AE" w14:textId="77777777" w:rsidR="0037161C" w:rsidRPr="00DA19DC" w:rsidRDefault="0037161C">
      <w:pPr>
        <w:spacing w:after="40"/>
        <w:ind w:left="5668" w:firstLine="32"/>
        <w:jc w:val="both"/>
        <w:rPr>
          <w:rFonts w:ascii="Arial" w:hAnsi="Arial" w:cs="Arial"/>
          <w:b/>
          <w:i/>
          <w:sz w:val="20"/>
          <w:szCs w:val="20"/>
        </w:rPr>
      </w:pPr>
    </w:p>
    <w:p w14:paraId="4FEE8CF7" w14:textId="77777777" w:rsidR="0037161C" w:rsidRPr="00DA19DC" w:rsidRDefault="0037161C">
      <w:pPr>
        <w:spacing w:after="40"/>
        <w:ind w:left="5668" w:firstLine="32"/>
        <w:jc w:val="both"/>
        <w:rPr>
          <w:rFonts w:ascii="Arial" w:hAnsi="Arial" w:cs="Arial"/>
          <w:b/>
          <w:i/>
          <w:sz w:val="20"/>
          <w:szCs w:val="20"/>
        </w:rPr>
      </w:pPr>
    </w:p>
    <w:p w14:paraId="0DA2AE09" w14:textId="77777777" w:rsidR="0037161C" w:rsidRDefault="0037161C">
      <w:pPr>
        <w:spacing w:after="40"/>
        <w:ind w:left="5668" w:firstLine="32"/>
        <w:jc w:val="both"/>
        <w:rPr>
          <w:rFonts w:ascii="Arial" w:hAnsi="Arial" w:cs="Arial"/>
          <w:b/>
          <w:i/>
          <w:sz w:val="20"/>
          <w:szCs w:val="20"/>
        </w:rPr>
      </w:pPr>
    </w:p>
    <w:p w14:paraId="1C1831B3" w14:textId="77777777" w:rsidR="00DD36A9" w:rsidRPr="00DA19DC" w:rsidRDefault="00DD36A9">
      <w:pPr>
        <w:spacing w:after="40"/>
        <w:ind w:left="5668" w:firstLine="32"/>
        <w:jc w:val="both"/>
        <w:rPr>
          <w:rFonts w:ascii="Arial" w:hAnsi="Arial" w:cs="Arial"/>
          <w:b/>
          <w:i/>
          <w:sz w:val="20"/>
          <w:szCs w:val="20"/>
        </w:rPr>
      </w:pPr>
    </w:p>
    <w:p w14:paraId="34FB3BA1" w14:textId="77777777" w:rsidR="0037161C" w:rsidRPr="00DA19DC" w:rsidRDefault="0037161C">
      <w:pPr>
        <w:spacing w:after="40"/>
        <w:ind w:left="5668" w:firstLine="32"/>
        <w:jc w:val="both"/>
        <w:rPr>
          <w:rFonts w:ascii="Arial" w:hAnsi="Arial" w:cs="Arial"/>
          <w:b/>
          <w:i/>
          <w:sz w:val="20"/>
          <w:szCs w:val="20"/>
        </w:rPr>
      </w:pPr>
    </w:p>
    <w:p w14:paraId="252B5759" w14:textId="77777777" w:rsidR="0037161C" w:rsidRPr="00DA19DC" w:rsidRDefault="00AB67EB">
      <w:pPr>
        <w:spacing w:after="40"/>
        <w:ind w:left="5668" w:firstLine="32"/>
        <w:jc w:val="both"/>
      </w:pPr>
      <w:r w:rsidRPr="00DA19DC">
        <w:rPr>
          <w:rFonts w:ascii="Arial" w:hAnsi="Arial" w:cs="Arial"/>
          <w:b/>
          <w:i/>
          <w:sz w:val="20"/>
          <w:szCs w:val="20"/>
        </w:rPr>
        <w:lastRenderedPageBreak/>
        <w:t>Załącznik nr 3 do SWZ</w:t>
      </w:r>
    </w:p>
    <w:p w14:paraId="0AC2AC3B" w14:textId="77777777" w:rsidR="0037161C" w:rsidRPr="00DA19DC" w:rsidRDefault="00AB67EB">
      <w:pPr>
        <w:spacing w:after="40"/>
        <w:jc w:val="both"/>
      </w:pPr>
      <w:r w:rsidRPr="00DA19DC">
        <w:rPr>
          <w:rFonts w:ascii="Arial" w:hAnsi="Arial" w:cs="Arial"/>
          <w:i/>
          <w:sz w:val="20"/>
          <w:szCs w:val="20"/>
        </w:rPr>
        <w:t>……………………………………………</w:t>
      </w:r>
    </w:p>
    <w:p w14:paraId="6955FE11" w14:textId="77777777" w:rsidR="0037161C" w:rsidRPr="00DA19DC" w:rsidRDefault="00AB67EB">
      <w:pPr>
        <w:tabs>
          <w:tab w:val="left" w:pos="2960"/>
        </w:tabs>
        <w:jc w:val="both"/>
      </w:pPr>
      <w:r w:rsidRPr="00DA19DC">
        <w:rPr>
          <w:rFonts w:ascii="Arial" w:hAnsi="Arial" w:cs="Arial"/>
          <w:i/>
          <w:sz w:val="16"/>
          <w:szCs w:val="16"/>
        </w:rPr>
        <w:t>pieczątka firmowa podmiotu oddającego</w:t>
      </w:r>
    </w:p>
    <w:p w14:paraId="2300B994" w14:textId="77777777" w:rsidR="0037161C" w:rsidRPr="00DA19DC" w:rsidRDefault="00AB67EB">
      <w:pPr>
        <w:tabs>
          <w:tab w:val="left" w:pos="2960"/>
        </w:tabs>
        <w:jc w:val="both"/>
      </w:pPr>
      <w:r w:rsidRPr="00DA19DC">
        <w:rPr>
          <w:rFonts w:ascii="Arial" w:hAnsi="Arial" w:cs="Arial"/>
          <w:i/>
          <w:sz w:val="16"/>
          <w:szCs w:val="16"/>
        </w:rPr>
        <w:t>do dyspozycji Wykonawcy niezbędne zasoby</w:t>
      </w:r>
    </w:p>
    <w:p w14:paraId="6DDC2FB7" w14:textId="77777777" w:rsidR="0037161C" w:rsidRPr="00DA19DC" w:rsidRDefault="00AB67EB">
      <w:pPr>
        <w:spacing w:before="120"/>
        <w:jc w:val="center"/>
      </w:pPr>
      <w:r w:rsidRPr="00DA19DC">
        <w:rPr>
          <w:rFonts w:ascii="Arial" w:hAnsi="Arial" w:cs="Arial"/>
          <w:b/>
          <w:bCs/>
          <w:sz w:val="22"/>
          <w:szCs w:val="20"/>
        </w:rPr>
        <w:t xml:space="preserve">ZOBOWIĄZANIE PODMIOTU/ÓW ODDAJĄCYCH DO DYSPOZYCJI WYKONAWCY NIEZBĘDNE ZASOBY </w:t>
      </w:r>
    </w:p>
    <w:p w14:paraId="331F6E3A" w14:textId="77777777" w:rsidR="0037161C" w:rsidRPr="00DA19DC" w:rsidRDefault="0037161C">
      <w:pPr>
        <w:spacing w:before="120"/>
        <w:jc w:val="center"/>
        <w:rPr>
          <w:rFonts w:ascii="Arial" w:hAnsi="Arial" w:cs="Arial"/>
          <w:b/>
          <w:bCs/>
          <w:sz w:val="22"/>
          <w:szCs w:val="20"/>
        </w:rPr>
      </w:pPr>
    </w:p>
    <w:p w14:paraId="57D46C87" w14:textId="77777777" w:rsidR="0037161C" w:rsidRPr="00DA19DC" w:rsidRDefault="00AB67EB">
      <w:pPr>
        <w:jc w:val="both"/>
      </w:pPr>
      <w:r w:rsidRPr="00DA19DC">
        <w:rPr>
          <w:rFonts w:ascii="Arial" w:hAnsi="Arial" w:cs="Arial"/>
          <w:bCs/>
          <w:i/>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r w:rsidRPr="00DA19DC">
        <w:rPr>
          <w:rFonts w:ascii="Arial" w:hAnsi="Arial" w:cs="Arial"/>
          <w:b/>
          <w:bCs/>
          <w:sz w:val="20"/>
          <w:szCs w:val="20"/>
        </w:rPr>
        <w:t>.</w:t>
      </w:r>
    </w:p>
    <w:p w14:paraId="0B545F7F" w14:textId="77777777" w:rsidR="0037161C" w:rsidRPr="00DA19DC" w:rsidRDefault="00AB67EB">
      <w:pPr>
        <w:jc w:val="both"/>
      </w:pPr>
      <w:r w:rsidRPr="00DA19DC">
        <w:rPr>
          <w:rFonts w:ascii="Arial" w:hAnsi="Arial" w:cs="Arial"/>
          <w:sz w:val="20"/>
          <w:szCs w:val="20"/>
        </w:rPr>
        <w:t>………………………………………………………………………………………………………………………………………………..……………………………………………………………………………………</w:t>
      </w:r>
    </w:p>
    <w:p w14:paraId="3EE0468E" w14:textId="77777777" w:rsidR="0037161C" w:rsidRPr="00DA19DC" w:rsidRDefault="00AB67EB">
      <w:pPr>
        <w:pStyle w:val="Stopka1"/>
        <w:tabs>
          <w:tab w:val="clear" w:pos="4536"/>
          <w:tab w:val="clear" w:pos="9072"/>
        </w:tabs>
        <w:jc w:val="both"/>
      </w:pPr>
      <w:r w:rsidRPr="00DA19DC">
        <w:rPr>
          <w:rFonts w:ascii="Arial" w:hAnsi="Arial" w:cs="Arial"/>
          <w:b/>
          <w:i/>
        </w:rPr>
        <w:t xml:space="preserve">nazwa i adres podmiotu oddającego do dyspozycji Wykonawcy niezbędne zasoby( tj. innego podmiotu) nr KRS/ </w:t>
      </w:r>
      <w:proofErr w:type="spellStart"/>
      <w:r w:rsidRPr="00DA19DC">
        <w:rPr>
          <w:rFonts w:ascii="Arial" w:hAnsi="Arial" w:cs="Arial"/>
          <w:b/>
          <w:i/>
        </w:rPr>
        <w:t>CEiDG</w:t>
      </w:r>
      <w:proofErr w:type="spellEnd"/>
      <w:r w:rsidRPr="00DA19DC">
        <w:rPr>
          <w:rFonts w:ascii="Arial" w:hAnsi="Arial" w:cs="Arial"/>
        </w:rPr>
        <w:t xml:space="preserve"> </w:t>
      </w:r>
      <w:r w:rsidRPr="00DA19DC">
        <w:rPr>
          <w:rFonts w:ascii="Arial" w:hAnsi="Arial" w:cs="Arial"/>
          <w:b/>
          <w:i/>
        </w:rPr>
        <w:t>NIP/PESEL</w:t>
      </w:r>
    </w:p>
    <w:p w14:paraId="3CFF9100" w14:textId="77777777" w:rsidR="0037161C" w:rsidRPr="00DA19DC" w:rsidRDefault="00AB67EB">
      <w:pPr>
        <w:spacing w:before="120" w:line="360" w:lineRule="auto"/>
        <w:jc w:val="both"/>
      </w:pPr>
      <w:r w:rsidRPr="00DA19DC">
        <w:rPr>
          <w:rFonts w:ascii="Arial" w:hAnsi="Arial" w:cs="Arial"/>
          <w:b/>
          <w:sz w:val="20"/>
          <w:szCs w:val="20"/>
        </w:rPr>
        <w:t xml:space="preserve">zobowiązuję się </w:t>
      </w:r>
      <w:r w:rsidRPr="00DA19DC">
        <w:rPr>
          <w:rFonts w:ascii="Arial" w:hAnsi="Arial" w:cs="Arial"/>
          <w:sz w:val="20"/>
          <w:szCs w:val="20"/>
        </w:rPr>
        <w:t>do oddania do dyspozycji na rzecz:</w:t>
      </w:r>
    </w:p>
    <w:p w14:paraId="336A778E" w14:textId="77777777" w:rsidR="0037161C" w:rsidRPr="00DA19DC" w:rsidRDefault="00AB67EB">
      <w:pPr>
        <w:spacing w:line="360" w:lineRule="auto"/>
        <w:jc w:val="both"/>
      </w:pPr>
      <w:r w:rsidRPr="00DA19DC">
        <w:rPr>
          <w:rFonts w:ascii="Arial" w:hAnsi="Arial" w:cs="Arial"/>
          <w:sz w:val="20"/>
          <w:szCs w:val="20"/>
        </w:rPr>
        <w:t>………………………………………………………………………………………………………………….</w:t>
      </w:r>
    </w:p>
    <w:p w14:paraId="1679522A" w14:textId="77777777" w:rsidR="0037161C" w:rsidRPr="00DA19DC" w:rsidRDefault="00AB67EB">
      <w:pPr>
        <w:spacing w:line="360" w:lineRule="auto"/>
        <w:jc w:val="center"/>
      </w:pPr>
      <w:r w:rsidRPr="00DA19DC">
        <w:rPr>
          <w:rFonts w:ascii="Arial" w:hAnsi="Arial" w:cs="Arial"/>
          <w:i/>
          <w:sz w:val="16"/>
          <w:szCs w:val="16"/>
        </w:rPr>
        <w:t>nazwa i adres Wykonawcy składającego Ofertę</w:t>
      </w:r>
    </w:p>
    <w:p w14:paraId="4751C4FD" w14:textId="77777777" w:rsidR="0037161C" w:rsidRPr="00DA19DC" w:rsidRDefault="00AB67EB">
      <w:pPr>
        <w:spacing w:line="360" w:lineRule="auto"/>
        <w:jc w:val="both"/>
      </w:pPr>
      <w:r w:rsidRPr="00DA19DC">
        <w:rPr>
          <w:rFonts w:ascii="Arial" w:hAnsi="Arial" w:cs="Arial"/>
          <w:sz w:val="20"/>
          <w:szCs w:val="20"/>
        </w:rPr>
        <w:t>niezbędnych zasobów:</w:t>
      </w:r>
    </w:p>
    <w:p w14:paraId="26FEEC70" w14:textId="77777777" w:rsidR="0037161C" w:rsidRPr="00DA19DC" w:rsidRDefault="00AB67EB">
      <w:pPr>
        <w:spacing w:line="360" w:lineRule="auto"/>
      </w:pPr>
      <w:r w:rsidRPr="00DA19DC">
        <w:rPr>
          <w:rFonts w:ascii="Wingdings" w:eastAsia="Wingdings" w:hAnsi="Wingdings" w:cs="Wingdings"/>
          <w:sz w:val="20"/>
          <w:szCs w:val="20"/>
        </w:rPr>
        <w:t></w:t>
      </w:r>
      <w:r w:rsidRPr="00DA19DC">
        <w:rPr>
          <w:rFonts w:ascii="Arial" w:eastAsia="Arial" w:hAnsi="Arial" w:cs="Arial"/>
          <w:sz w:val="20"/>
          <w:szCs w:val="20"/>
        </w:rPr>
        <w:t xml:space="preserve"> </w:t>
      </w:r>
      <w:r w:rsidRPr="00DA19DC">
        <w:rPr>
          <w:rFonts w:ascii="Arial" w:hAnsi="Arial" w:cs="Arial"/>
          <w:sz w:val="20"/>
          <w:szCs w:val="20"/>
        </w:rPr>
        <w:t xml:space="preserve">zdolności techniczne lub zawodowe </w:t>
      </w:r>
    </w:p>
    <w:p w14:paraId="721011B3" w14:textId="77777777" w:rsidR="00DD36A9" w:rsidRPr="00DD36A9" w:rsidRDefault="00AB67EB" w:rsidP="00DD36A9">
      <w:pPr>
        <w:tabs>
          <w:tab w:val="center" w:pos="4536"/>
          <w:tab w:val="left" w:pos="6945"/>
        </w:tabs>
        <w:spacing w:before="40" w:line="360" w:lineRule="auto"/>
        <w:jc w:val="center"/>
        <w:rPr>
          <w:rFonts w:ascii="Arial" w:hAnsi="Arial" w:cs="Arial"/>
          <w:b/>
          <w:sz w:val="22"/>
          <w:szCs w:val="22"/>
        </w:rPr>
      </w:pPr>
      <w:r w:rsidRPr="00DA19DC">
        <w:rPr>
          <w:rFonts w:ascii="Arial" w:hAnsi="Arial" w:cs="Arial"/>
          <w:sz w:val="20"/>
          <w:szCs w:val="20"/>
        </w:rPr>
        <w:t xml:space="preserve">przy wykonaniu zamówienia na: </w:t>
      </w:r>
      <w:r w:rsidR="00DD36A9" w:rsidRPr="00DD36A9">
        <w:rPr>
          <w:rFonts w:ascii="Arial" w:hAnsi="Arial" w:cs="Arial"/>
          <w:b/>
          <w:sz w:val="22"/>
          <w:szCs w:val="22"/>
        </w:rPr>
        <w:t xml:space="preserve">Zakup aparatu USG na potrzeby Polkowickiego Centrum Usług Zdrowotnych ZOZ S.A. zgodnie z założeniami projektu "Technologia dla zdrowia" </w:t>
      </w:r>
    </w:p>
    <w:p w14:paraId="3DA55D22" w14:textId="14B193DD" w:rsidR="00DA7046" w:rsidRPr="00DA19DC" w:rsidRDefault="00DD36A9" w:rsidP="00DD36A9">
      <w:pPr>
        <w:tabs>
          <w:tab w:val="center" w:pos="4536"/>
          <w:tab w:val="left" w:pos="6945"/>
        </w:tabs>
        <w:spacing w:before="40" w:line="360" w:lineRule="auto"/>
        <w:jc w:val="center"/>
      </w:pPr>
      <w:r w:rsidRPr="00DD36A9">
        <w:rPr>
          <w:rFonts w:ascii="Arial" w:hAnsi="Arial" w:cs="Arial"/>
          <w:b/>
          <w:sz w:val="22"/>
          <w:szCs w:val="22"/>
        </w:rPr>
        <w:t xml:space="preserve">nr sprawy: DZP – </w:t>
      </w:r>
      <w:r w:rsidR="005460F5">
        <w:rPr>
          <w:rFonts w:ascii="Arial" w:hAnsi="Arial" w:cs="Arial"/>
          <w:b/>
          <w:sz w:val="22"/>
          <w:szCs w:val="22"/>
        </w:rPr>
        <w:t>41</w:t>
      </w:r>
      <w:r w:rsidRPr="00DD36A9">
        <w:rPr>
          <w:rFonts w:ascii="Arial" w:hAnsi="Arial" w:cs="Arial"/>
          <w:b/>
          <w:sz w:val="22"/>
          <w:szCs w:val="22"/>
        </w:rPr>
        <w:t>/2025</w:t>
      </w:r>
    </w:p>
    <w:p w14:paraId="0BF2C3BC" w14:textId="77777777" w:rsidR="0037161C" w:rsidRPr="00DA19DC" w:rsidRDefault="00AB67EB" w:rsidP="0049458E">
      <w:pPr>
        <w:tabs>
          <w:tab w:val="center" w:pos="4536"/>
          <w:tab w:val="left" w:pos="6945"/>
        </w:tabs>
        <w:spacing w:before="40" w:line="360" w:lineRule="auto"/>
        <w:rPr>
          <w:sz w:val="20"/>
          <w:szCs w:val="20"/>
        </w:rPr>
      </w:pPr>
      <w:r w:rsidRPr="00DA19DC">
        <w:rPr>
          <w:rFonts w:ascii="Arial" w:hAnsi="Arial" w:cs="Arial"/>
          <w:sz w:val="20"/>
          <w:szCs w:val="20"/>
        </w:rPr>
        <w:t>Oświadczam, że:</w:t>
      </w:r>
    </w:p>
    <w:p w14:paraId="7B4BC9BA" w14:textId="77777777" w:rsidR="0037161C" w:rsidRPr="00DA19DC" w:rsidRDefault="00AB67EB">
      <w:pPr>
        <w:numPr>
          <w:ilvl w:val="3"/>
          <w:numId w:val="5"/>
        </w:numPr>
        <w:tabs>
          <w:tab w:val="clear" w:pos="57"/>
          <w:tab w:val="left" w:pos="426"/>
        </w:tabs>
        <w:spacing w:line="360" w:lineRule="auto"/>
        <w:ind w:hanging="2880"/>
      </w:pPr>
      <w:r w:rsidRPr="00DA19DC">
        <w:rPr>
          <w:rFonts w:ascii="Arial" w:hAnsi="Arial" w:cs="Arial"/>
          <w:sz w:val="20"/>
          <w:szCs w:val="20"/>
        </w:rPr>
        <w:t>udostępniam Wykonawcy ww. zasoby, w następującym zakresie:</w:t>
      </w:r>
    </w:p>
    <w:p w14:paraId="2586DAE2" w14:textId="77777777" w:rsidR="0037161C" w:rsidRPr="00DA19DC" w:rsidRDefault="00AB67EB">
      <w:pPr>
        <w:spacing w:line="360" w:lineRule="auto"/>
        <w:ind w:firstLine="284"/>
      </w:pPr>
      <w:r w:rsidRPr="00DA19DC">
        <w:rPr>
          <w:rFonts w:ascii="Arial" w:hAnsi="Arial" w:cs="Arial"/>
          <w:sz w:val="20"/>
          <w:szCs w:val="20"/>
        </w:rPr>
        <w:t>………………………………………………………………………….</w:t>
      </w:r>
    </w:p>
    <w:p w14:paraId="4187E2BF" w14:textId="77777777" w:rsidR="0037161C" w:rsidRPr="00DA19DC" w:rsidRDefault="00AB67EB">
      <w:pPr>
        <w:numPr>
          <w:ilvl w:val="3"/>
          <w:numId w:val="5"/>
        </w:numPr>
        <w:tabs>
          <w:tab w:val="clear" w:pos="57"/>
          <w:tab w:val="left" w:pos="426"/>
        </w:tabs>
        <w:spacing w:line="360" w:lineRule="auto"/>
        <w:ind w:left="426" w:hanging="426"/>
      </w:pPr>
      <w:r w:rsidRPr="00DA19DC">
        <w:rPr>
          <w:rFonts w:ascii="Arial" w:hAnsi="Arial" w:cs="Arial"/>
          <w:sz w:val="20"/>
          <w:szCs w:val="20"/>
        </w:rPr>
        <w:t>sposób wykorzystania udostępnionych przeze mnie zasobów będzie następujący, przy wykonywaniu zamówienia publicznego:</w:t>
      </w:r>
    </w:p>
    <w:p w14:paraId="1512A0A4" w14:textId="77777777" w:rsidR="0037161C" w:rsidRPr="00DA19DC" w:rsidRDefault="00AB67EB">
      <w:pPr>
        <w:spacing w:line="360" w:lineRule="auto"/>
        <w:ind w:firstLine="426"/>
      </w:pPr>
      <w:r w:rsidRPr="00DA19DC">
        <w:rPr>
          <w:rFonts w:ascii="Arial" w:hAnsi="Arial" w:cs="Arial"/>
          <w:sz w:val="20"/>
          <w:szCs w:val="20"/>
        </w:rPr>
        <w:t>……………………………………………………………………………………</w:t>
      </w:r>
    </w:p>
    <w:p w14:paraId="06A97299" w14:textId="77777777" w:rsidR="0037161C" w:rsidRPr="00DA19DC" w:rsidRDefault="00AB67EB">
      <w:pPr>
        <w:numPr>
          <w:ilvl w:val="3"/>
          <w:numId w:val="5"/>
        </w:numPr>
        <w:tabs>
          <w:tab w:val="clear" w:pos="57"/>
          <w:tab w:val="left" w:pos="426"/>
        </w:tabs>
        <w:spacing w:line="360" w:lineRule="auto"/>
        <w:ind w:hanging="2880"/>
      </w:pPr>
      <w:r w:rsidRPr="00DA19DC">
        <w:rPr>
          <w:rFonts w:ascii="Arial" w:hAnsi="Arial" w:cs="Arial"/>
          <w:sz w:val="20"/>
          <w:szCs w:val="20"/>
        </w:rPr>
        <w:t>charakter stosunku łączącego mnie z Wykonawcą będzie następujący:</w:t>
      </w:r>
    </w:p>
    <w:p w14:paraId="2D9E01D8" w14:textId="77777777" w:rsidR="0037161C" w:rsidRPr="00DA19DC" w:rsidRDefault="00AB67EB">
      <w:pPr>
        <w:spacing w:line="360" w:lineRule="auto"/>
        <w:ind w:firstLine="426"/>
      </w:pPr>
      <w:r w:rsidRPr="00DA19DC">
        <w:rPr>
          <w:rFonts w:ascii="Arial" w:hAnsi="Arial" w:cs="Arial"/>
          <w:sz w:val="20"/>
          <w:szCs w:val="20"/>
        </w:rPr>
        <w:t>…………………………………………………………………………………</w:t>
      </w:r>
    </w:p>
    <w:p w14:paraId="21B98008" w14:textId="77777777" w:rsidR="0037161C" w:rsidRPr="00DA19DC" w:rsidRDefault="00AB67EB">
      <w:pPr>
        <w:numPr>
          <w:ilvl w:val="3"/>
          <w:numId w:val="5"/>
        </w:numPr>
        <w:tabs>
          <w:tab w:val="clear" w:pos="57"/>
          <w:tab w:val="left" w:pos="426"/>
        </w:tabs>
        <w:spacing w:line="360" w:lineRule="auto"/>
        <w:ind w:hanging="2880"/>
      </w:pPr>
      <w:r w:rsidRPr="00DA19DC">
        <w:rPr>
          <w:rFonts w:ascii="Arial" w:hAnsi="Arial" w:cs="Arial"/>
          <w:sz w:val="20"/>
          <w:szCs w:val="20"/>
        </w:rPr>
        <w:t>zakres mojego udziału przy wykonywaniu zamówienia będzie następujący:</w:t>
      </w:r>
    </w:p>
    <w:p w14:paraId="64716E19" w14:textId="77777777" w:rsidR="0037161C" w:rsidRPr="00DA19DC" w:rsidRDefault="00AB67EB">
      <w:pPr>
        <w:spacing w:line="360" w:lineRule="auto"/>
        <w:ind w:firstLine="426"/>
      </w:pPr>
      <w:r w:rsidRPr="00DA19DC">
        <w:rPr>
          <w:rFonts w:ascii="Arial" w:hAnsi="Arial" w:cs="Arial"/>
          <w:sz w:val="20"/>
          <w:szCs w:val="20"/>
        </w:rPr>
        <w:t>……………………………………………………………………………………</w:t>
      </w:r>
    </w:p>
    <w:p w14:paraId="6E99A1F3" w14:textId="77777777" w:rsidR="0037161C" w:rsidRPr="00DA19DC" w:rsidRDefault="00AB67EB">
      <w:pPr>
        <w:numPr>
          <w:ilvl w:val="3"/>
          <w:numId w:val="5"/>
        </w:numPr>
        <w:tabs>
          <w:tab w:val="clear" w:pos="57"/>
          <w:tab w:val="left" w:pos="426"/>
        </w:tabs>
        <w:spacing w:line="360" w:lineRule="auto"/>
        <w:ind w:hanging="2880"/>
      </w:pPr>
      <w:r w:rsidRPr="00DA19DC">
        <w:rPr>
          <w:rFonts w:ascii="Arial" w:hAnsi="Arial" w:cs="Arial"/>
          <w:sz w:val="20"/>
          <w:szCs w:val="20"/>
        </w:rPr>
        <w:t>okres mojego udziału przy wykonywaniu zamówienia będzie następujący:</w:t>
      </w:r>
    </w:p>
    <w:p w14:paraId="16E6E48F" w14:textId="77777777" w:rsidR="0037161C" w:rsidRPr="00DA19DC" w:rsidRDefault="00AB67EB">
      <w:pPr>
        <w:spacing w:line="360" w:lineRule="auto"/>
        <w:ind w:firstLine="426"/>
        <w:jc w:val="both"/>
      </w:pPr>
      <w:r w:rsidRPr="00DA19DC">
        <w:rPr>
          <w:rFonts w:ascii="Arial" w:hAnsi="Arial" w:cs="Arial"/>
          <w:sz w:val="20"/>
          <w:szCs w:val="20"/>
        </w:rPr>
        <w:t>…………………………………………………………………………………..</w:t>
      </w:r>
    </w:p>
    <w:p w14:paraId="32DB1066" w14:textId="77777777" w:rsidR="0037161C" w:rsidRPr="00DA19DC" w:rsidRDefault="00AB67EB">
      <w:pPr>
        <w:numPr>
          <w:ilvl w:val="3"/>
          <w:numId w:val="5"/>
        </w:numPr>
        <w:tabs>
          <w:tab w:val="clear" w:pos="57"/>
          <w:tab w:val="left" w:pos="426"/>
        </w:tabs>
        <w:ind w:left="425" w:hanging="425"/>
        <w:jc w:val="both"/>
      </w:pPr>
      <w:r w:rsidRPr="00DA19DC">
        <w:rPr>
          <w:rFonts w:ascii="Arial" w:hAnsi="Arial" w:cs="Arial"/>
          <w:sz w:val="20"/>
          <w:szCs w:val="20"/>
        </w:rPr>
        <w:t>czy podmiot, na zdolnościach którego wykonawca polega w odniesieniu do warunków udziału w postępowaniu dotyczących kwalifikacji zawodowych lub doświadczenia, zrealizuje prace, których wskazane zdolności dotyczą:</w:t>
      </w:r>
    </w:p>
    <w:p w14:paraId="1910F9B7" w14:textId="77777777" w:rsidR="0037161C" w:rsidRPr="00DA19DC" w:rsidRDefault="00AB67EB">
      <w:pPr>
        <w:spacing w:line="360" w:lineRule="auto"/>
        <w:ind w:firstLine="426"/>
      </w:pPr>
      <w:r w:rsidRPr="00DA19DC">
        <w:rPr>
          <w:rFonts w:ascii="Arial" w:hAnsi="Arial" w:cs="Arial"/>
          <w:sz w:val="20"/>
          <w:szCs w:val="20"/>
        </w:rPr>
        <w:t>…………………………………………………………………………………</w:t>
      </w:r>
    </w:p>
    <w:p w14:paraId="3B48A118" w14:textId="77777777" w:rsidR="0037161C" w:rsidRPr="00DA19DC" w:rsidRDefault="00AB67EB">
      <w:pPr>
        <w:jc w:val="both"/>
      </w:pPr>
      <w:r w:rsidRPr="00DA19DC">
        <w:rPr>
          <w:rFonts w:ascii="Wingdings" w:eastAsia="Wingdings" w:hAnsi="Wingdings" w:cs="Wingdings"/>
          <w:sz w:val="20"/>
          <w:szCs w:val="20"/>
        </w:rPr>
        <w:t></w:t>
      </w:r>
      <w:r w:rsidRPr="00DA19DC">
        <w:rPr>
          <w:rFonts w:ascii="Arial" w:eastAsia="Arial" w:hAnsi="Arial" w:cs="Arial"/>
          <w:sz w:val="20"/>
          <w:szCs w:val="20"/>
        </w:rPr>
        <w:t xml:space="preserve">  </w:t>
      </w:r>
      <w:r w:rsidRPr="00DA19DC">
        <w:rPr>
          <w:rFonts w:ascii="Arial" w:hAnsi="Arial" w:cs="Arial"/>
          <w:sz w:val="20"/>
          <w:szCs w:val="20"/>
        </w:rPr>
        <w:t xml:space="preserve">właściwe zaznaczyć </w:t>
      </w:r>
    </w:p>
    <w:p w14:paraId="6C58F7B9" w14:textId="77777777" w:rsidR="0037161C" w:rsidRPr="00DA19DC" w:rsidRDefault="0037161C">
      <w:pPr>
        <w:jc w:val="both"/>
        <w:rPr>
          <w:rFonts w:ascii="Arial" w:hAnsi="Arial" w:cs="Arial"/>
          <w:sz w:val="20"/>
          <w:szCs w:val="20"/>
        </w:rPr>
      </w:pPr>
    </w:p>
    <w:p w14:paraId="2C246487" w14:textId="77777777" w:rsidR="0037161C" w:rsidRPr="00DA19DC" w:rsidRDefault="00AB67EB">
      <w:pPr>
        <w:jc w:val="both"/>
      </w:pPr>
      <w:r w:rsidRPr="00DA19DC">
        <w:rPr>
          <w:rFonts w:ascii="Arial" w:hAnsi="Arial" w:cs="Arial"/>
          <w:sz w:val="20"/>
          <w:szCs w:val="20"/>
        </w:rPr>
        <w:t>............................................. dnia .....................</w:t>
      </w:r>
      <w:r w:rsidRPr="00DA19DC">
        <w:rPr>
          <w:rFonts w:ascii="Arial" w:hAnsi="Arial" w:cs="Arial"/>
          <w:sz w:val="20"/>
          <w:szCs w:val="20"/>
        </w:rPr>
        <w:tab/>
      </w:r>
      <w:r w:rsidRPr="00DA19DC">
        <w:rPr>
          <w:rFonts w:ascii="Arial" w:hAnsi="Arial" w:cs="Arial"/>
          <w:sz w:val="20"/>
          <w:szCs w:val="20"/>
        </w:rPr>
        <w:tab/>
      </w:r>
      <w:r w:rsidRPr="00DA19DC">
        <w:rPr>
          <w:rFonts w:ascii="Arial" w:hAnsi="Arial" w:cs="Arial"/>
          <w:sz w:val="20"/>
          <w:szCs w:val="20"/>
        </w:rPr>
        <w:tab/>
        <w:t>……..………........................................................</w:t>
      </w:r>
    </w:p>
    <w:p w14:paraId="0B314D50" w14:textId="77777777" w:rsidR="0037161C" w:rsidRPr="00DA19DC" w:rsidRDefault="00AB67EB">
      <w:pPr>
        <w:ind w:left="4956" w:firstLine="708"/>
        <w:jc w:val="both"/>
      </w:pPr>
      <w:r w:rsidRPr="00DA19DC">
        <w:rPr>
          <w:rFonts w:ascii="Arial" w:hAnsi="Arial" w:cs="Arial"/>
          <w:i/>
          <w:sz w:val="16"/>
          <w:szCs w:val="16"/>
        </w:rPr>
        <w:t>podpisy osób uprawnionych</w:t>
      </w:r>
    </w:p>
    <w:p w14:paraId="7D6FA75D" w14:textId="77777777" w:rsidR="0037161C" w:rsidRPr="00DA19DC" w:rsidRDefault="00AB67EB">
      <w:pPr>
        <w:ind w:left="5400" w:hanging="444"/>
        <w:jc w:val="both"/>
      </w:pPr>
      <w:r w:rsidRPr="00DA19DC">
        <w:rPr>
          <w:rFonts w:ascii="Arial" w:eastAsia="Arial" w:hAnsi="Arial" w:cs="Arial"/>
          <w:i/>
          <w:sz w:val="16"/>
          <w:szCs w:val="16"/>
        </w:rPr>
        <w:t xml:space="preserve"> </w:t>
      </w:r>
      <w:r w:rsidRPr="00DA19DC">
        <w:rPr>
          <w:rFonts w:ascii="Arial" w:hAnsi="Arial" w:cs="Arial"/>
          <w:i/>
          <w:sz w:val="16"/>
          <w:szCs w:val="16"/>
        </w:rPr>
        <w:t>do reprezentacji podmiotu oddającego do dyspozycji</w:t>
      </w:r>
    </w:p>
    <w:p w14:paraId="3F74888E" w14:textId="77777777" w:rsidR="0037161C" w:rsidRPr="00DA19DC" w:rsidRDefault="00AB67EB">
      <w:pPr>
        <w:ind w:left="5400" w:hanging="444"/>
        <w:jc w:val="both"/>
      </w:pPr>
      <w:r w:rsidRPr="00DA19DC">
        <w:rPr>
          <w:rFonts w:ascii="Arial" w:eastAsia="Arial" w:hAnsi="Arial" w:cs="Arial"/>
          <w:i/>
          <w:sz w:val="16"/>
          <w:szCs w:val="16"/>
        </w:rPr>
        <w:t xml:space="preserve">                </w:t>
      </w:r>
      <w:r w:rsidRPr="00DA19DC">
        <w:rPr>
          <w:rFonts w:ascii="Arial" w:hAnsi="Arial" w:cs="Arial"/>
          <w:i/>
          <w:sz w:val="16"/>
          <w:szCs w:val="16"/>
        </w:rPr>
        <w:t>Wykonawcy niezbędne zasoby</w:t>
      </w:r>
    </w:p>
    <w:p w14:paraId="74A78D78" w14:textId="77777777" w:rsidR="0037161C" w:rsidRPr="00DA19DC" w:rsidRDefault="0037161C">
      <w:pPr>
        <w:spacing w:after="40"/>
        <w:jc w:val="right"/>
        <w:rPr>
          <w:rFonts w:ascii="Arial" w:hAnsi="Arial" w:cs="Arial"/>
          <w:b/>
          <w:i/>
          <w:sz w:val="20"/>
          <w:szCs w:val="20"/>
        </w:rPr>
      </w:pPr>
    </w:p>
    <w:p w14:paraId="5AEB2549" w14:textId="77777777" w:rsidR="0037161C" w:rsidRPr="00DA19DC" w:rsidRDefault="00AB67EB">
      <w:pPr>
        <w:spacing w:after="40"/>
        <w:jc w:val="right"/>
      </w:pPr>
      <w:r w:rsidRPr="00DA19DC">
        <w:rPr>
          <w:rFonts w:ascii="Arial" w:hAnsi="Arial" w:cs="Arial"/>
          <w:b/>
          <w:i/>
          <w:sz w:val="20"/>
          <w:szCs w:val="20"/>
        </w:rPr>
        <w:t>Załącznik nr 4 do SWZ</w:t>
      </w:r>
    </w:p>
    <w:p w14:paraId="0A02428E" w14:textId="77777777" w:rsidR="0037161C" w:rsidRPr="00DA19DC" w:rsidRDefault="0037161C">
      <w:pPr>
        <w:spacing w:after="40"/>
        <w:ind w:left="5643" w:firstLine="57"/>
        <w:jc w:val="both"/>
        <w:rPr>
          <w:rFonts w:ascii="Arial" w:hAnsi="Arial" w:cs="Arial"/>
          <w:b/>
          <w:bCs/>
          <w:i/>
          <w:sz w:val="20"/>
          <w:szCs w:val="20"/>
        </w:rPr>
      </w:pPr>
    </w:p>
    <w:tbl>
      <w:tblPr>
        <w:tblW w:w="9242" w:type="dxa"/>
        <w:tblInd w:w="-14" w:type="dxa"/>
        <w:tblLayout w:type="fixed"/>
        <w:tblLook w:val="0000" w:firstRow="0" w:lastRow="0" w:firstColumn="0" w:lastColumn="0" w:noHBand="0" w:noVBand="0"/>
      </w:tblPr>
      <w:tblGrid>
        <w:gridCol w:w="4606"/>
        <w:gridCol w:w="4636"/>
      </w:tblGrid>
      <w:tr w:rsidR="0037161C" w:rsidRPr="00DA19DC" w14:paraId="6C514891" w14:textId="77777777">
        <w:tc>
          <w:tcPr>
            <w:tcW w:w="4606" w:type="dxa"/>
            <w:tcBorders>
              <w:top w:val="single" w:sz="4" w:space="0" w:color="000000"/>
              <w:left w:val="single" w:sz="4" w:space="0" w:color="000000"/>
              <w:bottom w:val="single" w:sz="4" w:space="0" w:color="000000"/>
            </w:tcBorders>
          </w:tcPr>
          <w:p w14:paraId="13BFFDAE" w14:textId="77777777" w:rsidR="0037161C" w:rsidRPr="00DA19DC" w:rsidRDefault="0037161C">
            <w:pPr>
              <w:widowControl w:val="0"/>
              <w:snapToGrid w:val="0"/>
              <w:spacing w:line="360" w:lineRule="auto"/>
              <w:jc w:val="both"/>
              <w:rPr>
                <w:rFonts w:ascii="Arial" w:hAnsi="Arial" w:cs="Arial"/>
                <w:sz w:val="20"/>
              </w:rPr>
            </w:pPr>
          </w:p>
          <w:p w14:paraId="4773C99D" w14:textId="77777777" w:rsidR="0037161C" w:rsidRPr="00DA19DC" w:rsidRDefault="0037161C">
            <w:pPr>
              <w:widowControl w:val="0"/>
              <w:spacing w:line="360" w:lineRule="auto"/>
              <w:jc w:val="both"/>
              <w:rPr>
                <w:rFonts w:ascii="Arial" w:hAnsi="Arial" w:cs="Arial"/>
                <w:sz w:val="20"/>
              </w:rPr>
            </w:pPr>
          </w:p>
          <w:p w14:paraId="400A57DD" w14:textId="77777777" w:rsidR="0037161C" w:rsidRPr="00DA19DC" w:rsidRDefault="0037161C">
            <w:pPr>
              <w:widowControl w:val="0"/>
              <w:spacing w:line="360" w:lineRule="auto"/>
              <w:jc w:val="center"/>
              <w:rPr>
                <w:rFonts w:ascii="Arial" w:hAnsi="Arial" w:cs="Arial"/>
                <w:sz w:val="20"/>
              </w:rPr>
            </w:pPr>
          </w:p>
          <w:p w14:paraId="67D98C3B" w14:textId="3ECEEC70" w:rsidR="0037161C" w:rsidRPr="00DA19DC" w:rsidRDefault="0037161C">
            <w:pPr>
              <w:widowControl w:val="0"/>
              <w:spacing w:line="360" w:lineRule="auto"/>
              <w:jc w:val="center"/>
            </w:pPr>
          </w:p>
        </w:tc>
        <w:tc>
          <w:tcPr>
            <w:tcW w:w="46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E59032" w14:textId="77777777" w:rsidR="0037161C" w:rsidRPr="00DA19DC" w:rsidRDefault="00AB67EB">
            <w:pPr>
              <w:keepNext/>
              <w:widowControl w:val="0"/>
              <w:tabs>
                <w:tab w:val="left" w:pos="0"/>
              </w:tabs>
              <w:spacing w:before="240" w:after="60" w:line="360" w:lineRule="auto"/>
              <w:jc w:val="center"/>
              <w:textAlignment w:val="baseline"/>
            </w:pPr>
            <w:r w:rsidRPr="00DA19DC">
              <w:rPr>
                <w:rFonts w:ascii="Arial" w:hAnsi="Arial" w:cs="Arial"/>
                <w:b/>
                <w:i/>
                <w:sz w:val="20"/>
              </w:rPr>
              <w:t>INFORMACJA WYKONAWCY</w:t>
            </w:r>
          </w:p>
          <w:p w14:paraId="44D9A30F" w14:textId="77777777" w:rsidR="0037161C" w:rsidRPr="00DA19DC" w:rsidRDefault="0037161C">
            <w:pPr>
              <w:widowControl w:val="0"/>
              <w:spacing w:line="360" w:lineRule="auto"/>
              <w:jc w:val="center"/>
              <w:rPr>
                <w:rFonts w:ascii="Arial" w:hAnsi="Arial" w:cs="Arial"/>
                <w:b/>
                <w:sz w:val="20"/>
              </w:rPr>
            </w:pPr>
          </w:p>
        </w:tc>
      </w:tr>
    </w:tbl>
    <w:p w14:paraId="0559E5E1" w14:textId="77777777" w:rsidR="0037161C" w:rsidRPr="00DA19DC" w:rsidRDefault="0037161C">
      <w:pPr>
        <w:spacing w:line="360" w:lineRule="auto"/>
        <w:textAlignment w:val="baseline"/>
        <w:rPr>
          <w:rFonts w:ascii="Arial" w:hAnsi="Arial" w:cs="Arial"/>
          <w:iCs/>
          <w:sz w:val="20"/>
        </w:rPr>
      </w:pPr>
    </w:p>
    <w:p w14:paraId="64D49E4F" w14:textId="77777777" w:rsidR="0037161C" w:rsidRPr="00DA19DC" w:rsidRDefault="00AB67EB">
      <w:pPr>
        <w:spacing w:line="360" w:lineRule="auto"/>
        <w:textAlignment w:val="baseline"/>
      </w:pPr>
      <w:bookmarkStart w:id="5" w:name="_Hlk215505440"/>
      <w:r w:rsidRPr="00DA19DC">
        <w:rPr>
          <w:rFonts w:ascii="Arial" w:hAnsi="Arial" w:cs="Arial"/>
          <w:iCs/>
          <w:sz w:val="20"/>
        </w:rPr>
        <w:t>Nazwa Wykonawcy</w:t>
      </w:r>
      <w:r w:rsidRPr="00DA19DC">
        <w:rPr>
          <w:rFonts w:ascii="Arial" w:hAnsi="Arial" w:cs="Arial"/>
          <w:bCs/>
          <w:iCs/>
          <w:sz w:val="20"/>
        </w:rPr>
        <w:t>..................................................................................................</w:t>
      </w:r>
    </w:p>
    <w:p w14:paraId="4BCA3808" w14:textId="77777777" w:rsidR="0037161C" w:rsidRPr="00DA19DC" w:rsidRDefault="0037161C">
      <w:pPr>
        <w:spacing w:line="360" w:lineRule="auto"/>
        <w:jc w:val="both"/>
        <w:textAlignment w:val="baseline"/>
        <w:rPr>
          <w:rFonts w:ascii="Arial" w:hAnsi="Arial" w:cs="Arial"/>
          <w:bCs/>
          <w:iCs/>
          <w:sz w:val="20"/>
        </w:rPr>
      </w:pPr>
    </w:p>
    <w:p w14:paraId="27D463FF" w14:textId="77777777" w:rsidR="0037161C" w:rsidRPr="00DA19DC" w:rsidRDefault="00AB67EB">
      <w:pPr>
        <w:spacing w:line="360" w:lineRule="auto"/>
        <w:jc w:val="both"/>
        <w:textAlignment w:val="baseline"/>
      </w:pPr>
      <w:r w:rsidRPr="00DA19DC">
        <w:rPr>
          <w:rFonts w:ascii="Arial" w:hAnsi="Arial" w:cs="Arial"/>
          <w:bCs/>
          <w:iCs/>
          <w:sz w:val="20"/>
        </w:rPr>
        <w:t xml:space="preserve">NIP ...................................................................  </w:t>
      </w:r>
      <w:r w:rsidRPr="00DA19DC">
        <w:rPr>
          <w:rFonts w:ascii="Arial" w:hAnsi="Arial" w:cs="Arial"/>
          <w:iCs/>
          <w:sz w:val="20"/>
        </w:rPr>
        <w:t>REGON</w:t>
      </w:r>
      <w:r w:rsidRPr="00DA19DC">
        <w:rPr>
          <w:rFonts w:ascii="Arial" w:hAnsi="Arial" w:cs="Arial"/>
          <w:b/>
          <w:iCs/>
          <w:sz w:val="20"/>
        </w:rPr>
        <w:t xml:space="preserve"> </w:t>
      </w:r>
      <w:r w:rsidRPr="00DA19DC">
        <w:rPr>
          <w:rFonts w:ascii="Arial" w:hAnsi="Arial" w:cs="Arial"/>
          <w:bCs/>
          <w:iCs/>
          <w:sz w:val="20"/>
        </w:rPr>
        <w:t>.....................................</w:t>
      </w:r>
    </w:p>
    <w:p w14:paraId="1A0D065B" w14:textId="77777777" w:rsidR="0037161C" w:rsidRPr="00DA19DC" w:rsidRDefault="0037161C">
      <w:pPr>
        <w:spacing w:line="360" w:lineRule="auto"/>
        <w:jc w:val="both"/>
        <w:textAlignment w:val="baseline"/>
        <w:rPr>
          <w:rFonts w:ascii="Arial" w:hAnsi="Arial" w:cs="Arial"/>
          <w:bCs/>
          <w:iCs/>
          <w:sz w:val="20"/>
        </w:rPr>
      </w:pPr>
    </w:p>
    <w:p w14:paraId="00B986F0" w14:textId="77777777" w:rsidR="0037161C" w:rsidRPr="00DA19DC" w:rsidRDefault="00AB67EB">
      <w:pPr>
        <w:spacing w:line="360" w:lineRule="auto"/>
        <w:jc w:val="both"/>
        <w:textAlignment w:val="baseline"/>
      </w:pPr>
      <w:r w:rsidRPr="00DA19DC">
        <w:rPr>
          <w:rFonts w:ascii="Arial" w:hAnsi="Arial" w:cs="Arial"/>
          <w:bCs/>
          <w:iCs/>
          <w:sz w:val="20"/>
        </w:rPr>
        <w:t>Adres ..................................................................................................................</w:t>
      </w:r>
    </w:p>
    <w:p w14:paraId="687A494D" w14:textId="77777777" w:rsidR="0037161C" w:rsidRPr="00DA19DC" w:rsidRDefault="0037161C">
      <w:pPr>
        <w:spacing w:line="360" w:lineRule="auto"/>
        <w:jc w:val="both"/>
        <w:textAlignment w:val="baseline"/>
        <w:rPr>
          <w:rFonts w:ascii="Arial" w:hAnsi="Arial" w:cs="Arial"/>
          <w:bCs/>
          <w:iCs/>
          <w:sz w:val="20"/>
        </w:rPr>
      </w:pPr>
    </w:p>
    <w:p w14:paraId="365AFDF2" w14:textId="77777777" w:rsidR="0037161C" w:rsidRPr="00DA19DC" w:rsidRDefault="00AB67EB">
      <w:pPr>
        <w:spacing w:line="360" w:lineRule="auto"/>
        <w:jc w:val="both"/>
        <w:textAlignment w:val="baseline"/>
      </w:pPr>
      <w:r w:rsidRPr="00DA19DC">
        <w:rPr>
          <w:rFonts w:ascii="Arial" w:hAnsi="Arial" w:cs="Arial"/>
          <w:bCs/>
          <w:iCs/>
          <w:sz w:val="20"/>
        </w:rPr>
        <w:t>Powiat............................................... Województwo ..................................</w:t>
      </w:r>
    </w:p>
    <w:bookmarkEnd w:id="5"/>
    <w:p w14:paraId="5BCCEC3A" w14:textId="77777777" w:rsidR="0037161C" w:rsidRPr="00DA19DC" w:rsidRDefault="0037161C">
      <w:pPr>
        <w:spacing w:line="360" w:lineRule="auto"/>
        <w:jc w:val="center"/>
        <w:textAlignment w:val="baseline"/>
        <w:rPr>
          <w:rFonts w:ascii="Arial" w:hAnsi="Arial" w:cs="Arial"/>
          <w:sz w:val="20"/>
        </w:rPr>
      </w:pPr>
    </w:p>
    <w:p w14:paraId="5F8F5991" w14:textId="77777777" w:rsidR="0037161C" w:rsidRPr="00DA19DC" w:rsidRDefault="00AB67EB">
      <w:pPr>
        <w:spacing w:line="360" w:lineRule="auto"/>
        <w:jc w:val="center"/>
        <w:textAlignment w:val="baseline"/>
      </w:pPr>
      <w:r w:rsidRPr="00DA19DC">
        <w:rPr>
          <w:rFonts w:ascii="Arial" w:hAnsi="Arial" w:cs="Arial"/>
          <w:sz w:val="20"/>
        </w:rPr>
        <w:t xml:space="preserve">Niniejszym, składając ofertę w postępowaniu  prowadzonym w trybie podstawowym na: </w:t>
      </w:r>
    </w:p>
    <w:p w14:paraId="6008C2B1" w14:textId="77777777" w:rsidR="002A5B78" w:rsidRPr="002A5B78" w:rsidRDefault="002A5B78" w:rsidP="002A5B78">
      <w:pPr>
        <w:pStyle w:val="Standard"/>
        <w:spacing w:line="360" w:lineRule="auto"/>
        <w:ind w:right="-1"/>
        <w:jc w:val="center"/>
        <w:rPr>
          <w:rFonts w:ascii="Arial" w:hAnsi="Arial" w:cs="Arial"/>
          <w:b/>
          <w:kern w:val="0"/>
          <w:sz w:val="22"/>
          <w:szCs w:val="22"/>
        </w:rPr>
      </w:pPr>
      <w:r w:rsidRPr="002A5B78">
        <w:rPr>
          <w:rFonts w:ascii="Arial" w:hAnsi="Arial" w:cs="Arial"/>
          <w:b/>
          <w:kern w:val="0"/>
          <w:sz w:val="22"/>
          <w:szCs w:val="22"/>
        </w:rPr>
        <w:t xml:space="preserve">Zakup aparatu USG na potrzeby Polkowickiego Centrum Usług Zdrowotnych ZOZ S.A. zgodnie z założeniami projektu "Technologia dla zdrowia" </w:t>
      </w:r>
    </w:p>
    <w:p w14:paraId="5C013D97" w14:textId="5DC1EDEF" w:rsidR="00DA7046" w:rsidRPr="00DA19DC" w:rsidRDefault="002A5B78" w:rsidP="002A5B78">
      <w:pPr>
        <w:pStyle w:val="Standard"/>
        <w:spacing w:line="360" w:lineRule="auto"/>
        <w:ind w:right="-1"/>
        <w:jc w:val="center"/>
      </w:pPr>
      <w:r w:rsidRPr="002A5B78">
        <w:rPr>
          <w:rFonts w:ascii="Arial" w:hAnsi="Arial" w:cs="Arial"/>
          <w:b/>
          <w:kern w:val="0"/>
          <w:sz w:val="22"/>
          <w:szCs w:val="22"/>
        </w:rPr>
        <w:t xml:space="preserve">nr sprawy: DZP – </w:t>
      </w:r>
      <w:r w:rsidR="005460F5">
        <w:rPr>
          <w:rFonts w:ascii="Arial" w:hAnsi="Arial" w:cs="Arial"/>
          <w:b/>
          <w:kern w:val="0"/>
          <w:sz w:val="22"/>
          <w:szCs w:val="22"/>
        </w:rPr>
        <w:t>41</w:t>
      </w:r>
      <w:r w:rsidRPr="002A5B78">
        <w:rPr>
          <w:rFonts w:ascii="Arial" w:hAnsi="Arial" w:cs="Arial"/>
          <w:b/>
          <w:kern w:val="0"/>
          <w:sz w:val="22"/>
          <w:szCs w:val="22"/>
        </w:rPr>
        <w:t>/2025</w:t>
      </w:r>
    </w:p>
    <w:p w14:paraId="36A4A8A4" w14:textId="77777777" w:rsidR="0037161C" w:rsidRPr="00DA19DC" w:rsidRDefault="0037161C">
      <w:pPr>
        <w:spacing w:line="360" w:lineRule="auto"/>
        <w:jc w:val="both"/>
        <w:textAlignment w:val="baseline"/>
        <w:rPr>
          <w:rFonts w:ascii="Arial" w:eastAsia="SimSun" w:hAnsi="Arial" w:cs="Arial"/>
          <w:b/>
          <w:color w:val="000000"/>
          <w:sz w:val="20"/>
          <w:szCs w:val="20"/>
          <w:lang w:eastAsia="hi-IN" w:bidi="hi-IN"/>
        </w:rPr>
      </w:pPr>
    </w:p>
    <w:p w14:paraId="65E66CCC" w14:textId="77777777" w:rsidR="0037161C" w:rsidRPr="00DA19DC" w:rsidRDefault="00AB67EB">
      <w:pPr>
        <w:spacing w:line="360" w:lineRule="auto"/>
        <w:jc w:val="both"/>
        <w:textAlignment w:val="baseline"/>
      </w:pPr>
      <w:r w:rsidRPr="00DA19DC">
        <w:rPr>
          <w:rFonts w:ascii="Arial" w:hAnsi="Arial" w:cs="Arial"/>
          <w:color w:val="000000"/>
          <w:sz w:val="20"/>
        </w:rPr>
        <w:t xml:space="preserve">po zapoznaniu się z treścią art. 4 pkt 1, pkt 4 i pkt 14 ustawy z dnia 16 lutego 2007 r. o ochronie konkurencji i konsumentów  oraz z treścią art. 24 ust. 1 pkt 23 oraz art. </w:t>
      </w:r>
      <w:r w:rsidRPr="00DA19DC">
        <w:rPr>
          <w:rFonts w:ascii="Arial" w:hAnsi="Arial" w:cs="Arial"/>
          <w:sz w:val="20"/>
          <w:szCs w:val="20"/>
        </w:rPr>
        <w:t>art. 108 ust. 1 pkt 5 ustawy</w:t>
      </w:r>
      <w:r w:rsidRPr="00DA19DC">
        <w:rPr>
          <w:rFonts w:ascii="Arial" w:hAnsi="Arial" w:cs="Arial"/>
          <w:color w:val="000000"/>
          <w:sz w:val="20"/>
        </w:rPr>
        <w:t xml:space="preserve"> Prawo zamówień publicznych, </w:t>
      </w:r>
      <w:r w:rsidRPr="00DA19DC">
        <w:rPr>
          <w:rFonts w:ascii="Arial" w:hAnsi="Arial" w:cs="Arial"/>
          <w:sz w:val="20"/>
        </w:rPr>
        <w:t>oświadczamy, że:</w:t>
      </w:r>
    </w:p>
    <w:p w14:paraId="53E8CA6A" w14:textId="7D992ADB" w:rsidR="0037161C" w:rsidRPr="00DA19DC" w:rsidRDefault="00AB67EB">
      <w:pPr>
        <w:spacing w:line="360" w:lineRule="auto"/>
        <w:jc w:val="both"/>
        <w:textAlignment w:val="baseline"/>
      </w:pPr>
      <w:r w:rsidRPr="00DA19DC">
        <w:rPr>
          <w:rFonts w:ascii="Arial" w:hAnsi="Arial" w:cs="Arial"/>
          <w:sz w:val="20"/>
        </w:rPr>
        <w:t>1.</w:t>
      </w:r>
      <w:r w:rsidRPr="00DA19DC">
        <w:rPr>
          <w:rFonts w:ascii="Arial" w:hAnsi="Arial" w:cs="Arial"/>
          <w:sz w:val="20"/>
        </w:rPr>
        <w:tab/>
        <w:t xml:space="preserve">  </w:t>
      </w:r>
      <w:r w:rsidRPr="00DA19DC">
        <w:rPr>
          <w:rFonts w:ascii="Arial" w:hAnsi="Arial" w:cs="Arial"/>
          <w:b/>
          <w:sz w:val="20"/>
        </w:rPr>
        <w:t>przynależymy</w:t>
      </w:r>
      <w:r w:rsidRPr="00DA19DC">
        <w:rPr>
          <w:rFonts w:ascii="Arial" w:hAnsi="Arial" w:cs="Arial"/>
          <w:sz w:val="20"/>
        </w:rPr>
        <w:t xml:space="preserve">*  do tej samej grupy kapitałowej  w rozumieniu ustawy z dnia 16 lutego 2007 r.                   o ochronie konkurencji i </w:t>
      </w:r>
      <w:r w:rsidRPr="00DA19DC">
        <w:rPr>
          <w:rFonts w:ascii="Arial" w:hAnsi="Arial" w:cs="Arial"/>
          <w:sz w:val="20"/>
          <w:szCs w:val="20"/>
        </w:rPr>
        <w:t xml:space="preserve">konsumentów </w:t>
      </w:r>
      <w:r w:rsidR="002A5B78" w:rsidRPr="002A5B78">
        <w:rPr>
          <w:rFonts w:ascii="Arial" w:hAnsi="Arial" w:cs="Arial"/>
          <w:sz w:val="20"/>
          <w:szCs w:val="20"/>
        </w:rPr>
        <w:t>(</w:t>
      </w:r>
      <w:proofErr w:type="spellStart"/>
      <w:r w:rsidR="002A5B78" w:rsidRPr="002A5B78">
        <w:rPr>
          <w:rFonts w:ascii="Arial" w:hAnsi="Arial" w:cs="Arial"/>
          <w:sz w:val="20"/>
          <w:szCs w:val="20"/>
        </w:rPr>
        <w:t>t.j</w:t>
      </w:r>
      <w:proofErr w:type="spellEnd"/>
      <w:r w:rsidR="002A5B78" w:rsidRPr="002A5B78">
        <w:rPr>
          <w:rFonts w:ascii="Arial" w:hAnsi="Arial" w:cs="Arial"/>
          <w:sz w:val="20"/>
          <w:szCs w:val="20"/>
        </w:rPr>
        <w:t xml:space="preserve">. Dz. U. z 2024 r. poz. 1616 z </w:t>
      </w:r>
      <w:proofErr w:type="spellStart"/>
      <w:r w:rsidR="002A5B78" w:rsidRPr="002A5B78">
        <w:rPr>
          <w:rFonts w:ascii="Arial" w:hAnsi="Arial" w:cs="Arial"/>
          <w:sz w:val="20"/>
          <w:szCs w:val="20"/>
        </w:rPr>
        <w:t>późn</w:t>
      </w:r>
      <w:proofErr w:type="spellEnd"/>
      <w:r w:rsidR="002A5B78" w:rsidRPr="002A5B78">
        <w:rPr>
          <w:rFonts w:ascii="Arial" w:hAnsi="Arial" w:cs="Arial"/>
          <w:sz w:val="20"/>
          <w:szCs w:val="20"/>
        </w:rPr>
        <w:t>. zm.)</w:t>
      </w:r>
      <w:r w:rsidRPr="00DA19DC">
        <w:rPr>
          <w:rFonts w:ascii="Arial" w:hAnsi="Arial" w:cs="Arial"/>
          <w:sz w:val="20"/>
          <w:szCs w:val="20"/>
        </w:rPr>
        <w:t xml:space="preserve"> z: </w:t>
      </w:r>
    </w:p>
    <w:p w14:paraId="24AA2B76" w14:textId="77777777" w:rsidR="0037161C" w:rsidRPr="00DA19DC" w:rsidRDefault="00AB67EB">
      <w:pPr>
        <w:spacing w:line="360" w:lineRule="auto"/>
        <w:ind w:right="-993"/>
        <w:jc w:val="both"/>
        <w:textAlignment w:val="baseline"/>
      </w:pPr>
      <w:r w:rsidRPr="00DA19DC">
        <w:rPr>
          <w:rFonts w:ascii="Arial" w:hAnsi="Arial" w:cs="Arial"/>
          <w:sz w:val="20"/>
        </w:rPr>
        <w:t>1)</w:t>
      </w:r>
      <w:r w:rsidRPr="00DA19DC">
        <w:rPr>
          <w:rFonts w:ascii="Arial" w:hAnsi="Arial" w:cs="Arial"/>
          <w:sz w:val="20"/>
        </w:rPr>
        <w:tab/>
        <w:t>……………………</w:t>
      </w:r>
    </w:p>
    <w:p w14:paraId="2F521760" w14:textId="77777777" w:rsidR="0037161C" w:rsidRPr="00DA19DC" w:rsidRDefault="00AB67EB">
      <w:pPr>
        <w:spacing w:line="360" w:lineRule="auto"/>
        <w:ind w:right="-993"/>
        <w:jc w:val="both"/>
        <w:textAlignment w:val="baseline"/>
      </w:pPr>
      <w:r w:rsidRPr="00DA19DC">
        <w:rPr>
          <w:rFonts w:ascii="Arial" w:hAnsi="Arial" w:cs="Arial"/>
          <w:sz w:val="20"/>
        </w:rPr>
        <w:t>2)</w:t>
      </w:r>
      <w:r w:rsidRPr="00DA19DC">
        <w:rPr>
          <w:rFonts w:ascii="Arial" w:hAnsi="Arial" w:cs="Arial"/>
          <w:sz w:val="20"/>
        </w:rPr>
        <w:tab/>
        <w:t xml:space="preserve">………………... </w:t>
      </w:r>
    </w:p>
    <w:p w14:paraId="7B57789E" w14:textId="46B90163" w:rsidR="0037161C" w:rsidRPr="00DA19DC" w:rsidRDefault="00AB67EB">
      <w:pPr>
        <w:spacing w:line="360" w:lineRule="auto"/>
        <w:jc w:val="both"/>
        <w:textAlignment w:val="baseline"/>
        <w:rPr>
          <w:rFonts w:ascii="Arial" w:hAnsi="Arial" w:cs="Arial"/>
          <w:sz w:val="20"/>
          <w:szCs w:val="20"/>
        </w:rPr>
      </w:pPr>
      <w:r w:rsidRPr="00DA19DC">
        <w:rPr>
          <w:rFonts w:ascii="Arial" w:hAnsi="Arial" w:cs="Arial"/>
          <w:sz w:val="20"/>
        </w:rPr>
        <w:t>2.</w:t>
      </w:r>
      <w:r w:rsidRPr="00DA19DC">
        <w:rPr>
          <w:rFonts w:ascii="Arial" w:hAnsi="Arial" w:cs="Arial"/>
          <w:sz w:val="20"/>
        </w:rPr>
        <w:tab/>
      </w:r>
      <w:r w:rsidRPr="00DA19DC">
        <w:rPr>
          <w:rFonts w:ascii="Arial" w:hAnsi="Arial" w:cs="Arial"/>
          <w:b/>
          <w:sz w:val="20"/>
        </w:rPr>
        <w:t>nie przynależymy</w:t>
      </w:r>
      <w:r w:rsidRPr="00DA19DC">
        <w:rPr>
          <w:rFonts w:ascii="Arial" w:hAnsi="Arial" w:cs="Arial"/>
          <w:sz w:val="20"/>
        </w:rPr>
        <w:t xml:space="preserve">* do tej samej grupy kapitałowej . w rozumieniu ustawy z dnia 16 lutego 2007 r.                      o ochronie konkurencji i </w:t>
      </w:r>
      <w:r w:rsidRPr="00DA19DC">
        <w:rPr>
          <w:rFonts w:ascii="Arial" w:hAnsi="Arial" w:cs="Arial"/>
          <w:sz w:val="20"/>
          <w:szCs w:val="20"/>
        </w:rPr>
        <w:t xml:space="preserve">konsumentów </w:t>
      </w:r>
      <w:r w:rsidR="002A5B78" w:rsidRPr="002A5B78">
        <w:rPr>
          <w:rFonts w:ascii="Arial" w:hAnsi="Arial" w:cs="Arial"/>
          <w:sz w:val="20"/>
          <w:szCs w:val="20"/>
        </w:rPr>
        <w:t>(</w:t>
      </w:r>
      <w:proofErr w:type="spellStart"/>
      <w:r w:rsidR="002A5B78" w:rsidRPr="002A5B78">
        <w:rPr>
          <w:rFonts w:ascii="Arial" w:hAnsi="Arial" w:cs="Arial"/>
          <w:sz w:val="20"/>
          <w:szCs w:val="20"/>
        </w:rPr>
        <w:t>t.j</w:t>
      </w:r>
      <w:proofErr w:type="spellEnd"/>
      <w:r w:rsidR="002A5B78" w:rsidRPr="002A5B78">
        <w:rPr>
          <w:rFonts w:ascii="Arial" w:hAnsi="Arial" w:cs="Arial"/>
          <w:sz w:val="20"/>
          <w:szCs w:val="20"/>
        </w:rPr>
        <w:t xml:space="preserve">. Dz. U. z 2024 r. poz. 1616 z </w:t>
      </w:r>
      <w:proofErr w:type="spellStart"/>
      <w:r w:rsidR="002A5B78" w:rsidRPr="002A5B78">
        <w:rPr>
          <w:rFonts w:ascii="Arial" w:hAnsi="Arial" w:cs="Arial"/>
          <w:sz w:val="20"/>
          <w:szCs w:val="20"/>
        </w:rPr>
        <w:t>późn</w:t>
      </w:r>
      <w:proofErr w:type="spellEnd"/>
      <w:r w:rsidR="002A5B78" w:rsidRPr="002A5B78">
        <w:rPr>
          <w:rFonts w:ascii="Arial" w:hAnsi="Arial" w:cs="Arial"/>
          <w:sz w:val="20"/>
          <w:szCs w:val="20"/>
        </w:rPr>
        <w:t>. zm.).</w:t>
      </w:r>
    </w:p>
    <w:p w14:paraId="65BB2ED2" w14:textId="77777777" w:rsidR="0037161C" w:rsidRPr="00DA19DC" w:rsidRDefault="0037161C">
      <w:pPr>
        <w:spacing w:line="360" w:lineRule="auto"/>
        <w:ind w:right="-993"/>
        <w:jc w:val="both"/>
        <w:textAlignment w:val="baseline"/>
        <w:rPr>
          <w:rFonts w:ascii="Arial" w:hAnsi="Arial" w:cs="Arial"/>
          <w:sz w:val="20"/>
        </w:rPr>
      </w:pPr>
    </w:p>
    <w:p w14:paraId="59001E02" w14:textId="77777777" w:rsidR="0037161C" w:rsidRPr="00DA19DC" w:rsidRDefault="00AB67EB">
      <w:pPr>
        <w:spacing w:line="360" w:lineRule="auto"/>
        <w:ind w:right="-993"/>
        <w:jc w:val="both"/>
        <w:textAlignment w:val="baseline"/>
      </w:pPr>
      <w:r w:rsidRPr="00DA19DC">
        <w:rPr>
          <w:rFonts w:ascii="Arial" w:hAnsi="Arial" w:cs="Arial"/>
          <w:sz w:val="20"/>
        </w:rPr>
        <w:t>..............................., dn. .........................</w:t>
      </w:r>
      <w:r w:rsidRPr="00DA19DC">
        <w:rPr>
          <w:rFonts w:ascii="Arial" w:hAnsi="Arial" w:cs="Arial"/>
          <w:sz w:val="20"/>
        </w:rPr>
        <w:tab/>
        <w:t xml:space="preserve">                                      </w:t>
      </w:r>
    </w:p>
    <w:p w14:paraId="748C05E5" w14:textId="77777777" w:rsidR="0037161C" w:rsidRPr="00DA19DC" w:rsidRDefault="00AB67EB">
      <w:pPr>
        <w:spacing w:line="360" w:lineRule="auto"/>
        <w:ind w:left="4260" w:firstLine="696"/>
      </w:pPr>
      <w:r w:rsidRPr="00DA19DC">
        <w:rPr>
          <w:rFonts w:ascii="Arial" w:hAnsi="Arial" w:cs="Arial"/>
          <w:i/>
          <w:sz w:val="20"/>
        </w:rPr>
        <w:t>……………………………………………..</w:t>
      </w:r>
    </w:p>
    <w:p w14:paraId="3ACB13DC" w14:textId="77777777" w:rsidR="0037161C" w:rsidRPr="00DA19DC" w:rsidRDefault="00AB67EB">
      <w:pPr>
        <w:spacing w:line="360" w:lineRule="auto"/>
        <w:ind w:left="4260" w:firstLine="696"/>
      </w:pPr>
      <w:r w:rsidRPr="00DA19DC">
        <w:rPr>
          <w:rFonts w:ascii="Arial" w:hAnsi="Arial" w:cs="Arial"/>
          <w:i/>
          <w:sz w:val="16"/>
          <w:szCs w:val="16"/>
        </w:rPr>
        <w:t>(podpis Wykonawcy/Wykonawców)</w:t>
      </w:r>
    </w:p>
    <w:p w14:paraId="1BC5A788" w14:textId="77777777" w:rsidR="0037161C" w:rsidRPr="00DA19DC" w:rsidRDefault="00AB67EB">
      <w:pPr>
        <w:spacing w:line="360" w:lineRule="auto"/>
      </w:pPr>
      <w:r w:rsidRPr="00DA19DC">
        <w:rPr>
          <w:rFonts w:ascii="Arial" w:hAnsi="Arial" w:cs="Arial"/>
          <w:i/>
          <w:sz w:val="16"/>
          <w:szCs w:val="16"/>
        </w:rPr>
        <w:t>* niepotrzebne skreślić</w:t>
      </w:r>
    </w:p>
    <w:p w14:paraId="08B8C043" w14:textId="77777777" w:rsidR="0037161C" w:rsidRPr="00DA19DC" w:rsidRDefault="00AB67EB">
      <w:pPr>
        <w:spacing w:line="360" w:lineRule="auto"/>
        <w:jc w:val="both"/>
        <w:textAlignment w:val="baseline"/>
      </w:pPr>
      <w:r w:rsidRPr="00DA19DC">
        <w:rPr>
          <w:rFonts w:ascii="Arial" w:hAnsi="Arial" w:cs="Arial"/>
          <w:i/>
          <w:sz w:val="16"/>
          <w:szCs w:val="16"/>
        </w:rPr>
        <w:t xml:space="preserve">UWAGA!  W przypadku przynależności do tej samej grupy kapitałowej wykonawca może złożyć wraz z oświadczeniem dokumenty bądź informacje potwierdzające, że powiązania z innym wykonawcą nie prowadzą do zakłócenia konkurencji w postępowaniu  </w:t>
      </w:r>
    </w:p>
    <w:p w14:paraId="32B47221" w14:textId="77777777" w:rsidR="0037161C" w:rsidRPr="00DA19DC" w:rsidRDefault="0037161C">
      <w:pPr>
        <w:spacing w:line="360" w:lineRule="auto"/>
        <w:jc w:val="center"/>
        <w:rPr>
          <w:rFonts w:ascii="Arial" w:hAnsi="Arial" w:cs="Arial"/>
          <w:b/>
          <w:bCs/>
          <w:color w:val="000000"/>
          <w:sz w:val="20"/>
          <w:szCs w:val="16"/>
        </w:rPr>
      </w:pPr>
    </w:p>
    <w:p w14:paraId="4F8B20C6" w14:textId="77777777" w:rsidR="0037161C" w:rsidRPr="00DA19DC" w:rsidRDefault="0037161C">
      <w:pPr>
        <w:spacing w:line="360" w:lineRule="auto"/>
        <w:rPr>
          <w:rFonts w:ascii="Arial" w:hAnsi="Arial" w:cs="Arial"/>
          <w:b/>
          <w:bCs/>
          <w:color w:val="000000"/>
          <w:sz w:val="20"/>
        </w:rPr>
      </w:pPr>
    </w:p>
    <w:p w14:paraId="27751C08" w14:textId="77777777" w:rsidR="0037161C" w:rsidRPr="00DA19DC" w:rsidRDefault="0037161C">
      <w:pPr>
        <w:spacing w:after="40"/>
        <w:ind w:left="5643" w:firstLine="57"/>
        <w:jc w:val="both"/>
        <w:rPr>
          <w:rFonts w:ascii="Arial" w:hAnsi="Arial" w:cs="Arial"/>
          <w:b/>
          <w:i/>
          <w:sz w:val="20"/>
          <w:szCs w:val="20"/>
        </w:rPr>
      </w:pPr>
    </w:p>
    <w:p w14:paraId="3BFFCD82" w14:textId="77777777" w:rsidR="008B1099" w:rsidRPr="00DA19DC" w:rsidRDefault="008B1099">
      <w:pPr>
        <w:spacing w:after="40"/>
        <w:ind w:left="5643" w:firstLine="57"/>
        <w:jc w:val="both"/>
        <w:rPr>
          <w:rFonts w:ascii="Arial" w:hAnsi="Arial" w:cs="Arial"/>
          <w:b/>
          <w:i/>
          <w:sz w:val="20"/>
          <w:szCs w:val="20"/>
        </w:rPr>
      </w:pPr>
    </w:p>
    <w:p w14:paraId="52C1190D" w14:textId="69033B1E" w:rsidR="0037161C" w:rsidRPr="00DA19DC" w:rsidRDefault="00AB67EB">
      <w:pPr>
        <w:spacing w:after="40"/>
        <w:ind w:left="5643" w:firstLine="57"/>
        <w:jc w:val="both"/>
      </w:pPr>
      <w:r w:rsidRPr="00DA19DC">
        <w:rPr>
          <w:rFonts w:ascii="Arial" w:hAnsi="Arial" w:cs="Arial"/>
          <w:b/>
          <w:i/>
          <w:sz w:val="20"/>
          <w:szCs w:val="20"/>
        </w:rPr>
        <w:lastRenderedPageBreak/>
        <w:t>Załącznik nr 5 do SWZ</w:t>
      </w:r>
    </w:p>
    <w:p w14:paraId="54EADFC3" w14:textId="77777777" w:rsidR="0037161C" w:rsidRPr="00DA19DC" w:rsidRDefault="0037161C">
      <w:pPr>
        <w:spacing w:after="40"/>
        <w:ind w:left="709" w:hanging="709"/>
        <w:jc w:val="right"/>
        <w:rPr>
          <w:rFonts w:ascii="Arial" w:hAnsi="Arial" w:cs="Arial"/>
          <w:b/>
          <w:i/>
          <w:sz w:val="20"/>
          <w:szCs w:val="20"/>
        </w:rPr>
      </w:pPr>
    </w:p>
    <w:tbl>
      <w:tblPr>
        <w:tblW w:w="9403" w:type="dxa"/>
        <w:tblInd w:w="-95" w:type="dxa"/>
        <w:tblLayout w:type="fixed"/>
        <w:tblLook w:val="0000" w:firstRow="0" w:lastRow="0" w:firstColumn="0" w:lastColumn="0" w:noHBand="0" w:noVBand="0"/>
      </w:tblPr>
      <w:tblGrid>
        <w:gridCol w:w="3708"/>
        <w:gridCol w:w="5695"/>
      </w:tblGrid>
      <w:tr w:rsidR="0037161C" w:rsidRPr="00DA19DC" w14:paraId="33E60B9A" w14:textId="77777777">
        <w:tc>
          <w:tcPr>
            <w:tcW w:w="3708" w:type="dxa"/>
            <w:tcBorders>
              <w:top w:val="single" w:sz="4" w:space="0" w:color="000000"/>
              <w:left w:val="single" w:sz="4" w:space="0" w:color="000000"/>
              <w:bottom w:val="single" w:sz="4" w:space="0" w:color="000000"/>
            </w:tcBorders>
          </w:tcPr>
          <w:p w14:paraId="51972616" w14:textId="77777777" w:rsidR="0037161C" w:rsidRPr="00DA19DC" w:rsidRDefault="0037161C">
            <w:pPr>
              <w:widowControl w:val="0"/>
              <w:snapToGrid w:val="0"/>
              <w:spacing w:line="360" w:lineRule="auto"/>
              <w:jc w:val="both"/>
              <w:rPr>
                <w:rFonts w:ascii="Arial" w:hAnsi="Arial" w:cs="Arial"/>
                <w:sz w:val="20"/>
              </w:rPr>
            </w:pPr>
          </w:p>
          <w:p w14:paraId="2E9D0990" w14:textId="77777777" w:rsidR="0037161C" w:rsidRPr="00DA19DC" w:rsidRDefault="0037161C">
            <w:pPr>
              <w:widowControl w:val="0"/>
              <w:snapToGrid w:val="0"/>
              <w:spacing w:line="360" w:lineRule="auto"/>
              <w:jc w:val="both"/>
              <w:rPr>
                <w:rFonts w:ascii="Arial" w:hAnsi="Arial" w:cs="Arial"/>
                <w:sz w:val="20"/>
              </w:rPr>
            </w:pPr>
          </w:p>
          <w:p w14:paraId="59849E8C" w14:textId="77777777" w:rsidR="0037161C" w:rsidRPr="00DA19DC" w:rsidRDefault="0037161C">
            <w:pPr>
              <w:widowControl w:val="0"/>
              <w:spacing w:line="360" w:lineRule="auto"/>
              <w:jc w:val="both"/>
              <w:rPr>
                <w:rFonts w:ascii="Arial" w:hAnsi="Arial" w:cs="Arial"/>
                <w:b/>
                <w:sz w:val="20"/>
              </w:rPr>
            </w:pPr>
          </w:p>
          <w:p w14:paraId="4FC33467" w14:textId="23516473" w:rsidR="0037161C" w:rsidRPr="00DA19DC" w:rsidRDefault="0037161C">
            <w:pPr>
              <w:widowControl w:val="0"/>
              <w:spacing w:line="360" w:lineRule="auto"/>
              <w:jc w:val="center"/>
            </w:pPr>
          </w:p>
        </w:tc>
        <w:tc>
          <w:tcPr>
            <w:tcW w:w="569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EBE4191" w14:textId="77777777" w:rsidR="0037161C" w:rsidRPr="00DA19DC" w:rsidRDefault="00AB67EB">
            <w:pPr>
              <w:widowControl w:val="0"/>
              <w:snapToGrid w:val="0"/>
              <w:spacing w:line="360" w:lineRule="auto"/>
              <w:jc w:val="center"/>
            </w:pPr>
            <w:r w:rsidRPr="00DA19DC">
              <w:rPr>
                <w:rFonts w:ascii="Arial" w:hAnsi="Arial" w:cs="Arial"/>
                <w:b/>
                <w:sz w:val="20"/>
              </w:rPr>
              <w:t xml:space="preserve">WYKAZ </w:t>
            </w:r>
            <w:r w:rsidRPr="00DA19DC">
              <w:rPr>
                <w:rFonts w:ascii="Arial" w:hAnsi="Arial" w:cs="Arial"/>
                <w:b/>
                <w:color w:val="000000"/>
                <w:sz w:val="20"/>
              </w:rPr>
              <w:t>DOSTAW</w:t>
            </w:r>
          </w:p>
        </w:tc>
      </w:tr>
    </w:tbl>
    <w:p w14:paraId="1B57E811" w14:textId="77777777" w:rsidR="0037161C" w:rsidRPr="00DA19DC" w:rsidRDefault="0037161C">
      <w:pPr>
        <w:spacing w:line="360" w:lineRule="auto"/>
        <w:jc w:val="both"/>
        <w:rPr>
          <w:rFonts w:ascii="Arial" w:hAnsi="Arial" w:cs="Arial"/>
          <w:sz w:val="20"/>
        </w:rPr>
      </w:pPr>
    </w:p>
    <w:p w14:paraId="166E94D7" w14:textId="77777777" w:rsidR="0037161C" w:rsidRPr="00DA19DC" w:rsidRDefault="00AB67EB">
      <w:pPr>
        <w:spacing w:line="360" w:lineRule="auto"/>
        <w:jc w:val="center"/>
      </w:pPr>
      <w:r w:rsidRPr="00DA19DC">
        <w:rPr>
          <w:rFonts w:ascii="Arial" w:eastAsia="MS Minngs" w:hAnsi="Arial" w:cs="Arial"/>
          <w:color w:val="000000"/>
          <w:sz w:val="20"/>
        </w:rPr>
        <w:t>Ja (My), niżej podpisany (ni) ...................................................................................</w:t>
      </w:r>
    </w:p>
    <w:p w14:paraId="2B50CC94" w14:textId="77777777" w:rsidR="0037161C" w:rsidRPr="00DA19DC" w:rsidRDefault="00AB67EB">
      <w:pPr>
        <w:spacing w:line="360" w:lineRule="auto"/>
        <w:jc w:val="center"/>
      </w:pPr>
      <w:r w:rsidRPr="00DA19DC">
        <w:rPr>
          <w:rFonts w:ascii="Arial" w:eastAsia="MS Minngs" w:hAnsi="Arial" w:cs="Arial"/>
          <w:color w:val="000000"/>
          <w:sz w:val="20"/>
        </w:rPr>
        <w:t>działając w imieniu i na rzecz :.................................................................................</w:t>
      </w:r>
    </w:p>
    <w:p w14:paraId="55C526C0" w14:textId="77777777" w:rsidR="0037161C" w:rsidRPr="00DA19DC" w:rsidRDefault="00AB67EB">
      <w:pPr>
        <w:spacing w:line="360" w:lineRule="auto"/>
        <w:jc w:val="center"/>
      </w:pPr>
      <w:r w:rsidRPr="00DA19DC">
        <w:rPr>
          <w:rFonts w:ascii="Arial" w:eastAsia="MS Minngs" w:hAnsi="Arial" w:cs="Arial"/>
          <w:i/>
          <w:color w:val="000000"/>
          <w:sz w:val="16"/>
          <w:szCs w:val="16"/>
        </w:rPr>
        <w:t>(pełna nazwa wykonawcy)</w:t>
      </w:r>
    </w:p>
    <w:p w14:paraId="076C7D8D" w14:textId="77777777" w:rsidR="0037161C" w:rsidRPr="00DA19DC" w:rsidRDefault="0037161C">
      <w:pPr>
        <w:spacing w:line="360" w:lineRule="auto"/>
        <w:jc w:val="center"/>
        <w:rPr>
          <w:rFonts w:ascii="Arial" w:eastAsia="MS Minngs" w:hAnsi="Arial" w:cs="Arial"/>
          <w:i/>
          <w:color w:val="000000"/>
          <w:sz w:val="20"/>
          <w:szCs w:val="16"/>
        </w:rPr>
      </w:pPr>
    </w:p>
    <w:p w14:paraId="68194FFB" w14:textId="77777777" w:rsidR="0037161C" w:rsidRPr="00DA19DC" w:rsidRDefault="00AB67EB">
      <w:pPr>
        <w:spacing w:line="360" w:lineRule="auto"/>
      </w:pPr>
      <w:r w:rsidRPr="00DA19DC">
        <w:rPr>
          <w:rFonts w:ascii="Arial" w:eastAsia="MS Minngs" w:hAnsi="Arial" w:cs="Arial"/>
          <w:color w:val="000000"/>
          <w:sz w:val="20"/>
        </w:rPr>
        <w:t>............................................................................................................................</w:t>
      </w:r>
    </w:p>
    <w:p w14:paraId="2E1E2E25" w14:textId="77777777" w:rsidR="0037161C" w:rsidRPr="00DA19DC" w:rsidRDefault="00AB67EB">
      <w:pPr>
        <w:spacing w:line="360" w:lineRule="auto"/>
        <w:jc w:val="center"/>
      </w:pPr>
      <w:r w:rsidRPr="00DA19DC">
        <w:rPr>
          <w:rFonts w:ascii="Arial" w:eastAsia="MS Minngs" w:hAnsi="Arial" w:cs="Arial"/>
          <w:i/>
          <w:color w:val="000000"/>
          <w:sz w:val="16"/>
          <w:szCs w:val="16"/>
        </w:rPr>
        <w:t>(adres siedziby wykonawcy)</w:t>
      </w:r>
    </w:p>
    <w:p w14:paraId="56DD12BD" w14:textId="77777777" w:rsidR="0037161C" w:rsidRPr="00DA19DC" w:rsidRDefault="00AB67EB">
      <w:pPr>
        <w:spacing w:line="360" w:lineRule="auto"/>
        <w:jc w:val="both"/>
      </w:pPr>
      <w:r w:rsidRPr="00DA19DC">
        <w:rPr>
          <w:rFonts w:ascii="Arial" w:hAnsi="Arial" w:cs="Arial"/>
          <w:bCs/>
          <w:color w:val="000000"/>
          <w:sz w:val="20"/>
        </w:rPr>
        <w:t>składając ofertę w trybie podstawowym na:</w:t>
      </w:r>
    </w:p>
    <w:p w14:paraId="5A82A8B3" w14:textId="77777777" w:rsidR="00B75B80" w:rsidRPr="00B75B80" w:rsidRDefault="00B75B80" w:rsidP="00B75B80">
      <w:pPr>
        <w:pStyle w:val="Standard"/>
        <w:spacing w:line="360" w:lineRule="auto"/>
        <w:ind w:right="-1"/>
        <w:jc w:val="center"/>
        <w:rPr>
          <w:rFonts w:ascii="Arial" w:hAnsi="Arial" w:cs="Arial"/>
          <w:b/>
          <w:kern w:val="0"/>
          <w:sz w:val="22"/>
          <w:szCs w:val="22"/>
        </w:rPr>
      </w:pPr>
      <w:r w:rsidRPr="00B75B80">
        <w:rPr>
          <w:rFonts w:ascii="Arial" w:hAnsi="Arial" w:cs="Arial"/>
          <w:b/>
          <w:kern w:val="0"/>
          <w:sz w:val="22"/>
          <w:szCs w:val="22"/>
        </w:rPr>
        <w:t xml:space="preserve">Zakup aparatu USG na potrzeby Polkowickiego Centrum Usług Zdrowotnych ZOZ S.A. zgodnie z założeniami projektu "Technologia dla zdrowia" </w:t>
      </w:r>
    </w:p>
    <w:p w14:paraId="6DEFF8DE" w14:textId="0C8C27B2" w:rsidR="00DA7046" w:rsidRPr="00DA19DC" w:rsidRDefault="00B75B80" w:rsidP="00B75B80">
      <w:pPr>
        <w:pStyle w:val="Standard"/>
        <w:spacing w:line="360" w:lineRule="auto"/>
        <w:ind w:right="-1"/>
        <w:jc w:val="center"/>
      </w:pPr>
      <w:r w:rsidRPr="00B75B80">
        <w:rPr>
          <w:rFonts w:ascii="Arial" w:hAnsi="Arial" w:cs="Arial"/>
          <w:b/>
          <w:kern w:val="0"/>
          <w:sz w:val="22"/>
          <w:szCs w:val="22"/>
        </w:rPr>
        <w:t xml:space="preserve">nr sprawy: DZP – </w:t>
      </w:r>
      <w:r w:rsidR="00F53090">
        <w:rPr>
          <w:rFonts w:ascii="Arial" w:hAnsi="Arial" w:cs="Arial"/>
          <w:b/>
          <w:kern w:val="0"/>
          <w:sz w:val="22"/>
          <w:szCs w:val="22"/>
        </w:rPr>
        <w:t>41</w:t>
      </w:r>
      <w:r w:rsidRPr="00B75B80">
        <w:rPr>
          <w:rFonts w:ascii="Arial" w:hAnsi="Arial" w:cs="Arial"/>
          <w:b/>
          <w:kern w:val="0"/>
          <w:sz w:val="22"/>
          <w:szCs w:val="22"/>
        </w:rPr>
        <w:t>/2025</w:t>
      </w:r>
    </w:p>
    <w:p w14:paraId="2A2B4CF8" w14:textId="77777777" w:rsidR="0037161C" w:rsidRPr="00DA19DC" w:rsidRDefault="00AB67EB">
      <w:pPr>
        <w:spacing w:line="360" w:lineRule="auto"/>
        <w:jc w:val="both"/>
        <w:rPr>
          <w:rFonts w:ascii="Arial" w:hAnsi="Arial" w:cs="Arial"/>
          <w:sz w:val="20"/>
        </w:rPr>
      </w:pPr>
      <w:r w:rsidRPr="00DA19DC">
        <w:rPr>
          <w:rFonts w:ascii="Arial" w:hAnsi="Arial" w:cs="Arial"/>
          <w:sz w:val="20"/>
        </w:rPr>
        <w:t>oświadczamy, że:</w:t>
      </w:r>
    </w:p>
    <w:p w14:paraId="5A34845C" w14:textId="77777777" w:rsidR="0037161C" w:rsidRPr="00DA19DC" w:rsidRDefault="00AB67EB">
      <w:pPr>
        <w:spacing w:line="360" w:lineRule="auto"/>
        <w:jc w:val="both"/>
        <w:rPr>
          <w:rFonts w:ascii="Arial" w:hAnsi="Arial" w:cs="Arial"/>
          <w:sz w:val="20"/>
        </w:rPr>
      </w:pPr>
      <w:r w:rsidRPr="00DA19DC">
        <w:rPr>
          <w:rFonts w:ascii="Arial" w:hAnsi="Arial" w:cs="Arial"/>
          <w:sz w:val="20"/>
        </w:rPr>
        <w:t>reprezentowana przez nas firma zrealizowała (rozpoczęła  i zakończyła) w ciągu ostatnich 3 lat następujące dostawy rodzajowo porównywalne z zakresem niniejszego przetargu:</w:t>
      </w:r>
    </w:p>
    <w:p w14:paraId="7C525AC2" w14:textId="2975FFA6" w:rsidR="002562CE" w:rsidRPr="00B75B80" w:rsidRDefault="00861064" w:rsidP="00B75B80">
      <w:pPr>
        <w:suppressAutoHyphens w:val="0"/>
        <w:rPr>
          <w:rFonts w:ascii="Arial" w:hAnsi="Arial" w:cs="Arial"/>
          <w:b/>
          <w:lang w:eastAsia="pl-PL"/>
        </w:rPr>
      </w:pPr>
      <w:r w:rsidRPr="00B75B80">
        <w:rPr>
          <w:rFonts w:ascii="Arial" w:hAnsi="Arial" w:cs="Arial"/>
          <w:b/>
          <w:lang w:eastAsia="pl-PL"/>
        </w:rPr>
        <w:t xml:space="preserve"> </w:t>
      </w:r>
    </w:p>
    <w:tbl>
      <w:tblPr>
        <w:tblW w:w="9550" w:type="dxa"/>
        <w:tblInd w:w="109" w:type="dxa"/>
        <w:tblLayout w:type="fixed"/>
        <w:tblLook w:val="0000" w:firstRow="0" w:lastRow="0" w:firstColumn="0" w:lastColumn="0" w:noHBand="0" w:noVBand="0"/>
      </w:tblPr>
      <w:tblGrid>
        <w:gridCol w:w="447"/>
        <w:gridCol w:w="2612"/>
        <w:gridCol w:w="1528"/>
        <w:gridCol w:w="1544"/>
        <w:gridCol w:w="3419"/>
      </w:tblGrid>
      <w:tr w:rsidR="002562CE" w:rsidRPr="00DA19DC" w14:paraId="1164CD33" w14:textId="77777777" w:rsidTr="00F31E16">
        <w:tc>
          <w:tcPr>
            <w:tcW w:w="447" w:type="dxa"/>
            <w:tcBorders>
              <w:top w:val="single" w:sz="4" w:space="0" w:color="000000"/>
              <w:left w:val="single" w:sz="4" w:space="0" w:color="000000"/>
              <w:bottom w:val="single" w:sz="4" w:space="0" w:color="000000"/>
            </w:tcBorders>
          </w:tcPr>
          <w:p w14:paraId="7E70C8A6" w14:textId="77777777" w:rsidR="002562CE" w:rsidRPr="00DA19DC" w:rsidRDefault="002562CE" w:rsidP="00F31E16">
            <w:pPr>
              <w:widowControl w:val="0"/>
              <w:snapToGrid w:val="0"/>
              <w:spacing w:line="360" w:lineRule="auto"/>
              <w:rPr>
                <w:rFonts w:ascii="Arial" w:hAnsi="Arial" w:cs="Arial"/>
                <w:bCs/>
                <w:sz w:val="16"/>
                <w:szCs w:val="16"/>
              </w:rPr>
            </w:pPr>
          </w:p>
          <w:p w14:paraId="47CE7207" w14:textId="77777777" w:rsidR="002562CE" w:rsidRPr="00DA19DC" w:rsidRDefault="002562CE" w:rsidP="00F31E16">
            <w:pPr>
              <w:widowControl w:val="0"/>
              <w:snapToGrid w:val="0"/>
              <w:spacing w:line="360" w:lineRule="auto"/>
            </w:pPr>
            <w:r w:rsidRPr="00DA19DC">
              <w:rPr>
                <w:rFonts w:ascii="Arial" w:hAnsi="Arial" w:cs="Arial"/>
                <w:bCs/>
                <w:sz w:val="16"/>
                <w:szCs w:val="16"/>
              </w:rPr>
              <w:t>Lp.</w:t>
            </w:r>
          </w:p>
        </w:tc>
        <w:tc>
          <w:tcPr>
            <w:tcW w:w="2612" w:type="dxa"/>
            <w:tcBorders>
              <w:top w:val="single" w:sz="4" w:space="0" w:color="000000"/>
              <w:left w:val="single" w:sz="4" w:space="0" w:color="000000"/>
              <w:bottom w:val="single" w:sz="4" w:space="0" w:color="000000"/>
            </w:tcBorders>
          </w:tcPr>
          <w:p w14:paraId="55F95BC5" w14:textId="77777777" w:rsidR="002562CE" w:rsidRPr="00DA19DC" w:rsidRDefault="002562CE" w:rsidP="00F31E16">
            <w:pPr>
              <w:widowControl w:val="0"/>
              <w:snapToGrid w:val="0"/>
              <w:spacing w:line="360" w:lineRule="auto"/>
            </w:pPr>
            <w:r w:rsidRPr="00DA19DC">
              <w:rPr>
                <w:rFonts w:ascii="Arial" w:hAnsi="Arial" w:cs="Arial"/>
                <w:bCs/>
                <w:color w:val="000000"/>
                <w:sz w:val="16"/>
                <w:szCs w:val="16"/>
              </w:rPr>
              <w:t>Opis</w:t>
            </w:r>
          </w:p>
          <w:p w14:paraId="5A427D9D" w14:textId="77777777" w:rsidR="002562CE" w:rsidRPr="00DA19DC" w:rsidRDefault="002562CE" w:rsidP="00F31E16">
            <w:pPr>
              <w:widowControl w:val="0"/>
              <w:spacing w:line="360" w:lineRule="auto"/>
            </w:pPr>
            <w:r w:rsidRPr="00DA19DC">
              <w:rPr>
                <w:rFonts w:ascii="Arial" w:hAnsi="Arial" w:cs="Arial"/>
                <w:bCs/>
                <w:color w:val="000000"/>
                <w:sz w:val="16"/>
                <w:szCs w:val="16"/>
              </w:rPr>
              <w:t>przedmiotu dostaw</w:t>
            </w:r>
          </w:p>
        </w:tc>
        <w:tc>
          <w:tcPr>
            <w:tcW w:w="1528" w:type="dxa"/>
            <w:tcBorders>
              <w:top w:val="single" w:sz="4" w:space="0" w:color="000000"/>
              <w:left w:val="single" w:sz="4" w:space="0" w:color="000000"/>
              <w:bottom w:val="single" w:sz="4" w:space="0" w:color="000000"/>
            </w:tcBorders>
          </w:tcPr>
          <w:p w14:paraId="43D9E333" w14:textId="77777777" w:rsidR="002562CE" w:rsidRPr="00DA19DC" w:rsidRDefault="002562CE" w:rsidP="00F31E16">
            <w:pPr>
              <w:widowControl w:val="0"/>
              <w:snapToGrid w:val="0"/>
              <w:spacing w:line="360" w:lineRule="auto"/>
            </w:pPr>
            <w:r w:rsidRPr="00DA19DC">
              <w:rPr>
                <w:rFonts w:ascii="Arial" w:hAnsi="Arial" w:cs="Arial"/>
                <w:bCs/>
                <w:color w:val="000000"/>
                <w:sz w:val="16"/>
                <w:szCs w:val="16"/>
              </w:rPr>
              <w:t>Termin</w:t>
            </w:r>
          </w:p>
          <w:p w14:paraId="18EDFC56" w14:textId="77777777" w:rsidR="002562CE" w:rsidRPr="00DA19DC" w:rsidRDefault="002562CE" w:rsidP="00F31E16">
            <w:pPr>
              <w:widowControl w:val="0"/>
              <w:spacing w:line="360" w:lineRule="auto"/>
            </w:pPr>
            <w:r w:rsidRPr="00DA19DC">
              <w:rPr>
                <w:rFonts w:ascii="Arial" w:hAnsi="Arial" w:cs="Arial"/>
                <w:bCs/>
                <w:color w:val="000000"/>
                <w:sz w:val="16"/>
                <w:szCs w:val="16"/>
              </w:rPr>
              <w:t>wykonania dostaw</w:t>
            </w:r>
          </w:p>
          <w:p w14:paraId="7CF63CCA" w14:textId="77777777" w:rsidR="002562CE" w:rsidRPr="00DA19DC" w:rsidRDefault="002562CE" w:rsidP="00F31E16">
            <w:pPr>
              <w:widowControl w:val="0"/>
              <w:spacing w:line="360" w:lineRule="auto"/>
              <w:rPr>
                <w:rFonts w:ascii="Arial" w:hAnsi="Arial" w:cs="Arial"/>
                <w:bCs/>
                <w:color w:val="000000"/>
                <w:sz w:val="16"/>
                <w:szCs w:val="16"/>
              </w:rPr>
            </w:pPr>
          </w:p>
        </w:tc>
        <w:tc>
          <w:tcPr>
            <w:tcW w:w="1544" w:type="dxa"/>
            <w:tcBorders>
              <w:top w:val="single" w:sz="4" w:space="0" w:color="000000"/>
              <w:left w:val="single" w:sz="4" w:space="0" w:color="000000"/>
              <w:bottom w:val="single" w:sz="4" w:space="0" w:color="000000"/>
            </w:tcBorders>
          </w:tcPr>
          <w:p w14:paraId="0D871183" w14:textId="77777777" w:rsidR="002562CE" w:rsidRPr="00DA19DC" w:rsidRDefault="002562CE" w:rsidP="00F31E16">
            <w:pPr>
              <w:widowControl w:val="0"/>
              <w:snapToGrid w:val="0"/>
              <w:spacing w:line="360" w:lineRule="auto"/>
            </w:pPr>
            <w:r w:rsidRPr="00DA19DC">
              <w:rPr>
                <w:rFonts w:ascii="Arial" w:hAnsi="Arial" w:cs="Arial"/>
                <w:bCs/>
                <w:color w:val="000000"/>
                <w:sz w:val="16"/>
                <w:szCs w:val="16"/>
              </w:rPr>
              <w:t>Wartość brutto dostaw</w:t>
            </w:r>
          </w:p>
          <w:p w14:paraId="11B79972" w14:textId="77777777" w:rsidR="002562CE" w:rsidRPr="00DA19DC" w:rsidRDefault="002562CE" w:rsidP="00F31E16">
            <w:pPr>
              <w:widowControl w:val="0"/>
              <w:spacing w:line="360" w:lineRule="auto"/>
              <w:rPr>
                <w:rFonts w:ascii="Arial" w:hAnsi="Arial" w:cs="Arial"/>
                <w:bCs/>
                <w:color w:val="000000"/>
                <w:sz w:val="16"/>
                <w:szCs w:val="16"/>
              </w:rPr>
            </w:pPr>
          </w:p>
        </w:tc>
        <w:tc>
          <w:tcPr>
            <w:tcW w:w="3419" w:type="dxa"/>
            <w:tcBorders>
              <w:top w:val="single" w:sz="4" w:space="0" w:color="000000"/>
              <w:left w:val="single" w:sz="4" w:space="0" w:color="000000"/>
              <w:bottom w:val="single" w:sz="4" w:space="0" w:color="000000"/>
              <w:right w:val="single" w:sz="4" w:space="0" w:color="000000"/>
            </w:tcBorders>
          </w:tcPr>
          <w:p w14:paraId="4B866F7F" w14:textId="77777777" w:rsidR="002562CE" w:rsidRPr="00DA19DC" w:rsidRDefault="002562CE" w:rsidP="00F31E16">
            <w:pPr>
              <w:widowControl w:val="0"/>
              <w:snapToGrid w:val="0"/>
              <w:spacing w:line="360" w:lineRule="auto"/>
            </w:pPr>
            <w:r w:rsidRPr="00DA19DC">
              <w:rPr>
                <w:rFonts w:ascii="Arial" w:hAnsi="Arial" w:cs="Arial"/>
                <w:bCs/>
                <w:color w:val="000000"/>
                <w:sz w:val="16"/>
                <w:szCs w:val="16"/>
              </w:rPr>
              <w:t xml:space="preserve">Zamawiający, na rzecz którego wykonano daną dostawę - </w:t>
            </w:r>
          </w:p>
          <w:p w14:paraId="7F70471B" w14:textId="77777777" w:rsidR="002562CE" w:rsidRPr="00DA19DC" w:rsidRDefault="002562CE" w:rsidP="00F31E16">
            <w:pPr>
              <w:widowControl w:val="0"/>
              <w:spacing w:line="360" w:lineRule="auto"/>
            </w:pPr>
            <w:r w:rsidRPr="00DA19DC">
              <w:rPr>
                <w:rFonts w:ascii="Arial" w:hAnsi="Arial" w:cs="Arial"/>
                <w:bCs/>
                <w:color w:val="000000"/>
                <w:sz w:val="16"/>
                <w:szCs w:val="16"/>
              </w:rPr>
              <w:t>nazwa, adres</w:t>
            </w:r>
          </w:p>
        </w:tc>
      </w:tr>
      <w:tr w:rsidR="002562CE" w:rsidRPr="00DA19DC" w14:paraId="58958D32" w14:textId="77777777" w:rsidTr="00F31E16">
        <w:trPr>
          <w:trHeight w:val="1301"/>
        </w:trPr>
        <w:tc>
          <w:tcPr>
            <w:tcW w:w="447" w:type="dxa"/>
            <w:tcBorders>
              <w:top w:val="single" w:sz="4" w:space="0" w:color="000000"/>
              <w:left w:val="single" w:sz="4" w:space="0" w:color="000000"/>
              <w:bottom w:val="single" w:sz="4" w:space="0" w:color="000000"/>
            </w:tcBorders>
          </w:tcPr>
          <w:p w14:paraId="6320D0B4" w14:textId="77777777" w:rsidR="002562CE" w:rsidRPr="00DA19DC" w:rsidRDefault="002562CE" w:rsidP="00F31E16">
            <w:pPr>
              <w:widowControl w:val="0"/>
              <w:snapToGrid w:val="0"/>
              <w:spacing w:line="360" w:lineRule="auto"/>
              <w:rPr>
                <w:rFonts w:ascii="Arial" w:hAnsi="Arial" w:cs="Arial"/>
                <w:bCs/>
                <w:color w:val="000000"/>
                <w:sz w:val="20"/>
                <w:szCs w:val="16"/>
              </w:rPr>
            </w:pPr>
          </w:p>
        </w:tc>
        <w:tc>
          <w:tcPr>
            <w:tcW w:w="2612" w:type="dxa"/>
            <w:tcBorders>
              <w:top w:val="single" w:sz="4" w:space="0" w:color="000000"/>
              <w:left w:val="single" w:sz="4" w:space="0" w:color="000000"/>
              <w:bottom w:val="single" w:sz="4" w:space="0" w:color="000000"/>
            </w:tcBorders>
          </w:tcPr>
          <w:p w14:paraId="7CF3658D" w14:textId="77777777" w:rsidR="002562CE" w:rsidRPr="00DA19DC" w:rsidRDefault="002562CE" w:rsidP="00F31E16">
            <w:pPr>
              <w:widowControl w:val="0"/>
              <w:snapToGrid w:val="0"/>
              <w:spacing w:line="360" w:lineRule="auto"/>
              <w:rPr>
                <w:rFonts w:ascii="Arial" w:hAnsi="Arial" w:cs="Arial"/>
                <w:sz w:val="20"/>
              </w:rPr>
            </w:pPr>
          </w:p>
        </w:tc>
        <w:tc>
          <w:tcPr>
            <w:tcW w:w="1528" w:type="dxa"/>
            <w:tcBorders>
              <w:top w:val="single" w:sz="4" w:space="0" w:color="000000"/>
              <w:left w:val="single" w:sz="4" w:space="0" w:color="000000"/>
              <w:bottom w:val="single" w:sz="4" w:space="0" w:color="000000"/>
            </w:tcBorders>
          </w:tcPr>
          <w:p w14:paraId="208BBC19" w14:textId="77777777" w:rsidR="002562CE" w:rsidRPr="00DA19DC" w:rsidRDefault="002562CE" w:rsidP="00F31E16">
            <w:pPr>
              <w:widowControl w:val="0"/>
              <w:snapToGrid w:val="0"/>
              <w:spacing w:line="360" w:lineRule="auto"/>
              <w:rPr>
                <w:rFonts w:ascii="Arial" w:hAnsi="Arial" w:cs="Arial"/>
                <w:sz w:val="20"/>
              </w:rPr>
            </w:pPr>
          </w:p>
        </w:tc>
        <w:tc>
          <w:tcPr>
            <w:tcW w:w="1544" w:type="dxa"/>
            <w:tcBorders>
              <w:top w:val="single" w:sz="4" w:space="0" w:color="000000"/>
              <w:left w:val="single" w:sz="4" w:space="0" w:color="000000"/>
              <w:bottom w:val="single" w:sz="4" w:space="0" w:color="000000"/>
            </w:tcBorders>
          </w:tcPr>
          <w:p w14:paraId="2BBBD7E3" w14:textId="77777777" w:rsidR="002562CE" w:rsidRPr="00DA19DC" w:rsidRDefault="002562CE" w:rsidP="00F31E16">
            <w:pPr>
              <w:widowControl w:val="0"/>
              <w:snapToGrid w:val="0"/>
              <w:spacing w:line="360" w:lineRule="auto"/>
              <w:rPr>
                <w:rFonts w:ascii="Arial" w:hAnsi="Arial" w:cs="Arial"/>
                <w:sz w:val="20"/>
              </w:rPr>
            </w:pPr>
          </w:p>
        </w:tc>
        <w:tc>
          <w:tcPr>
            <w:tcW w:w="3419" w:type="dxa"/>
            <w:tcBorders>
              <w:top w:val="single" w:sz="4" w:space="0" w:color="000000"/>
              <w:left w:val="single" w:sz="4" w:space="0" w:color="000000"/>
              <w:bottom w:val="single" w:sz="4" w:space="0" w:color="000000"/>
              <w:right w:val="single" w:sz="4" w:space="0" w:color="000000"/>
            </w:tcBorders>
          </w:tcPr>
          <w:p w14:paraId="6055D9E8" w14:textId="77777777" w:rsidR="002562CE" w:rsidRPr="00DA19DC" w:rsidRDefault="002562CE" w:rsidP="00F31E16">
            <w:pPr>
              <w:widowControl w:val="0"/>
              <w:snapToGrid w:val="0"/>
              <w:spacing w:line="360" w:lineRule="auto"/>
              <w:rPr>
                <w:rFonts w:ascii="Arial" w:hAnsi="Arial" w:cs="Arial"/>
                <w:sz w:val="20"/>
              </w:rPr>
            </w:pPr>
          </w:p>
        </w:tc>
      </w:tr>
    </w:tbl>
    <w:p w14:paraId="7C5690ED" w14:textId="77777777" w:rsidR="00861064" w:rsidRPr="00DA19DC" w:rsidRDefault="00861064" w:rsidP="002562CE">
      <w:pPr>
        <w:pStyle w:val="Akapitzlist"/>
        <w:suppressAutoHyphens w:val="0"/>
        <w:ind w:left="720"/>
        <w:rPr>
          <w:rFonts w:ascii="Arial" w:hAnsi="Arial" w:cs="Arial"/>
          <w:b/>
          <w:lang w:eastAsia="pl-PL"/>
        </w:rPr>
      </w:pPr>
    </w:p>
    <w:p w14:paraId="01E0126E" w14:textId="77777777" w:rsidR="002562CE" w:rsidRPr="00DA19DC" w:rsidRDefault="002562CE" w:rsidP="002562CE">
      <w:pPr>
        <w:pStyle w:val="Akapitzlist"/>
        <w:suppressAutoHyphens w:val="0"/>
        <w:ind w:left="720"/>
        <w:rPr>
          <w:rFonts w:ascii="Arial" w:hAnsi="Arial" w:cs="Arial"/>
          <w:b/>
          <w:lang w:eastAsia="pl-PL"/>
        </w:rPr>
      </w:pPr>
    </w:p>
    <w:p w14:paraId="0C2FB698" w14:textId="77777777" w:rsidR="0037161C" w:rsidRPr="00DA19DC" w:rsidRDefault="0037161C">
      <w:pPr>
        <w:widowControl w:val="0"/>
        <w:spacing w:line="360" w:lineRule="auto"/>
        <w:jc w:val="both"/>
        <w:rPr>
          <w:rFonts w:ascii="Arial" w:hAnsi="Arial" w:cs="Arial"/>
          <w:b/>
          <w:sz w:val="20"/>
          <w:szCs w:val="20"/>
        </w:rPr>
      </w:pPr>
    </w:p>
    <w:p w14:paraId="1D7C9447" w14:textId="77777777" w:rsidR="0037161C" w:rsidRPr="00DA19DC" w:rsidRDefault="00AB67EB">
      <w:pPr>
        <w:spacing w:line="360" w:lineRule="auto"/>
        <w:jc w:val="both"/>
      </w:pPr>
      <w:r w:rsidRPr="00DA19DC">
        <w:rPr>
          <w:rFonts w:ascii="Arial" w:hAnsi="Arial" w:cs="Arial"/>
          <w:sz w:val="20"/>
        </w:rPr>
        <w:t>Załączamy dokumenty potwierdzające należyte wykonanie wyszczególnionych w tabeli zamówień.</w:t>
      </w:r>
    </w:p>
    <w:p w14:paraId="4F5134F6" w14:textId="77777777" w:rsidR="0037161C" w:rsidRPr="00DA19DC" w:rsidRDefault="00AB67EB">
      <w:pPr>
        <w:spacing w:line="360" w:lineRule="auto"/>
        <w:ind w:right="-993"/>
        <w:jc w:val="both"/>
        <w:textAlignment w:val="baseline"/>
      </w:pPr>
      <w:r w:rsidRPr="00DA19DC">
        <w:rPr>
          <w:rFonts w:ascii="Arial" w:hAnsi="Arial" w:cs="Arial"/>
          <w:sz w:val="20"/>
        </w:rPr>
        <w:t>..............................., dn. .........................</w:t>
      </w:r>
      <w:r w:rsidRPr="00DA19DC">
        <w:rPr>
          <w:rFonts w:ascii="Arial" w:hAnsi="Arial" w:cs="Arial"/>
          <w:sz w:val="20"/>
        </w:rPr>
        <w:tab/>
        <w:t xml:space="preserve">                                      </w:t>
      </w:r>
    </w:p>
    <w:p w14:paraId="79698F67" w14:textId="77777777" w:rsidR="0037161C" w:rsidRPr="00DA19DC" w:rsidRDefault="00AB67EB">
      <w:pPr>
        <w:spacing w:line="360" w:lineRule="auto"/>
        <w:ind w:left="4260" w:firstLine="696"/>
      </w:pPr>
      <w:r w:rsidRPr="00DA19DC">
        <w:rPr>
          <w:rFonts w:ascii="Arial" w:hAnsi="Arial" w:cs="Arial"/>
          <w:i/>
          <w:sz w:val="20"/>
        </w:rPr>
        <w:t>……………………………………………..</w:t>
      </w:r>
    </w:p>
    <w:p w14:paraId="61AF5641" w14:textId="77777777" w:rsidR="0037161C" w:rsidRPr="00DA19DC" w:rsidRDefault="00AB67EB">
      <w:pPr>
        <w:spacing w:line="360" w:lineRule="auto"/>
        <w:ind w:left="4260" w:firstLine="696"/>
      </w:pPr>
      <w:r w:rsidRPr="00DA19DC">
        <w:rPr>
          <w:rFonts w:ascii="Arial" w:hAnsi="Arial" w:cs="Arial"/>
          <w:i/>
          <w:sz w:val="16"/>
          <w:szCs w:val="16"/>
        </w:rPr>
        <w:t>(podpis Wykonawcy/Wykonawców)</w:t>
      </w:r>
    </w:p>
    <w:p w14:paraId="1E8CF4ED" w14:textId="77777777" w:rsidR="0037161C" w:rsidRPr="00DA19DC" w:rsidRDefault="00AB67EB">
      <w:pPr>
        <w:spacing w:line="360" w:lineRule="auto"/>
      </w:pPr>
      <w:r w:rsidRPr="00DA19DC">
        <w:rPr>
          <w:rFonts w:ascii="Arial" w:hAnsi="Arial" w:cs="Arial"/>
          <w:i/>
          <w:sz w:val="16"/>
          <w:szCs w:val="16"/>
        </w:rPr>
        <w:t>* niepotrzebne skreślić</w:t>
      </w:r>
    </w:p>
    <w:p w14:paraId="209CDE7F" w14:textId="77777777" w:rsidR="0037161C" w:rsidRPr="00DA19DC" w:rsidRDefault="0037161C">
      <w:pPr>
        <w:tabs>
          <w:tab w:val="left" w:pos="0"/>
        </w:tabs>
        <w:spacing w:after="40" w:line="360" w:lineRule="auto"/>
        <w:ind w:left="709" w:hanging="709"/>
        <w:jc w:val="right"/>
        <w:rPr>
          <w:rFonts w:ascii="Arial" w:hAnsi="Arial" w:cs="Arial"/>
          <w:bCs/>
          <w:i/>
          <w:sz w:val="20"/>
          <w:szCs w:val="20"/>
        </w:rPr>
      </w:pPr>
    </w:p>
    <w:p w14:paraId="3D108308" w14:textId="77777777" w:rsidR="0037161C" w:rsidRPr="00DA19DC" w:rsidRDefault="0037161C">
      <w:pPr>
        <w:tabs>
          <w:tab w:val="left" w:pos="0"/>
        </w:tabs>
        <w:spacing w:after="40" w:line="360" w:lineRule="auto"/>
        <w:ind w:left="709" w:hanging="709"/>
        <w:jc w:val="right"/>
        <w:rPr>
          <w:rFonts w:ascii="Arial" w:hAnsi="Arial" w:cs="Arial"/>
          <w:bCs/>
          <w:sz w:val="20"/>
          <w:szCs w:val="20"/>
        </w:rPr>
      </w:pPr>
    </w:p>
    <w:p w14:paraId="3D7F9C07" w14:textId="77777777" w:rsidR="0037161C" w:rsidRPr="00DA19DC" w:rsidRDefault="0037161C">
      <w:pPr>
        <w:tabs>
          <w:tab w:val="left" w:pos="0"/>
        </w:tabs>
        <w:spacing w:after="40" w:line="360" w:lineRule="auto"/>
        <w:ind w:left="709" w:hanging="709"/>
        <w:jc w:val="right"/>
        <w:rPr>
          <w:rFonts w:ascii="Arial" w:hAnsi="Arial" w:cs="Arial"/>
          <w:bCs/>
          <w:sz w:val="20"/>
          <w:szCs w:val="20"/>
        </w:rPr>
      </w:pPr>
    </w:p>
    <w:p w14:paraId="63919561" w14:textId="77777777" w:rsidR="0037161C" w:rsidRPr="00DA19DC" w:rsidRDefault="0037161C">
      <w:pPr>
        <w:tabs>
          <w:tab w:val="left" w:pos="0"/>
        </w:tabs>
        <w:spacing w:after="40" w:line="360" w:lineRule="auto"/>
        <w:ind w:left="709" w:hanging="709"/>
        <w:jc w:val="right"/>
        <w:rPr>
          <w:rFonts w:ascii="Arial" w:hAnsi="Arial" w:cs="Arial"/>
          <w:bCs/>
          <w:sz w:val="20"/>
          <w:szCs w:val="20"/>
        </w:rPr>
      </w:pPr>
    </w:p>
    <w:p w14:paraId="631C8619" w14:textId="77777777" w:rsidR="0037161C" w:rsidRPr="00DA19DC" w:rsidRDefault="0037161C">
      <w:pPr>
        <w:tabs>
          <w:tab w:val="left" w:pos="0"/>
        </w:tabs>
        <w:spacing w:after="40" w:line="360" w:lineRule="auto"/>
        <w:ind w:left="709" w:hanging="709"/>
        <w:jc w:val="right"/>
        <w:rPr>
          <w:rFonts w:ascii="Arial" w:hAnsi="Arial" w:cs="Arial"/>
          <w:bCs/>
          <w:sz w:val="20"/>
          <w:szCs w:val="20"/>
        </w:rPr>
      </w:pPr>
    </w:p>
    <w:p w14:paraId="111BCF24" w14:textId="77777777" w:rsidR="0037161C" w:rsidRPr="00DA19DC" w:rsidRDefault="00AB67EB">
      <w:pPr>
        <w:spacing w:after="40"/>
        <w:ind w:left="5643" w:firstLine="57"/>
        <w:jc w:val="both"/>
      </w:pPr>
      <w:r w:rsidRPr="00DA19DC">
        <w:rPr>
          <w:rFonts w:ascii="Arial" w:hAnsi="Arial" w:cs="Arial"/>
          <w:b/>
          <w:i/>
          <w:sz w:val="20"/>
          <w:szCs w:val="20"/>
        </w:rPr>
        <w:lastRenderedPageBreak/>
        <w:t>Załącznik nr 6 do SWZ</w:t>
      </w:r>
    </w:p>
    <w:p w14:paraId="72E663D4" w14:textId="77777777" w:rsidR="0037161C" w:rsidRPr="00DA19DC" w:rsidRDefault="0037161C">
      <w:pPr>
        <w:spacing w:after="40"/>
        <w:jc w:val="center"/>
        <w:rPr>
          <w:rFonts w:ascii="Arial" w:hAnsi="Arial" w:cs="Arial"/>
          <w:b/>
          <w:i/>
          <w:sz w:val="20"/>
          <w:szCs w:val="20"/>
        </w:rPr>
      </w:pPr>
    </w:p>
    <w:p w14:paraId="0B90AE5C" w14:textId="01191DB1" w:rsidR="0037161C" w:rsidRPr="00DA19DC" w:rsidRDefault="00AB67EB">
      <w:pPr>
        <w:spacing w:after="40"/>
        <w:jc w:val="center"/>
        <w:rPr>
          <w:i/>
        </w:rPr>
      </w:pPr>
      <w:r w:rsidRPr="00DA19DC">
        <w:rPr>
          <w:rFonts w:ascii="Arial" w:hAnsi="Arial" w:cs="Arial"/>
          <w:b/>
          <w:sz w:val="20"/>
          <w:szCs w:val="20"/>
        </w:rPr>
        <w:t>Wzór umowy</w:t>
      </w:r>
    </w:p>
    <w:p w14:paraId="487DBA17" w14:textId="77777777" w:rsidR="0037161C" w:rsidRPr="00DA19DC" w:rsidRDefault="0037161C">
      <w:pPr>
        <w:spacing w:line="360" w:lineRule="auto"/>
        <w:jc w:val="center"/>
        <w:rPr>
          <w:rFonts w:ascii="Arial" w:hAnsi="Arial" w:cs="Arial"/>
          <w:b/>
          <w:bCs/>
          <w:i/>
          <w:iCs/>
          <w:color w:val="FF0000"/>
          <w:sz w:val="20"/>
        </w:rPr>
      </w:pPr>
    </w:p>
    <w:p w14:paraId="083BFFF1" w14:textId="77777777" w:rsidR="004A2244" w:rsidRPr="00DA19DC" w:rsidRDefault="00AB67EB">
      <w:pPr>
        <w:spacing w:line="360" w:lineRule="auto"/>
        <w:jc w:val="both"/>
        <w:rPr>
          <w:rFonts w:ascii="Arial" w:hAnsi="Arial" w:cs="Arial"/>
          <w:sz w:val="20"/>
        </w:rPr>
      </w:pPr>
      <w:r w:rsidRPr="00DA19DC">
        <w:rPr>
          <w:rFonts w:ascii="Arial" w:hAnsi="Arial" w:cs="Arial"/>
          <w:sz w:val="20"/>
        </w:rPr>
        <w:t>W dniu ............................ r. w Polkowicach pomiędzy</w:t>
      </w:r>
      <w:r w:rsidR="004A2244" w:rsidRPr="00DA19DC">
        <w:rPr>
          <w:rFonts w:ascii="Arial" w:hAnsi="Arial" w:cs="Arial"/>
          <w:sz w:val="20"/>
        </w:rPr>
        <w:t>:</w:t>
      </w:r>
    </w:p>
    <w:p w14:paraId="1A58E6D0" w14:textId="211100B0" w:rsidR="0037161C" w:rsidRPr="00DA19DC" w:rsidRDefault="00AB67EB">
      <w:pPr>
        <w:spacing w:line="360" w:lineRule="auto"/>
        <w:jc w:val="both"/>
      </w:pPr>
      <w:r w:rsidRPr="00DA19DC">
        <w:rPr>
          <w:rFonts w:ascii="Arial" w:hAnsi="Arial" w:cs="Arial"/>
          <w:b/>
          <w:sz w:val="20"/>
        </w:rPr>
        <w:t>Polkowickim Centrum Usług Zdrowotnych - ZOZ S. A.,</w:t>
      </w:r>
      <w:r w:rsidRPr="00DA19DC">
        <w:rPr>
          <w:rFonts w:ascii="Arial" w:hAnsi="Arial" w:cs="Arial"/>
          <w:sz w:val="20"/>
        </w:rPr>
        <w:t xml:space="preserve"> z siedzibą </w:t>
      </w:r>
      <w:r w:rsidRPr="000B73B3">
        <w:rPr>
          <w:rFonts w:ascii="Arial" w:hAnsi="Arial" w:cs="Arial"/>
          <w:bCs/>
          <w:sz w:val="20"/>
        </w:rPr>
        <w:t>w Polkowicach ul. K. B. Kominka 7</w:t>
      </w:r>
      <w:r w:rsidRPr="00DA19DC">
        <w:rPr>
          <w:rFonts w:ascii="Arial" w:hAnsi="Arial" w:cs="Arial"/>
          <w:sz w:val="20"/>
        </w:rPr>
        <w:t xml:space="preserve">, KRS nr 0000081911, NIP 6922246830, wysokość kapitału zakładowego </w:t>
      </w:r>
      <w:r w:rsidR="00B75B80" w:rsidRPr="00B75B80">
        <w:rPr>
          <w:rFonts w:ascii="Arial" w:hAnsi="Arial" w:cs="Arial"/>
          <w:sz w:val="20"/>
        </w:rPr>
        <w:t>21 285 100,00</w:t>
      </w:r>
      <w:r w:rsidR="00B75B80">
        <w:rPr>
          <w:rFonts w:ascii="Arial" w:hAnsi="Arial" w:cs="Arial"/>
          <w:sz w:val="20"/>
        </w:rPr>
        <w:t xml:space="preserve"> </w:t>
      </w:r>
      <w:r w:rsidRPr="00DA19DC">
        <w:rPr>
          <w:rFonts w:ascii="Arial" w:hAnsi="Arial" w:cs="Arial"/>
          <w:sz w:val="20"/>
        </w:rPr>
        <w:t>zł. w całości wpłacony, zwan</w:t>
      </w:r>
      <w:r w:rsidR="004A2244" w:rsidRPr="00DA19DC">
        <w:rPr>
          <w:rFonts w:ascii="Arial" w:hAnsi="Arial" w:cs="Arial"/>
          <w:sz w:val="20"/>
        </w:rPr>
        <w:t>ą</w:t>
      </w:r>
      <w:r w:rsidRPr="00DA19DC">
        <w:rPr>
          <w:rFonts w:ascii="Arial" w:hAnsi="Arial" w:cs="Arial"/>
          <w:sz w:val="20"/>
        </w:rPr>
        <w:t xml:space="preserve"> dalej „</w:t>
      </w:r>
      <w:r w:rsidRPr="00DA19DC">
        <w:rPr>
          <w:rFonts w:ascii="Arial" w:hAnsi="Arial" w:cs="Arial"/>
          <w:b/>
          <w:i/>
          <w:sz w:val="20"/>
        </w:rPr>
        <w:t>Zamawiającym”</w:t>
      </w:r>
      <w:r w:rsidRPr="00DA19DC">
        <w:rPr>
          <w:rFonts w:ascii="Arial" w:hAnsi="Arial" w:cs="Arial"/>
          <w:sz w:val="20"/>
        </w:rPr>
        <w:t>, reprezentowan</w:t>
      </w:r>
      <w:r w:rsidR="004A2244" w:rsidRPr="00DA19DC">
        <w:rPr>
          <w:rFonts w:ascii="Arial" w:hAnsi="Arial" w:cs="Arial"/>
          <w:sz w:val="20"/>
        </w:rPr>
        <w:t>ą</w:t>
      </w:r>
      <w:r w:rsidRPr="00DA19DC">
        <w:rPr>
          <w:rFonts w:ascii="Arial" w:hAnsi="Arial" w:cs="Arial"/>
          <w:sz w:val="20"/>
        </w:rPr>
        <w:t xml:space="preserve"> przez:</w:t>
      </w:r>
    </w:p>
    <w:p w14:paraId="5F9B86F6" w14:textId="58747FCE" w:rsidR="0037161C" w:rsidRPr="00DA19DC" w:rsidRDefault="00AB67EB">
      <w:pPr>
        <w:spacing w:line="360" w:lineRule="auto"/>
        <w:jc w:val="both"/>
      </w:pPr>
      <w:r w:rsidRPr="00DA19DC">
        <w:rPr>
          <w:rFonts w:ascii="Arial" w:hAnsi="Arial" w:cs="Arial"/>
          <w:sz w:val="20"/>
        </w:rPr>
        <w:t>………………………………..</w:t>
      </w:r>
    </w:p>
    <w:p w14:paraId="488A285C" w14:textId="77777777" w:rsidR="004A2244" w:rsidRPr="00DA19DC" w:rsidRDefault="00AB67EB">
      <w:pPr>
        <w:spacing w:line="360" w:lineRule="auto"/>
        <w:jc w:val="both"/>
        <w:rPr>
          <w:rFonts w:ascii="Arial" w:hAnsi="Arial" w:cs="Arial"/>
          <w:sz w:val="20"/>
        </w:rPr>
      </w:pPr>
      <w:r w:rsidRPr="00DA19DC">
        <w:rPr>
          <w:rFonts w:ascii="Arial" w:hAnsi="Arial" w:cs="Arial"/>
          <w:sz w:val="20"/>
        </w:rPr>
        <w:t xml:space="preserve">a </w:t>
      </w:r>
    </w:p>
    <w:p w14:paraId="6C957D8E" w14:textId="018AE545" w:rsidR="0037161C" w:rsidRPr="00DA19DC" w:rsidRDefault="00AB67EB">
      <w:pPr>
        <w:spacing w:line="360" w:lineRule="auto"/>
        <w:jc w:val="both"/>
      </w:pPr>
      <w:r w:rsidRPr="00DA19DC">
        <w:rPr>
          <w:rFonts w:ascii="Arial" w:hAnsi="Arial" w:cs="Arial"/>
          <w:sz w:val="20"/>
        </w:rPr>
        <w:t>............................ z siedzibą w ............................</w:t>
      </w:r>
      <w:r w:rsidRPr="00DA19DC">
        <w:rPr>
          <w:rFonts w:ascii="Arial" w:hAnsi="Arial" w:cs="Arial"/>
          <w:color w:val="000000"/>
          <w:sz w:val="20"/>
        </w:rPr>
        <w:t xml:space="preserve"> przy ul. ............................, NIP ……. REGON ……….., zarejestrowaną w ............................ </w:t>
      </w:r>
    </w:p>
    <w:p w14:paraId="3DFEA9E5" w14:textId="77777777" w:rsidR="0037161C" w:rsidRPr="00DA19DC" w:rsidRDefault="00AB67EB">
      <w:pPr>
        <w:spacing w:line="360" w:lineRule="auto"/>
        <w:jc w:val="both"/>
      </w:pPr>
      <w:r w:rsidRPr="00DA19DC">
        <w:rPr>
          <w:rFonts w:ascii="Arial" w:hAnsi="Arial" w:cs="Arial"/>
          <w:color w:val="000000"/>
          <w:sz w:val="20"/>
        </w:rPr>
        <w:t xml:space="preserve">zwaną dalej </w:t>
      </w:r>
      <w:r w:rsidRPr="00DA19DC">
        <w:rPr>
          <w:rFonts w:ascii="Arial" w:hAnsi="Arial" w:cs="Arial"/>
          <w:b/>
          <w:i/>
          <w:color w:val="000000"/>
          <w:sz w:val="20"/>
        </w:rPr>
        <w:t>„Wykonawcą”,</w:t>
      </w:r>
      <w:r w:rsidRPr="00DA19DC">
        <w:rPr>
          <w:rFonts w:ascii="Arial" w:hAnsi="Arial" w:cs="Arial"/>
          <w:color w:val="000000"/>
          <w:sz w:val="20"/>
        </w:rPr>
        <w:t xml:space="preserve"> reprezentowaną przez :</w:t>
      </w:r>
    </w:p>
    <w:p w14:paraId="6DC89306" w14:textId="77777777" w:rsidR="0037161C" w:rsidRPr="00DA19DC" w:rsidRDefault="00AB67EB">
      <w:pPr>
        <w:spacing w:line="360" w:lineRule="auto"/>
        <w:jc w:val="both"/>
      </w:pPr>
      <w:r w:rsidRPr="00DA19DC">
        <w:rPr>
          <w:rFonts w:ascii="Arial" w:hAnsi="Arial" w:cs="Arial"/>
          <w:color w:val="000000"/>
          <w:sz w:val="20"/>
        </w:rPr>
        <w:t>1. ............................,</w:t>
      </w:r>
    </w:p>
    <w:p w14:paraId="42BD4F68" w14:textId="77777777" w:rsidR="0037161C" w:rsidRPr="00DA19DC" w:rsidRDefault="00AB67EB">
      <w:pPr>
        <w:spacing w:line="360" w:lineRule="auto"/>
        <w:jc w:val="both"/>
      </w:pPr>
      <w:r w:rsidRPr="00DA19DC">
        <w:rPr>
          <w:rFonts w:ascii="Arial" w:hAnsi="Arial" w:cs="Arial"/>
          <w:color w:val="000000"/>
          <w:sz w:val="20"/>
        </w:rPr>
        <w:t>2. ............................,</w:t>
      </w:r>
    </w:p>
    <w:p w14:paraId="739C16EE" w14:textId="13B2DEA1" w:rsidR="0037161C" w:rsidRPr="00DA19DC" w:rsidRDefault="00AB67EB">
      <w:pPr>
        <w:spacing w:line="360" w:lineRule="auto"/>
        <w:jc w:val="both"/>
        <w:rPr>
          <w:rFonts w:ascii="Arial" w:hAnsi="Arial" w:cs="Arial"/>
          <w:sz w:val="20"/>
          <w:szCs w:val="20"/>
        </w:rPr>
      </w:pPr>
      <w:r w:rsidRPr="00DA19DC">
        <w:rPr>
          <w:rFonts w:ascii="Arial" w:hAnsi="Arial" w:cs="Arial"/>
          <w:color w:val="000000"/>
          <w:sz w:val="20"/>
        </w:rPr>
        <w:t>na podstawie art</w:t>
      </w:r>
      <w:r w:rsidRPr="00DA19DC">
        <w:rPr>
          <w:rFonts w:ascii="Arial" w:hAnsi="Arial" w:cs="Arial"/>
          <w:sz w:val="20"/>
        </w:rPr>
        <w:t>. 275 i następne ustawy</w:t>
      </w:r>
      <w:r w:rsidRPr="00DA19DC">
        <w:rPr>
          <w:rFonts w:ascii="Arial" w:hAnsi="Arial" w:cs="Arial"/>
          <w:color w:val="000000"/>
          <w:sz w:val="20"/>
        </w:rPr>
        <w:t xml:space="preserve"> </w:t>
      </w:r>
      <w:r w:rsidRPr="00DA19DC">
        <w:rPr>
          <w:rFonts w:ascii="Arial" w:hAnsi="Arial" w:cs="Arial"/>
          <w:sz w:val="20"/>
        </w:rPr>
        <w:t xml:space="preserve">z dnia 11 września 2019 r. - Prawo zamówień </w:t>
      </w:r>
      <w:r w:rsidRPr="00DA19DC">
        <w:rPr>
          <w:rFonts w:ascii="Arial" w:hAnsi="Arial" w:cs="Arial"/>
          <w:sz w:val="20"/>
          <w:szCs w:val="20"/>
        </w:rPr>
        <w:t xml:space="preserve">publicznych </w:t>
      </w:r>
      <w:r w:rsidR="00B75B80" w:rsidRPr="00B75B80">
        <w:rPr>
          <w:rFonts w:ascii="Arial" w:hAnsi="Arial" w:cs="Arial"/>
          <w:sz w:val="20"/>
          <w:szCs w:val="20"/>
        </w:rPr>
        <w:t xml:space="preserve"> (</w:t>
      </w:r>
      <w:proofErr w:type="spellStart"/>
      <w:r w:rsidR="00B75B80" w:rsidRPr="00B75B80">
        <w:rPr>
          <w:rFonts w:ascii="Arial" w:hAnsi="Arial" w:cs="Arial"/>
          <w:sz w:val="20"/>
          <w:szCs w:val="20"/>
        </w:rPr>
        <w:t>t.j</w:t>
      </w:r>
      <w:proofErr w:type="spellEnd"/>
      <w:r w:rsidR="00B75B80" w:rsidRPr="00B75B80">
        <w:rPr>
          <w:rFonts w:ascii="Arial" w:hAnsi="Arial" w:cs="Arial"/>
          <w:sz w:val="20"/>
          <w:szCs w:val="20"/>
        </w:rPr>
        <w:t xml:space="preserve">. Dz. U. z 2024 r. poz. 1320 z </w:t>
      </w:r>
      <w:proofErr w:type="spellStart"/>
      <w:r w:rsidR="00B75B80" w:rsidRPr="00B75B80">
        <w:rPr>
          <w:rFonts w:ascii="Arial" w:hAnsi="Arial" w:cs="Arial"/>
          <w:sz w:val="20"/>
          <w:szCs w:val="20"/>
        </w:rPr>
        <w:t>późn</w:t>
      </w:r>
      <w:proofErr w:type="spellEnd"/>
      <w:r w:rsidR="00B75B80" w:rsidRPr="00B75B80">
        <w:rPr>
          <w:rFonts w:ascii="Arial" w:hAnsi="Arial" w:cs="Arial"/>
          <w:sz w:val="20"/>
          <w:szCs w:val="20"/>
        </w:rPr>
        <w:t>. zm.)</w:t>
      </w:r>
      <w:r w:rsidRPr="00DA19DC">
        <w:rPr>
          <w:rFonts w:ascii="Arial" w:hAnsi="Arial" w:cs="Arial"/>
          <w:sz w:val="20"/>
          <w:szCs w:val="20"/>
        </w:rPr>
        <w:t>, została zawarta umowa o następującej treści :</w:t>
      </w:r>
    </w:p>
    <w:p w14:paraId="4628939C" w14:textId="77777777" w:rsidR="0037161C" w:rsidRPr="00DA19DC" w:rsidRDefault="0037161C">
      <w:pPr>
        <w:tabs>
          <w:tab w:val="left" w:pos="0"/>
        </w:tabs>
        <w:spacing w:after="40" w:line="360" w:lineRule="auto"/>
        <w:ind w:left="709" w:hanging="709"/>
        <w:jc w:val="right"/>
        <w:rPr>
          <w:rFonts w:ascii="Arial" w:hAnsi="Arial" w:cs="Arial"/>
          <w:bCs/>
          <w:sz w:val="20"/>
          <w:szCs w:val="20"/>
        </w:rPr>
      </w:pPr>
    </w:p>
    <w:p w14:paraId="1DB397EC" w14:textId="77777777" w:rsidR="0037161C" w:rsidRPr="00DA19DC" w:rsidRDefault="00AB67EB">
      <w:pPr>
        <w:spacing w:line="360" w:lineRule="auto"/>
        <w:jc w:val="center"/>
        <w:rPr>
          <w:rFonts w:ascii="Arial" w:hAnsi="Arial" w:cs="Arial"/>
          <w:sz w:val="20"/>
        </w:rPr>
      </w:pPr>
      <w:r w:rsidRPr="00DA19DC">
        <w:rPr>
          <w:rFonts w:ascii="Arial" w:hAnsi="Arial" w:cs="Arial"/>
          <w:b/>
          <w:color w:val="000000"/>
          <w:sz w:val="20"/>
        </w:rPr>
        <w:t>§ 1</w:t>
      </w:r>
    </w:p>
    <w:p w14:paraId="0DD800D2" w14:textId="6F296A10" w:rsidR="0037161C" w:rsidRPr="00DA19DC" w:rsidRDefault="00AB67EB" w:rsidP="00FB5231">
      <w:pPr>
        <w:tabs>
          <w:tab w:val="center" w:pos="4536"/>
          <w:tab w:val="left" w:pos="6945"/>
        </w:tabs>
        <w:spacing w:before="40" w:line="360" w:lineRule="auto"/>
        <w:jc w:val="both"/>
        <w:rPr>
          <w:rFonts w:ascii="Arial" w:hAnsi="Arial" w:cs="Arial"/>
          <w:sz w:val="20"/>
          <w:szCs w:val="20"/>
        </w:rPr>
      </w:pPr>
      <w:r w:rsidRPr="00DA19DC">
        <w:rPr>
          <w:rFonts w:ascii="Arial" w:hAnsi="Arial" w:cs="Arial"/>
          <w:sz w:val="20"/>
          <w:szCs w:val="20"/>
        </w:rPr>
        <w:t xml:space="preserve">1. Przedmiotem umowy jest </w:t>
      </w:r>
      <w:r w:rsidR="00006DCB">
        <w:rPr>
          <w:rFonts w:ascii="Arial" w:hAnsi="Arial" w:cs="Arial"/>
          <w:sz w:val="20"/>
          <w:szCs w:val="20"/>
        </w:rPr>
        <w:t>z</w:t>
      </w:r>
      <w:r w:rsidR="00006DCB" w:rsidRPr="00006DCB">
        <w:rPr>
          <w:rFonts w:ascii="Arial" w:hAnsi="Arial" w:cs="Arial"/>
          <w:sz w:val="20"/>
          <w:szCs w:val="20"/>
        </w:rPr>
        <w:t xml:space="preserve">akup aparatu USG </w:t>
      </w:r>
      <w:r w:rsidR="00006DCB">
        <w:rPr>
          <w:rFonts w:ascii="Arial" w:hAnsi="Arial" w:cs="Arial"/>
          <w:sz w:val="20"/>
          <w:szCs w:val="20"/>
        </w:rPr>
        <w:t xml:space="preserve">……………………….. </w:t>
      </w:r>
      <w:r w:rsidR="00006DCB" w:rsidRPr="00006DCB">
        <w:rPr>
          <w:rFonts w:ascii="Arial" w:hAnsi="Arial" w:cs="Arial"/>
          <w:sz w:val="20"/>
          <w:szCs w:val="20"/>
        </w:rPr>
        <w:t>na potrzeby Polkowickiego Centrum Usług Zdrowotnych ZOZ S.A. zgodnie z założeniami projektu "Technologia dla zdrowia"</w:t>
      </w:r>
      <w:r w:rsidR="004A2244" w:rsidRPr="00DA19DC">
        <w:rPr>
          <w:rFonts w:ascii="Arial" w:hAnsi="Arial" w:cs="Arial"/>
          <w:sz w:val="20"/>
          <w:szCs w:val="20"/>
        </w:rPr>
        <w:t xml:space="preserve"> </w:t>
      </w:r>
      <w:r w:rsidRPr="00DA19DC">
        <w:rPr>
          <w:rFonts w:ascii="Arial" w:hAnsi="Arial" w:cs="Arial"/>
          <w:sz w:val="20"/>
          <w:szCs w:val="20"/>
        </w:rPr>
        <w:t>o</w:t>
      </w:r>
      <w:r w:rsidRPr="00DA19DC">
        <w:rPr>
          <w:rFonts w:ascii="Arial" w:hAnsi="Arial" w:cs="Arial"/>
          <w:sz w:val="20"/>
        </w:rPr>
        <w:t xml:space="preserve"> parametrach zgodnych z warunkami zawartymi  w SWZ  oraz w ofercie </w:t>
      </w:r>
      <w:r w:rsidRPr="00DA19DC">
        <w:rPr>
          <w:rFonts w:ascii="Arial" w:hAnsi="Arial" w:cs="Arial"/>
          <w:b/>
          <w:i/>
          <w:sz w:val="20"/>
        </w:rPr>
        <w:t xml:space="preserve"> Wykonawcy</w:t>
      </w:r>
      <w:r w:rsidRPr="00DA19DC">
        <w:rPr>
          <w:rFonts w:ascii="Arial" w:hAnsi="Arial" w:cs="Arial"/>
          <w:sz w:val="20"/>
        </w:rPr>
        <w:t xml:space="preserve">, stanowiącej załącznik do niniejszej umowy. </w:t>
      </w:r>
    </w:p>
    <w:p w14:paraId="32A421BA" w14:textId="77777777" w:rsidR="0037161C" w:rsidRPr="00DA19DC" w:rsidRDefault="00AB67EB" w:rsidP="00FB5231">
      <w:pPr>
        <w:pStyle w:val="Standard"/>
        <w:spacing w:line="360" w:lineRule="auto"/>
        <w:ind w:right="-1"/>
        <w:jc w:val="both"/>
        <w:rPr>
          <w:rFonts w:ascii="Arial" w:hAnsi="Arial" w:cs="Arial"/>
          <w:sz w:val="20"/>
          <w:szCs w:val="20"/>
        </w:rPr>
      </w:pPr>
      <w:r w:rsidRPr="00DA19DC">
        <w:rPr>
          <w:rFonts w:ascii="Arial" w:hAnsi="Arial" w:cs="Arial"/>
          <w:sz w:val="20"/>
        </w:rPr>
        <w:t>2. Szczegółowy zakres przedmiotu umowy wska</w:t>
      </w:r>
      <w:r w:rsidR="00D26FB9" w:rsidRPr="00DA19DC">
        <w:rPr>
          <w:rFonts w:ascii="Arial" w:hAnsi="Arial" w:cs="Arial"/>
          <w:sz w:val="20"/>
        </w:rPr>
        <w:t>zanego w ust. 1 obejmuje</w:t>
      </w:r>
      <w:r w:rsidRPr="00DA19DC">
        <w:rPr>
          <w:rFonts w:ascii="Arial" w:hAnsi="Arial" w:cs="Arial"/>
          <w:sz w:val="20"/>
        </w:rPr>
        <w:t xml:space="preserve">: </w:t>
      </w:r>
    </w:p>
    <w:tbl>
      <w:tblPr>
        <w:tblW w:w="97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4131"/>
        <w:gridCol w:w="2239"/>
        <w:gridCol w:w="2674"/>
      </w:tblGrid>
      <w:tr w:rsidR="00006DCB" w:rsidRPr="00AE3298" w14:paraId="4A1D314D" w14:textId="77777777" w:rsidTr="00766951">
        <w:trPr>
          <w:cantSplit/>
        </w:trPr>
        <w:tc>
          <w:tcPr>
            <w:tcW w:w="670" w:type="dxa"/>
            <w:vAlign w:val="center"/>
          </w:tcPr>
          <w:p w14:paraId="244D6102" w14:textId="77777777" w:rsidR="00006DCB" w:rsidRPr="00006DCB" w:rsidRDefault="00006DCB" w:rsidP="00766951">
            <w:pPr>
              <w:tabs>
                <w:tab w:val="left" w:pos="1160"/>
              </w:tabs>
              <w:snapToGrid w:val="0"/>
              <w:jc w:val="center"/>
              <w:rPr>
                <w:rFonts w:ascii="Arial" w:hAnsi="Arial" w:cs="Arial"/>
                <w:b/>
                <w:sz w:val="18"/>
                <w:szCs w:val="18"/>
              </w:rPr>
            </w:pPr>
            <w:r w:rsidRPr="00006DCB">
              <w:rPr>
                <w:rFonts w:ascii="Arial" w:hAnsi="Arial" w:cs="Arial"/>
                <w:b/>
                <w:sz w:val="18"/>
                <w:szCs w:val="18"/>
              </w:rPr>
              <w:t>Lp.</w:t>
            </w:r>
          </w:p>
        </w:tc>
        <w:tc>
          <w:tcPr>
            <w:tcW w:w="4131" w:type="dxa"/>
            <w:vAlign w:val="center"/>
          </w:tcPr>
          <w:p w14:paraId="478F4A64"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b/>
                <w:sz w:val="18"/>
                <w:szCs w:val="18"/>
              </w:rPr>
              <w:t xml:space="preserve"> </w:t>
            </w:r>
            <w:r w:rsidRPr="00AE3298">
              <w:rPr>
                <w:rFonts w:ascii="Arial" w:eastAsia="Arial" w:hAnsi="Arial" w:cs="Arial"/>
                <w:b/>
                <w:bCs/>
                <w:sz w:val="18"/>
                <w:szCs w:val="18"/>
              </w:rPr>
              <w:t xml:space="preserve">Parametry, właściwości, funkcje i inne </w:t>
            </w:r>
          </w:p>
        </w:tc>
        <w:tc>
          <w:tcPr>
            <w:tcW w:w="2239" w:type="dxa"/>
            <w:vAlign w:val="center"/>
          </w:tcPr>
          <w:p w14:paraId="5F25AECD" w14:textId="77777777" w:rsidR="00006DCB" w:rsidRPr="00AE3298" w:rsidRDefault="00006DCB" w:rsidP="00766951">
            <w:pPr>
              <w:tabs>
                <w:tab w:val="left" w:pos="1160"/>
              </w:tabs>
              <w:snapToGrid w:val="0"/>
              <w:jc w:val="center"/>
              <w:rPr>
                <w:rFonts w:ascii="Arial" w:hAnsi="Arial" w:cs="Arial"/>
                <w:sz w:val="18"/>
                <w:szCs w:val="18"/>
              </w:rPr>
            </w:pPr>
          </w:p>
        </w:tc>
        <w:tc>
          <w:tcPr>
            <w:tcW w:w="2674" w:type="dxa"/>
          </w:tcPr>
          <w:p w14:paraId="43AFCB75" w14:textId="77777777" w:rsidR="00006DCB" w:rsidRPr="00AE3298" w:rsidRDefault="00006DCB" w:rsidP="00766951">
            <w:pPr>
              <w:ind w:left="116" w:right="-55" w:hanging="116"/>
              <w:jc w:val="center"/>
              <w:rPr>
                <w:rFonts w:ascii="Arial" w:hAnsi="Arial" w:cs="Arial"/>
                <w:sz w:val="18"/>
                <w:szCs w:val="18"/>
              </w:rPr>
            </w:pPr>
          </w:p>
        </w:tc>
      </w:tr>
      <w:tr w:rsidR="00006DCB" w:rsidRPr="00AE3298" w14:paraId="1DB61E8C" w14:textId="77777777" w:rsidTr="00766951">
        <w:trPr>
          <w:cantSplit/>
        </w:trPr>
        <w:tc>
          <w:tcPr>
            <w:tcW w:w="670" w:type="dxa"/>
            <w:vAlign w:val="center"/>
          </w:tcPr>
          <w:p w14:paraId="5CF9431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18FCDAD"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sz w:val="18"/>
                <w:szCs w:val="18"/>
              </w:rPr>
              <w:t>Urządzenie fabrycznie nowe, rok produkcji 202</w:t>
            </w:r>
            <w:r>
              <w:rPr>
                <w:rFonts w:ascii="Arial" w:hAnsi="Arial" w:cs="Arial"/>
                <w:sz w:val="18"/>
                <w:szCs w:val="18"/>
              </w:rPr>
              <w:t xml:space="preserve">5 </w:t>
            </w:r>
            <w:r w:rsidRPr="00AE3298">
              <w:rPr>
                <w:rFonts w:ascii="Arial" w:hAnsi="Arial" w:cs="Arial"/>
                <w:sz w:val="18"/>
                <w:szCs w:val="18"/>
              </w:rPr>
              <w:t>lub nowsze</w:t>
            </w:r>
          </w:p>
        </w:tc>
        <w:tc>
          <w:tcPr>
            <w:tcW w:w="2239" w:type="dxa"/>
            <w:vAlign w:val="center"/>
          </w:tcPr>
          <w:p w14:paraId="64D25D82"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755A212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E633964" w14:textId="77777777" w:rsidTr="00766951">
        <w:trPr>
          <w:cantSplit/>
        </w:trPr>
        <w:tc>
          <w:tcPr>
            <w:tcW w:w="670" w:type="dxa"/>
            <w:vAlign w:val="center"/>
          </w:tcPr>
          <w:p w14:paraId="6EBEAAD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3ABD21E"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Cyfrowy układ formułowania wiązki ultradźwiękowej, min 240 000  kanałów procesowych</w:t>
            </w:r>
          </w:p>
        </w:tc>
        <w:tc>
          <w:tcPr>
            <w:tcW w:w="2239" w:type="dxa"/>
            <w:vAlign w:val="center"/>
          </w:tcPr>
          <w:p w14:paraId="11A899C0"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0C1F0DD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B24CB23" w14:textId="77777777" w:rsidTr="00766951">
        <w:trPr>
          <w:cantSplit/>
        </w:trPr>
        <w:tc>
          <w:tcPr>
            <w:tcW w:w="670" w:type="dxa"/>
            <w:vAlign w:val="center"/>
          </w:tcPr>
          <w:p w14:paraId="5F9D78F5"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73641B8" w14:textId="77777777" w:rsidR="00006DCB" w:rsidRPr="00AE3298" w:rsidRDefault="00006DCB" w:rsidP="00766951">
            <w:pPr>
              <w:rPr>
                <w:rFonts w:ascii="Arial" w:hAnsi="Arial" w:cs="Arial"/>
                <w:sz w:val="18"/>
                <w:szCs w:val="18"/>
              </w:rPr>
            </w:pPr>
            <w:r w:rsidRPr="00AE3298">
              <w:rPr>
                <w:rFonts w:ascii="Arial" w:eastAsia="GulimChe" w:hAnsi="Arial" w:cs="Arial"/>
                <w:sz w:val="18"/>
                <w:szCs w:val="18"/>
              </w:rPr>
              <w:t xml:space="preserve">Rok produkcji </w:t>
            </w:r>
            <w:r>
              <w:rPr>
                <w:rFonts w:ascii="Arial" w:eastAsia="GulimChe" w:hAnsi="Arial" w:cs="Arial"/>
                <w:sz w:val="18"/>
                <w:szCs w:val="18"/>
              </w:rPr>
              <w:t>2025</w:t>
            </w:r>
          </w:p>
        </w:tc>
        <w:tc>
          <w:tcPr>
            <w:tcW w:w="2239" w:type="dxa"/>
            <w:vAlign w:val="center"/>
          </w:tcPr>
          <w:p w14:paraId="37840D35"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5FFB6A2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D22B926" w14:textId="77777777" w:rsidTr="00766951">
        <w:trPr>
          <w:cantSplit/>
        </w:trPr>
        <w:tc>
          <w:tcPr>
            <w:tcW w:w="670" w:type="dxa"/>
            <w:vAlign w:val="center"/>
          </w:tcPr>
          <w:p w14:paraId="5D91DD8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FED29E9"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Czas uruchomienia aparatu z pełnego wyłączenia: max 60 sekund</w:t>
            </w:r>
          </w:p>
        </w:tc>
        <w:tc>
          <w:tcPr>
            <w:tcW w:w="2239" w:type="dxa"/>
            <w:vAlign w:val="center"/>
          </w:tcPr>
          <w:p w14:paraId="086DB89F"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7450719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D3BA26A" w14:textId="77777777" w:rsidTr="00766951">
        <w:trPr>
          <w:cantSplit/>
        </w:trPr>
        <w:tc>
          <w:tcPr>
            <w:tcW w:w="670" w:type="dxa"/>
            <w:vAlign w:val="center"/>
          </w:tcPr>
          <w:p w14:paraId="4825B40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979615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Modułowa konstrukcja umożliwiająca ławą rozbudowę aparatu, </w:t>
            </w:r>
          </w:p>
        </w:tc>
        <w:tc>
          <w:tcPr>
            <w:tcW w:w="2239" w:type="dxa"/>
            <w:vAlign w:val="center"/>
          </w:tcPr>
          <w:p w14:paraId="709821CA"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175544C3"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A882D5F" w14:textId="77777777" w:rsidTr="00766951">
        <w:trPr>
          <w:cantSplit/>
        </w:trPr>
        <w:tc>
          <w:tcPr>
            <w:tcW w:w="670" w:type="dxa"/>
            <w:vAlign w:val="center"/>
          </w:tcPr>
          <w:p w14:paraId="33D2917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023CE69"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Cztery koła skrętne z możliwością blokowania każdego z osobna.</w:t>
            </w:r>
          </w:p>
        </w:tc>
        <w:tc>
          <w:tcPr>
            <w:tcW w:w="2239" w:type="dxa"/>
            <w:vAlign w:val="center"/>
          </w:tcPr>
          <w:p w14:paraId="68B26ADC"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1FBA562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3FAAB61" w14:textId="77777777" w:rsidTr="00766951">
        <w:trPr>
          <w:cantSplit/>
        </w:trPr>
        <w:tc>
          <w:tcPr>
            <w:tcW w:w="670" w:type="dxa"/>
            <w:vAlign w:val="center"/>
          </w:tcPr>
          <w:p w14:paraId="6541847B"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D843CE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Monitor Full HD, kolorowy, o przekątnej ekranu min. 21,5″, kąt patrzenia minimum 175 stopni</w:t>
            </w:r>
          </w:p>
        </w:tc>
        <w:tc>
          <w:tcPr>
            <w:tcW w:w="2239" w:type="dxa"/>
            <w:vAlign w:val="center"/>
          </w:tcPr>
          <w:p w14:paraId="752111B4"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10B1118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557F1CC" w14:textId="77777777" w:rsidTr="00766951">
        <w:trPr>
          <w:cantSplit/>
        </w:trPr>
        <w:tc>
          <w:tcPr>
            <w:tcW w:w="670" w:type="dxa"/>
            <w:vAlign w:val="center"/>
          </w:tcPr>
          <w:p w14:paraId="728D96A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CDA878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zmiany wysokości, obrotu i pochylenia monitora niezależnie od panelu sterowania</w:t>
            </w:r>
          </w:p>
        </w:tc>
        <w:tc>
          <w:tcPr>
            <w:tcW w:w="2239" w:type="dxa"/>
            <w:vAlign w:val="center"/>
          </w:tcPr>
          <w:p w14:paraId="268DF254"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2E96416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D34D7B3" w14:textId="77777777" w:rsidTr="00766951">
        <w:trPr>
          <w:cantSplit/>
        </w:trPr>
        <w:tc>
          <w:tcPr>
            <w:tcW w:w="670" w:type="dxa"/>
            <w:vAlign w:val="center"/>
          </w:tcPr>
          <w:p w14:paraId="29E3EFB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870C3DC"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Panel dotykowy min 15”, z możliwością zmiany kąta pochylenia i obsługą </w:t>
            </w:r>
            <w:proofErr w:type="spellStart"/>
            <w:r w:rsidRPr="00AE3298">
              <w:rPr>
                <w:rFonts w:ascii="Arial" w:eastAsia="GulimChe" w:hAnsi="Arial" w:cs="Arial"/>
                <w:sz w:val="18"/>
                <w:szCs w:val="18"/>
              </w:rPr>
              <w:t>multitouch</w:t>
            </w:r>
            <w:proofErr w:type="spellEnd"/>
            <w:r w:rsidRPr="00AE3298">
              <w:rPr>
                <w:rFonts w:ascii="Arial" w:eastAsia="GulimChe" w:hAnsi="Arial" w:cs="Arial"/>
                <w:sz w:val="18"/>
                <w:szCs w:val="18"/>
              </w:rPr>
              <w:t xml:space="preserve"> i gestów, min rozdzielczości  1920*1080 </w:t>
            </w:r>
          </w:p>
        </w:tc>
        <w:tc>
          <w:tcPr>
            <w:tcW w:w="2239" w:type="dxa"/>
            <w:vAlign w:val="center"/>
          </w:tcPr>
          <w:p w14:paraId="09168A1E"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0BD676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754ECDA" w14:textId="77777777" w:rsidTr="00766951">
        <w:trPr>
          <w:cantSplit/>
        </w:trPr>
        <w:tc>
          <w:tcPr>
            <w:tcW w:w="670" w:type="dxa"/>
            <w:vAlign w:val="center"/>
          </w:tcPr>
          <w:p w14:paraId="2F43BC7B"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4A274FA"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z możliwością obrotu i regulacji wysokości, płynnie regulowany.</w:t>
            </w:r>
          </w:p>
        </w:tc>
        <w:tc>
          <w:tcPr>
            <w:tcW w:w="2239" w:type="dxa"/>
            <w:vAlign w:val="center"/>
          </w:tcPr>
          <w:p w14:paraId="776E80CB"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654FF41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16B53D0" w14:textId="77777777" w:rsidTr="00766951">
        <w:trPr>
          <w:cantSplit/>
        </w:trPr>
        <w:tc>
          <w:tcPr>
            <w:tcW w:w="670" w:type="dxa"/>
            <w:vAlign w:val="center"/>
          </w:tcPr>
          <w:p w14:paraId="200F4BC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5D9D574"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z możliwością zmiany wysokości - min 300 mm oraz obrotu Lewo/Prawo min +/- 90 stopni (łącznie 180 stopni)</w:t>
            </w:r>
          </w:p>
        </w:tc>
        <w:tc>
          <w:tcPr>
            <w:tcW w:w="2239" w:type="dxa"/>
            <w:vAlign w:val="center"/>
          </w:tcPr>
          <w:p w14:paraId="10DE684F"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3F5455C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F18A60D" w14:textId="77777777" w:rsidTr="00766951">
        <w:trPr>
          <w:cantSplit/>
        </w:trPr>
        <w:tc>
          <w:tcPr>
            <w:tcW w:w="670" w:type="dxa"/>
            <w:vAlign w:val="center"/>
          </w:tcPr>
          <w:p w14:paraId="2D7B25F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86C083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Fizyczna klawiatura alfanumeryczna wysuwana spod pulpitu.</w:t>
            </w:r>
          </w:p>
        </w:tc>
        <w:tc>
          <w:tcPr>
            <w:tcW w:w="2239" w:type="dxa"/>
            <w:vAlign w:val="center"/>
          </w:tcPr>
          <w:p w14:paraId="1383E227"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587A02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CBFC3D9" w14:textId="77777777" w:rsidTr="00766951">
        <w:trPr>
          <w:cantSplit/>
        </w:trPr>
        <w:tc>
          <w:tcPr>
            <w:tcW w:w="670" w:type="dxa"/>
            <w:vAlign w:val="center"/>
          </w:tcPr>
          <w:p w14:paraId="6FA73A67"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D788104"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wyposażony w uchwyty na głowice w obrysie panelu min.6</w:t>
            </w:r>
          </w:p>
        </w:tc>
        <w:tc>
          <w:tcPr>
            <w:tcW w:w="2239" w:type="dxa"/>
            <w:vAlign w:val="center"/>
          </w:tcPr>
          <w:p w14:paraId="12FA838C"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2F95468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8B6B01D" w14:textId="77777777" w:rsidTr="00766951">
        <w:trPr>
          <w:cantSplit/>
        </w:trPr>
        <w:tc>
          <w:tcPr>
            <w:tcW w:w="670" w:type="dxa"/>
            <w:vAlign w:val="center"/>
          </w:tcPr>
          <w:p w14:paraId="33C919A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4E9C98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Aparat wyposażony w min.  4 porty USB dostępne dla użytkownika  – w obrębie panelu sterowania, ekranu dotykowego lub okolicy.</w:t>
            </w:r>
          </w:p>
        </w:tc>
        <w:tc>
          <w:tcPr>
            <w:tcW w:w="2239" w:type="dxa"/>
            <w:vAlign w:val="center"/>
          </w:tcPr>
          <w:p w14:paraId="57E4F9D0"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6507C2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5C959BF" w14:textId="77777777" w:rsidTr="00766951">
        <w:trPr>
          <w:cantSplit/>
        </w:trPr>
        <w:tc>
          <w:tcPr>
            <w:tcW w:w="670" w:type="dxa"/>
            <w:vAlign w:val="center"/>
          </w:tcPr>
          <w:p w14:paraId="738F363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8204C4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Wyjście obrazowe HDMI, Porty USB do archiwizacji danych.</w:t>
            </w:r>
          </w:p>
        </w:tc>
        <w:tc>
          <w:tcPr>
            <w:tcW w:w="2239" w:type="dxa"/>
            <w:vAlign w:val="center"/>
          </w:tcPr>
          <w:p w14:paraId="6A1B0759"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29F5CD15"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3217476" w14:textId="77777777" w:rsidTr="00766951">
        <w:trPr>
          <w:cantSplit/>
        </w:trPr>
        <w:tc>
          <w:tcPr>
            <w:tcW w:w="670" w:type="dxa"/>
            <w:vAlign w:val="center"/>
          </w:tcPr>
          <w:p w14:paraId="2884DA4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BB723ED"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Regulacja  TGC</w:t>
            </w:r>
          </w:p>
        </w:tc>
        <w:tc>
          <w:tcPr>
            <w:tcW w:w="2239" w:type="dxa"/>
            <w:vAlign w:val="center"/>
          </w:tcPr>
          <w:p w14:paraId="0BE9E2D0"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26AF036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0A30F89" w14:textId="77777777" w:rsidTr="00766951">
        <w:trPr>
          <w:cantSplit/>
        </w:trPr>
        <w:tc>
          <w:tcPr>
            <w:tcW w:w="670" w:type="dxa"/>
            <w:vAlign w:val="center"/>
          </w:tcPr>
          <w:p w14:paraId="557D8CA3"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C8924C7"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Regulacja LGC</w:t>
            </w:r>
          </w:p>
        </w:tc>
        <w:tc>
          <w:tcPr>
            <w:tcW w:w="2239" w:type="dxa"/>
            <w:vAlign w:val="center"/>
          </w:tcPr>
          <w:p w14:paraId="4454BEC9"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0227EC5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C9873D5" w14:textId="77777777" w:rsidTr="00766951">
        <w:trPr>
          <w:cantSplit/>
        </w:trPr>
        <w:tc>
          <w:tcPr>
            <w:tcW w:w="670" w:type="dxa"/>
            <w:vAlign w:val="center"/>
          </w:tcPr>
          <w:p w14:paraId="1A97E89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0C3CAD1"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Minimalna częstotliwość pracy dostępnych głowic - max. 1,2 MHz</w:t>
            </w:r>
          </w:p>
        </w:tc>
        <w:tc>
          <w:tcPr>
            <w:tcW w:w="2239" w:type="dxa"/>
            <w:vAlign w:val="center"/>
          </w:tcPr>
          <w:p w14:paraId="02489077"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34DAE53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4B9E200" w14:textId="77777777" w:rsidTr="00766951">
        <w:trPr>
          <w:cantSplit/>
        </w:trPr>
        <w:tc>
          <w:tcPr>
            <w:tcW w:w="670" w:type="dxa"/>
            <w:vAlign w:val="center"/>
          </w:tcPr>
          <w:p w14:paraId="0FA07EB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B2AA94C"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Maksymalna częstotliwość pracy dostępnych głowic - min. </w:t>
            </w:r>
            <w:r>
              <w:rPr>
                <w:rFonts w:ascii="Arial" w:eastAsia="Arial Unicode MS" w:hAnsi="Arial" w:cs="Arial"/>
                <w:sz w:val="18"/>
                <w:szCs w:val="18"/>
              </w:rPr>
              <w:t>20</w:t>
            </w:r>
            <w:r w:rsidRPr="00AE3298">
              <w:rPr>
                <w:rFonts w:ascii="Arial" w:eastAsia="Arial Unicode MS" w:hAnsi="Arial" w:cs="Arial"/>
                <w:sz w:val="18"/>
                <w:szCs w:val="18"/>
              </w:rPr>
              <w:t xml:space="preserve"> MHz</w:t>
            </w:r>
          </w:p>
        </w:tc>
        <w:tc>
          <w:tcPr>
            <w:tcW w:w="2239" w:type="dxa"/>
            <w:vAlign w:val="center"/>
          </w:tcPr>
          <w:p w14:paraId="4EAD8886" w14:textId="77777777" w:rsidR="00006DCB" w:rsidRPr="00AE3298" w:rsidRDefault="00006DCB"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725B543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B411DD1" w14:textId="77777777" w:rsidTr="00766951">
        <w:trPr>
          <w:cantSplit/>
        </w:trPr>
        <w:tc>
          <w:tcPr>
            <w:tcW w:w="670" w:type="dxa"/>
            <w:vAlign w:val="center"/>
          </w:tcPr>
          <w:p w14:paraId="5A1FD9C3"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2F1FDC9"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Ilość aktywnych, równoważnych  gniazd (portów) dla głowic obrazowych. - Min. </w:t>
            </w:r>
            <w:r>
              <w:rPr>
                <w:rFonts w:ascii="Arial" w:eastAsia="GulimChe" w:hAnsi="Arial" w:cs="Arial"/>
                <w:sz w:val="18"/>
                <w:szCs w:val="18"/>
              </w:rPr>
              <w:t>5</w:t>
            </w:r>
            <w:r w:rsidRPr="00AE3298">
              <w:rPr>
                <w:rFonts w:ascii="Arial" w:eastAsia="GulimChe" w:hAnsi="Arial" w:cs="Arial"/>
                <w:sz w:val="18"/>
                <w:szCs w:val="18"/>
              </w:rPr>
              <w:t xml:space="preserve"> port</w:t>
            </w:r>
            <w:r>
              <w:rPr>
                <w:rFonts w:ascii="Arial" w:eastAsia="GulimChe" w:hAnsi="Arial" w:cs="Arial"/>
                <w:sz w:val="18"/>
                <w:szCs w:val="18"/>
              </w:rPr>
              <w:t>ów</w:t>
            </w:r>
            <w:r w:rsidRPr="00AE3298">
              <w:rPr>
                <w:rFonts w:ascii="Arial" w:eastAsia="GulimChe" w:hAnsi="Arial" w:cs="Arial"/>
                <w:sz w:val="18"/>
                <w:szCs w:val="18"/>
              </w:rPr>
              <w:t xml:space="preserve"> aktywn</w:t>
            </w:r>
            <w:r>
              <w:rPr>
                <w:rFonts w:ascii="Arial" w:eastAsia="GulimChe" w:hAnsi="Arial" w:cs="Arial"/>
                <w:sz w:val="18"/>
                <w:szCs w:val="18"/>
              </w:rPr>
              <w:t>ych</w:t>
            </w:r>
          </w:p>
        </w:tc>
        <w:tc>
          <w:tcPr>
            <w:tcW w:w="2239" w:type="dxa"/>
            <w:vAlign w:val="center"/>
          </w:tcPr>
          <w:p w14:paraId="68A1C9BB"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21C4F03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433174A" w14:textId="77777777" w:rsidTr="00766951">
        <w:trPr>
          <w:cantSplit/>
        </w:trPr>
        <w:tc>
          <w:tcPr>
            <w:tcW w:w="670" w:type="dxa"/>
            <w:vAlign w:val="center"/>
          </w:tcPr>
          <w:p w14:paraId="2C21A39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18E527E"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Maksymalny czas pamięci dynamicznej CINE - min. 32000  ramek B-</w:t>
            </w:r>
            <w:proofErr w:type="spellStart"/>
            <w:r w:rsidRPr="00AE3298">
              <w:rPr>
                <w:rFonts w:ascii="Arial" w:eastAsia="GulimChe" w:hAnsi="Arial" w:cs="Arial"/>
                <w:sz w:val="18"/>
                <w:szCs w:val="18"/>
              </w:rPr>
              <w:t>Mode</w:t>
            </w:r>
            <w:proofErr w:type="spellEnd"/>
          </w:p>
        </w:tc>
        <w:tc>
          <w:tcPr>
            <w:tcW w:w="2239" w:type="dxa"/>
            <w:vAlign w:val="center"/>
          </w:tcPr>
          <w:p w14:paraId="6BFF75CD"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25724F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E1C526A" w14:textId="77777777" w:rsidTr="00766951">
        <w:trPr>
          <w:cantSplit/>
        </w:trPr>
        <w:tc>
          <w:tcPr>
            <w:tcW w:w="670" w:type="dxa"/>
            <w:vAlign w:val="center"/>
          </w:tcPr>
          <w:p w14:paraId="571144C1"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C8775E8"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Archiwizacja danych pacjentów, raportów, obrazów, pętli obrazowych na lokalnym dysku twardym</w:t>
            </w:r>
          </w:p>
        </w:tc>
        <w:tc>
          <w:tcPr>
            <w:tcW w:w="2239" w:type="dxa"/>
            <w:vAlign w:val="center"/>
          </w:tcPr>
          <w:p w14:paraId="03C31E4D"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6F6E1B5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CEDDCBC" w14:textId="77777777" w:rsidTr="00766951">
        <w:trPr>
          <w:cantSplit/>
        </w:trPr>
        <w:tc>
          <w:tcPr>
            <w:tcW w:w="670" w:type="dxa"/>
            <w:vAlign w:val="center"/>
          </w:tcPr>
          <w:p w14:paraId="4F929D2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6A2AEC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zapisu obrazów i pętli obrazowych na dyski zewnętrzne, pamięci PEN w formatach RAW lub JPG (dla obrazów) i AVI (dla pętli obrazowych) poprzez naciśnięcie programowalnego przycisku na konsoli</w:t>
            </w:r>
          </w:p>
        </w:tc>
        <w:tc>
          <w:tcPr>
            <w:tcW w:w="2239" w:type="dxa"/>
            <w:vAlign w:val="center"/>
          </w:tcPr>
          <w:p w14:paraId="6A175C62"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D400AD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F617C75" w14:textId="77777777" w:rsidTr="00766951">
        <w:trPr>
          <w:cantSplit/>
        </w:trPr>
        <w:tc>
          <w:tcPr>
            <w:tcW w:w="670" w:type="dxa"/>
            <w:vAlign w:val="center"/>
          </w:tcPr>
          <w:p w14:paraId="0C39FC54"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791E8CD"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Wbudowana karta sieciowa Wi-Fi</w:t>
            </w:r>
          </w:p>
        </w:tc>
        <w:tc>
          <w:tcPr>
            <w:tcW w:w="2239" w:type="dxa"/>
            <w:vAlign w:val="center"/>
          </w:tcPr>
          <w:p w14:paraId="239CC27D"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FDDE9DC"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7B3F86B" w14:textId="77777777" w:rsidTr="00766951">
        <w:trPr>
          <w:cantSplit/>
        </w:trPr>
        <w:tc>
          <w:tcPr>
            <w:tcW w:w="670" w:type="dxa"/>
            <w:vAlign w:val="center"/>
          </w:tcPr>
          <w:p w14:paraId="29F05EA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56D32AC" w14:textId="77777777" w:rsidR="00006DCB" w:rsidRPr="00AE3298" w:rsidRDefault="00006DCB" w:rsidP="00766951">
            <w:pPr>
              <w:tabs>
                <w:tab w:val="left" w:pos="1160"/>
              </w:tabs>
              <w:snapToGrid w:val="0"/>
              <w:rPr>
                <w:rFonts w:ascii="Arial" w:eastAsia="GulimChe" w:hAnsi="Arial" w:cs="Arial"/>
                <w:sz w:val="18"/>
                <w:szCs w:val="18"/>
              </w:rPr>
            </w:pPr>
            <w:r>
              <w:rPr>
                <w:rFonts w:ascii="Arial" w:eastAsia="GulimChe" w:hAnsi="Arial" w:cs="Arial"/>
                <w:sz w:val="18"/>
                <w:szCs w:val="18"/>
              </w:rPr>
              <w:t>Menu Aparatu USG w języku polskim</w:t>
            </w:r>
          </w:p>
        </w:tc>
        <w:tc>
          <w:tcPr>
            <w:tcW w:w="2239" w:type="dxa"/>
            <w:vAlign w:val="center"/>
          </w:tcPr>
          <w:p w14:paraId="493DB4D2" w14:textId="77777777" w:rsidR="00006DCB" w:rsidRPr="00AE3298" w:rsidRDefault="00006DCB" w:rsidP="00766951">
            <w:pPr>
              <w:jc w:val="center"/>
              <w:rPr>
                <w:rFonts w:ascii="Arial" w:hAnsi="Arial" w:cs="Arial"/>
                <w:sz w:val="18"/>
                <w:szCs w:val="18"/>
              </w:rPr>
            </w:pPr>
            <w:r>
              <w:rPr>
                <w:rFonts w:ascii="Arial" w:hAnsi="Arial" w:cs="Arial"/>
                <w:sz w:val="18"/>
                <w:szCs w:val="18"/>
              </w:rPr>
              <w:t>Tak</w:t>
            </w:r>
          </w:p>
        </w:tc>
        <w:tc>
          <w:tcPr>
            <w:tcW w:w="2674" w:type="dxa"/>
          </w:tcPr>
          <w:p w14:paraId="5F4EA8F0"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B5E866F" w14:textId="77777777" w:rsidTr="00766951">
        <w:trPr>
          <w:cantSplit/>
        </w:trPr>
        <w:tc>
          <w:tcPr>
            <w:tcW w:w="670" w:type="dxa"/>
            <w:vAlign w:val="center"/>
          </w:tcPr>
          <w:p w14:paraId="7E4E1D0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5BC6E90" w14:textId="77777777" w:rsidR="00006DCB" w:rsidRDefault="00006DCB" w:rsidP="00766951">
            <w:pPr>
              <w:tabs>
                <w:tab w:val="left" w:pos="1160"/>
              </w:tabs>
              <w:snapToGrid w:val="0"/>
              <w:rPr>
                <w:rFonts w:ascii="Arial" w:eastAsia="GulimChe" w:hAnsi="Arial" w:cs="Arial"/>
                <w:sz w:val="18"/>
                <w:szCs w:val="18"/>
              </w:rPr>
            </w:pPr>
            <w:r>
              <w:rPr>
                <w:rFonts w:ascii="Arial" w:eastAsia="GulimChe" w:hAnsi="Arial" w:cs="Arial"/>
                <w:sz w:val="18"/>
                <w:szCs w:val="18"/>
              </w:rPr>
              <w:t>Wbudowany w aparat fabryczny podgrzewacz żelu</w:t>
            </w:r>
          </w:p>
        </w:tc>
        <w:tc>
          <w:tcPr>
            <w:tcW w:w="2239" w:type="dxa"/>
            <w:vAlign w:val="center"/>
          </w:tcPr>
          <w:p w14:paraId="78EA35B1" w14:textId="77777777" w:rsidR="00006DCB" w:rsidRDefault="00006DCB" w:rsidP="00766951">
            <w:pPr>
              <w:jc w:val="center"/>
              <w:rPr>
                <w:rFonts w:ascii="Arial" w:hAnsi="Arial" w:cs="Arial"/>
                <w:sz w:val="18"/>
                <w:szCs w:val="18"/>
              </w:rPr>
            </w:pPr>
            <w:r>
              <w:rPr>
                <w:rFonts w:ascii="Arial" w:hAnsi="Arial" w:cs="Arial"/>
                <w:sz w:val="18"/>
                <w:szCs w:val="18"/>
              </w:rPr>
              <w:t>Tak</w:t>
            </w:r>
          </w:p>
        </w:tc>
        <w:tc>
          <w:tcPr>
            <w:tcW w:w="2674" w:type="dxa"/>
          </w:tcPr>
          <w:p w14:paraId="4C1ACE05"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55EFE8B" w14:textId="77777777" w:rsidTr="00766951">
        <w:trPr>
          <w:cantSplit/>
        </w:trPr>
        <w:tc>
          <w:tcPr>
            <w:tcW w:w="9714" w:type="dxa"/>
            <w:gridSpan w:val="4"/>
            <w:vAlign w:val="center"/>
          </w:tcPr>
          <w:p w14:paraId="34582A64" w14:textId="77777777" w:rsidR="00006DCB" w:rsidRPr="00ED120D" w:rsidRDefault="00006DCB" w:rsidP="00ED120D">
            <w:pPr>
              <w:tabs>
                <w:tab w:val="left" w:pos="1160"/>
              </w:tabs>
              <w:snapToGrid w:val="0"/>
              <w:rPr>
                <w:rFonts w:ascii="Arial" w:hAnsi="Arial" w:cs="Arial"/>
                <w:b/>
                <w:sz w:val="18"/>
                <w:szCs w:val="18"/>
              </w:rPr>
            </w:pPr>
            <w:r w:rsidRPr="00ED120D">
              <w:rPr>
                <w:rFonts w:ascii="Arial" w:hAnsi="Arial" w:cs="Arial"/>
                <w:b/>
                <w:sz w:val="18"/>
                <w:szCs w:val="18"/>
              </w:rPr>
              <w:t>Obrazowanie i prezentacja obrazu</w:t>
            </w:r>
          </w:p>
        </w:tc>
      </w:tr>
      <w:tr w:rsidR="00006DCB" w:rsidRPr="00AE3298" w14:paraId="3BC7468D" w14:textId="77777777" w:rsidTr="00766951">
        <w:trPr>
          <w:cantSplit/>
        </w:trPr>
        <w:tc>
          <w:tcPr>
            <w:tcW w:w="670" w:type="dxa"/>
            <w:vAlign w:val="center"/>
          </w:tcPr>
          <w:p w14:paraId="1857E78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F59CF0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Tryb B</w:t>
            </w:r>
          </w:p>
        </w:tc>
        <w:tc>
          <w:tcPr>
            <w:tcW w:w="2239" w:type="dxa"/>
            <w:vAlign w:val="center"/>
          </w:tcPr>
          <w:p w14:paraId="33682718"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3DB09EC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2AD9DAF" w14:textId="77777777" w:rsidTr="00766951">
        <w:trPr>
          <w:cantSplit/>
        </w:trPr>
        <w:tc>
          <w:tcPr>
            <w:tcW w:w="670" w:type="dxa"/>
            <w:vAlign w:val="center"/>
          </w:tcPr>
          <w:p w14:paraId="66EA736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B5A0AA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Głębokość penetracji (obrazowania) min. 40cm.</w:t>
            </w:r>
          </w:p>
        </w:tc>
        <w:tc>
          <w:tcPr>
            <w:tcW w:w="2239" w:type="dxa"/>
            <w:vAlign w:val="center"/>
          </w:tcPr>
          <w:p w14:paraId="5856EF59"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A2904E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1215B18" w14:textId="77777777" w:rsidTr="00766951">
        <w:trPr>
          <w:cantSplit/>
        </w:trPr>
        <w:tc>
          <w:tcPr>
            <w:tcW w:w="670" w:type="dxa"/>
            <w:vAlign w:val="center"/>
          </w:tcPr>
          <w:p w14:paraId="498709E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C93E01F"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quasi-</w:t>
            </w:r>
            <w:proofErr w:type="spellStart"/>
            <w:r w:rsidRPr="00AE3298">
              <w:rPr>
                <w:rFonts w:ascii="Arial" w:eastAsia="GulimChe" w:hAnsi="Arial" w:cs="Arial"/>
                <w:sz w:val="18"/>
                <w:szCs w:val="18"/>
              </w:rPr>
              <w:t>convex</w:t>
            </w:r>
            <w:proofErr w:type="spellEnd"/>
            <w:r w:rsidRPr="00AE3298">
              <w:rPr>
                <w:rFonts w:ascii="Arial" w:eastAsia="GulimChe" w:hAnsi="Arial" w:cs="Arial"/>
                <w:sz w:val="18"/>
                <w:szCs w:val="18"/>
              </w:rPr>
              <w:t xml:space="preserve"> (trapez)</w:t>
            </w:r>
          </w:p>
        </w:tc>
        <w:tc>
          <w:tcPr>
            <w:tcW w:w="2239" w:type="dxa"/>
            <w:vAlign w:val="center"/>
          </w:tcPr>
          <w:p w14:paraId="3009F31C"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8C03797"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6F1DB02" w14:textId="77777777" w:rsidTr="00766951">
        <w:trPr>
          <w:cantSplit/>
        </w:trPr>
        <w:tc>
          <w:tcPr>
            <w:tcW w:w="670" w:type="dxa"/>
            <w:vAlign w:val="center"/>
          </w:tcPr>
          <w:p w14:paraId="07B08D4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B27887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rotowania obrazu co 90⁰</w:t>
            </w:r>
          </w:p>
        </w:tc>
        <w:tc>
          <w:tcPr>
            <w:tcW w:w="2239" w:type="dxa"/>
            <w:vAlign w:val="center"/>
          </w:tcPr>
          <w:p w14:paraId="56AA6018"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61355B0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8356873" w14:textId="77777777" w:rsidTr="00766951">
        <w:trPr>
          <w:cantSplit/>
        </w:trPr>
        <w:tc>
          <w:tcPr>
            <w:tcW w:w="670" w:type="dxa"/>
            <w:vAlign w:val="center"/>
          </w:tcPr>
          <w:p w14:paraId="176BAFCD"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943F74F" w14:textId="77777777" w:rsidR="00006DCB" w:rsidRPr="00AE3298" w:rsidRDefault="00006DCB" w:rsidP="00766951">
            <w:pPr>
              <w:jc w:val="center"/>
              <w:rPr>
                <w:rFonts w:ascii="Arial" w:eastAsia="Arial Unicode MS" w:hAnsi="Arial" w:cs="Arial"/>
                <w:sz w:val="18"/>
                <w:szCs w:val="18"/>
              </w:rPr>
            </w:pPr>
            <w:r w:rsidRPr="00AE3298">
              <w:rPr>
                <w:rFonts w:ascii="Arial" w:eastAsia="Arial Unicode MS" w:hAnsi="Arial" w:cs="Arial"/>
                <w:sz w:val="18"/>
                <w:szCs w:val="18"/>
              </w:rPr>
              <w:t xml:space="preserve">Dynamika w trybie B z wyświetlaniem wartości na obrazie - min. wartość - ≤ 30 </w:t>
            </w:r>
            <w:proofErr w:type="spellStart"/>
            <w:r w:rsidRPr="00AE3298">
              <w:rPr>
                <w:rFonts w:ascii="Arial" w:eastAsia="Arial Unicode MS" w:hAnsi="Arial" w:cs="Arial"/>
                <w:sz w:val="18"/>
                <w:szCs w:val="18"/>
              </w:rPr>
              <w:t>dB</w:t>
            </w:r>
            <w:proofErr w:type="spellEnd"/>
          </w:p>
          <w:p w14:paraId="5F734F24" w14:textId="50ED46B2"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max. wartość –≥ 260</w:t>
            </w:r>
            <w:r w:rsidR="005460F5" w:rsidRPr="00AE3298">
              <w:rPr>
                <w:rFonts w:ascii="Arial" w:eastAsia="Arial Unicode MS" w:hAnsi="Arial" w:cs="Arial"/>
                <w:sz w:val="18"/>
                <w:szCs w:val="18"/>
              </w:rPr>
              <w:t>Db</w:t>
            </w:r>
          </w:p>
        </w:tc>
        <w:tc>
          <w:tcPr>
            <w:tcW w:w="2239" w:type="dxa"/>
            <w:vAlign w:val="center"/>
          </w:tcPr>
          <w:p w14:paraId="65AFEFD1"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299019AA"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FD56093" w14:textId="77777777" w:rsidTr="00766951">
        <w:trPr>
          <w:cantSplit/>
        </w:trPr>
        <w:tc>
          <w:tcPr>
            <w:tcW w:w="670" w:type="dxa"/>
            <w:vAlign w:val="center"/>
          </w:tcPr>
          <w:p w14:paraId="53F4C783"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096CE38"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Maksymalny </w:t>
            </w:r>
            <w:proofErr w:type="spellStart"/>
            <w:r w:rsidRPr="00AE3298">
              <w:rPr>
                <w:rFonts w:ascii="Arial" w:eastAsia="Arial Unicode MS" w:hAnsi="Arial" w:cs="Arial"/>
                <w:sz w:val="18"/>
                <w:szCs w:val="18"/>
              </w:rPr>
              <w:t>frame</w:t>
            </w:r>
            <w:proofErr w:type="spellEnd"/>
            <w:r w:rsidRPr="00AE3298">
              <w:rPr>
                <w:rFonts w:ascii="Arial" w:eastAsia="Arial Unicode MS" w:hAnsi="Arial" w:cs="Arial"/>
                <w:sz w:val="18"/>
                <w:szCs w:val="18"/>
              </w:rPr>
              <w:t xml:space="preserve">  </w:t>
            </w:r>
            <w:proofErr w:type="spellStart"/>
            <w:r w:rsidRPr="00AE3298">
              <w:rPr>
                <w:rFonts w:ascii="Arial" w:eastAsia="Arial Unicode MS" w:hAnsi="Arial" w:cs="Arial"/>
                <w:sz w:val="18"/>
                <w:szCs w:val="18"/>
              </w:rPr>
              <w:t>Rate</w:t>
            </w:r>
            <w:proofErr w:type="spellEnd"/>
            <w:r w:rsidRPr="00AE3298">
              <w:rPr>
                <w:rFonts w:ascii="Arial" w:eastAsia="Arial Unicode MS" w:hAnsi="Arial" w:cs="Arial"/>
                <w:sz w:val="18"/>
                <w:szCs w:val="18"/>
              </w:rPr>
              <w:t xml:space="preserve"> obrazu B - Min 800  </w:t>
            </w:r>
            <w:proofErr w:type="spellStart"/>
            <w:r w:rsidRPr="00AE3298">
              <w:rPr>
                <w:rFonts w:ascii="Arial" w:eastAsia="Arial Unicode MS" w:hAnsi="Arial" w:cs="Arial"/>
                <w:sz w:val="18"/>
                <w:szCs w:val="18"/>
              </w:rPr>
              <w:t>Hz</w:t>
            </w:r>
            <w:proofErr w:type="spellEnd"/>
          </w:p>
        </w:tc>
        <w:tc>
          <w:tcPr>
            <w:tcW w:w="2239" w:type="dxa"/>
            <w:vAlign w:val="center"/>
          </w:tcPr>
          <w:p w14:paraId="64722E2E"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B62940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E6F3B0A" w14:textId="77777777" w:rsidTr="00766951">
        <w:trPr>
          <w:cantSplit/>
        </w:trPr>
        <w:tc>
          <w:tcPr>
            <w:tcW w:w="670" w:type="dxa"/>
            <w:vAlign w:val="center"/>
          </w:tcPr>
          <w:p w14:paraId="17E6E2A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F923F8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Technologia </w:t>
            </w:r>
            <w:proofErr w:type="spellStart"/>
            <w:r w:rsidRPr="00AE3298">
              <w:rPr>
                <w:rFonts w:ascii="Arial" w:eastAsia="GulimChe" w:hAnsi="Arial" w:cs="Arial"/>
                <w:sz w:val="18"/>
                <w:szCs w:val="18"/>
              </w:rPr>
              <w:t>Dynamic</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Pixel</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Focusing</w:t>
            </w:r>
            <w:proofErr w:type="spellEnd"/>
            <w:r w:rsidRPr="00AE3298">
              <w:rPr>
                <w:rFonts w:ascii="Arial" w:eastAsia="GulimChe" w:hAnsi="Arial" w:cs="Arial"/>
                <w:sz w:val="18"/>
                <w:szCs w:val="18"/>
              </w:rPr>
              <w:t xml:space="preserve">  lub równoważna, system pracujący bez konieczności ustawiania pojedynczych punktów ogniskowania przez użytkownika.</w:t>
            </w:r>
          </w:p>
        </w:tc>
        <w:tc>
          <w:tcPr>
            <w:tcW w:w="2239" w:type="dxa"/>
            <w:vAlign w:val="center"/>
          </w:tcPr>
          <w:p w14:paraId="789B87C9"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1B52C40"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4F0700B" w14:textId="77777777" w:rsidTr="00766951">
        <w:trPr>
          <w:cantSplit/>
        </w:trPr>
        <w:tc>
          <w:tcPr>
            <w:tcW w:w="670" w:type="dxa"/>
            <w:vAlign w:val="center"/>
          </w:tcPr>
          <w:p w14:paraId="2C38B36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647F6FA"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Obrazowanie </w:t>
            </w:r>
            <w:proofErr w:type="spellStart"/>
            <w:r w:rsidRPr="00AE3298">
              <w:rPr>
                <w:rFonts w:ascii="Arial" w:eastAsia="GulimChe" w:hAnsi="Arial" w:cs="Arial"/>
                <w:sz w:val="18"/>
                <w:szCs w:val="18"/>
              </w:rPr>
              <w:t>full-screen</w:t>
            </w:r>
            <w:proofErr w:type="spellEnd"/>
            <w:r w:rsidRPr="00AE3298">
              <w:rPr>
                <w:rFonts w:ascii="Arial" w:eastAsia="GulimChe" w:hAnsi="Arial" w:cs="Arial"/>
                <w:sz w:val="18"/>
                <w:szCs w:val="18"/>
              </w:rPr>
              <w:t>, min. 3 kroki</w:t>
            </w:r>
          </w:p>
        </w:tc>
        <w:tc>
          <w:tcPr>
            <w:tcW w:w="2239" w:type="dxa"/>
            <w:vAlign w:val="center"/>
          </w:tcPr>
          <w:p w14:paraId="61DA85E6"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74FA16C"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F407BDD" w14:textId="77777777" w:rsidTr="00766951">
        <w:trPr>
          <w:cantSplit/>
        </w:trPr>
        <w:tc>
          <w:tcPr>
            <w:tcW w:w="670" w:type="dxa"/>
            <w:vAlign w:val="center"/>
          </w:tcPr>
          <w:p w14:paraId="77073E9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BF93CEF"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Zoom dla obrazów „na żywo” i zatrzymanych</w:t>
            </w:r>
          </w:p>
        </w:tc>
        <w:tc>
          <w:tcPr>
            <w:tcW w:w="2239" w:type="dxa"/>
            <w:vAlign w:val="center"/>
          </w:tcPr>
          <w:p w14:paraId="53A3966F"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5CEF2AC"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40286E8" w14:textId="77777777" w:rsidTr="00766951">
        <w:trPr>
          <w:cantSplit/>
        </w:trPr>
        <w:tc>
          <w:tcPr>
            <w:tcW w:w="670" w:type="dxa"/>
            <w:vAlign w:val="center"/>
          </w:tcPr>
          <w:p w14:paraId="57DC9CC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5779A2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Zmiana wzmocnienia obrazu zamrożonego i obrazu z pamięci CINE</w:t>
            </w:r>
          </w:p>
        </w:tc>
        <w:tc>
          <w:tcPr>
            <w:tcW w:w="2239" w:type="dxa"/>
            <w:vAlign w:val="center"/>
          </w:tcPr>
          <w:p w14:paraId="18615017"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684A433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8413696" w14:textId="77777777" w:rsidTr="00766951">
        <w:trPr>
          <w:cantSplit/>
        </w:trPr>
        <w:tc>
          <w:tcPr>
            <w:tcW w:w="670" w:type="dxa"/>
            <w:vAlign w:val="center"/>
          </w:tcPr>
          <w:p w14:paraId="6FFE1C8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299C50F"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harmoniczne</w:t>
            </w:r>
          </w:p>
        </w:tc>
        <w:tc>
          <w:tcPr>
            <w:tcW w:w="2239" w:type="dxa"/>
            <w:vAlign w:val="center"/>
          </w:tcPr>
          <w:p w14:paraId="60298BB7"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34E1DF53"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9917EFF" w14:textId="77777777" w:rsidTr="00766951">
        <w:trPr>
          <w:cantSplit/>
        </w:trPr>
        <w:tc>
          <w:tcPr>
            <w:tcW w:w="670" w:type="dxa"/>
            <w:vAlign w:val="center"/>
          </w:tcPr>
          <w:p w14:paraId="58D8049D"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235D8FE"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Optymalizacja obrazu B i Spektralnego Dopplera za pomocą jednego klawisza.</w:t>
            </w:r>
          </w:p>
        </w:tc>
        <w:tc>
          <w:tcPr>
            <w:tcW w:w="2239" w:type="dxa"/>
            <w:vAlign w:val="center"/>
          </w:tcPr>
          <w:p w14:paraId="16D27FF0"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2482D0D0"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2F9981D" w14:textId="77777777" w:rsidTr="00766951">
        <w:trPr>
          <w:cantSplit/>
        </w:trPr>
        <w:tc>
          <w:tcPr>
            <w:tcW w:w="670" w:type="dxa"/>
            <w:vAlign w:val="center"/>
          </w:tcPr>
          <w:p w14:paraId="6DC1E8C1"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30B3870"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Tryb M</w:t>
            </w:r>
          </w:p>
        </w:tc>
        <w:tc>
          <w:tcPr>
            <w:tcW w:w="2239" w:type="dxa"/>
            <w:vAlign w:val="center"/>
          </w:tcPr>
          <w:p w14:paraId="2080F223"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DD5ED34"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D78BC17" w14:textId="77777777" w:rsidTr="00766951">
        <w:trPr>
          <w:cantSplit/>
        </w:trPr>
        <w:tc>
          <w:tcPr>
            <w:tcW w:w="670" w:type="dxa"/>
            <w:vAlign w:val="center"/>
          </w:tcPr>
          <w:p w14:paraId="1C4D818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46EEE9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Doppler kolorowy</w:t>
            </w:r>
          </w:p>
        </w:tc>
        <w:tc>
          <w:tcPr>
            <w:tcW w:w="2239" w:type="dxa"/>
            <w:vAlign w:val="center"/>
          </w:tcPr>
          <w:p w14:paraId="0EC3C278"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7081E2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60EE83C" w14:textId="77777777" w:rsidTr="00766951">
        <w:trPr>
          <w:cantSplit/>
        </w:trPr>
        <w:tc>
          <w:tcPr>
            <w:tcW w:w="670" w:type="dxa"/>
            <w:vAlign w:val="center"/>
          </w:tcPr>
          <w:p w14:paraId="7BD4B1F7"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9BC5B59"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Ugięcie wiązki Dopplera - min. +/- 30st.</w:t>
            </w:r>
          </w:p>
        </w:tc>
        <w:tc>
          <w:tcPr>
            <w:tcW w:w="2239" w:type="dxa"/>
            <w:vAlign w:val="center"/>
          </w:tcPr>
          <w:p w14:paraId="3A0940AC"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002CA13"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66A7279" w14:textId="77777777" w:rsidTr="00766951">
        <w:trPr>
          <w:cantSplit/>
        </w:trPr>
        <w:tc>
          <w:tcPr>
            <w:tcW w:w="670" w:type="dxa"/>
            <w:vAlign w:val="center"/>
          </w:tcPr>
          <w:p w14:paraId="14F01B85"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A5C6900"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Maksymalny </w:t>
            </w:r>
            <w:proofErr w:type="spellStart"/>
            <w:r w:rsidRPr="00AE3298">
              <w:rPr>
                <w:rFonts w:ascii="Arial" w:eastAsia="GulimChe" w:hAnsi="Arial" w:cs="Arial"/>
                <w:sz w:val="18"/>
                <w:szCs w:val="18"/>
              </w:rPr>
              <w:t>frame</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rate</w:t>
            </w:r>
            <w:proofErr w:type="spellEnd"/>
            <w:r w:rsidRPr="00AE3298">
              <w:rPr>
                <w:rFonts w:ascii="Arial" w:eastAsia="GulimChe" w:hAnsi="Arial" w:cs="Arial"/>
                <w:sz w:val="18"/>
                <w:szCs w:val="18"/>
              </w:rPr>
              <w:t xml:space="preserve"> Dopplera kolorowego - Min. 260  </w:t>
            </w:r>
            <w:proofErr w:type="spellStart"/>
            <w:r w:rsidRPr="00AE3298">
              <w:rPr>
                <w:rFonts w:ascii="Arial" w:eastAsia="GulimChe" w:hAnsi="Arial" w:cs="Arial"/>
                <w:sz w:val="18"/>
                <w:szCs w:val="18"/>
              </w:rPr>
              <w:t>Hz</w:t>
            </w:r>
            <w:proofErr w:type="spellEnd"/>
          </w:p>
        </w:tc>
        <w:tc>
          <w:tcPr>
            <w:tcW w:w="2239" w:type="dxa"/>
            <w:vAlign w:val="center"/>
          </w:tcPr>
          <w:p w14:paraId="2634FADF"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5988F6A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8C15B5D" w14:textId="77777777" w:rsidTr="00766951">
        <w:trPr>
          <w:cantSplit/>
        </w:trPr>
        <w:tc>
          <w:tcPr>
            <w:tcW w:w="670" w:type="dxa"/>
            <w:vAlign w:val="center"/>
          </w:tcPr>
          <w:p w14:paraId="6CB6930D"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33446BF"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Maksymalny PRF dla Dopplera kolorowego - Min  </w:t>
            </w:r>
            <w:r>
              <w:rPr>
                <w:rFonts w:ascii="Arial" w:eastAsia="GulimChe" w:hAnsi="Arial" w:cs="Arial"/>
                <w:sz w:val="18"/>
                <w:szCs w:val="18"/>
              </w:rPr>
              <w:t>12</w:t>
            </w:r>
            <w:r w:rsidRPr="00AE3298">
              <w:rPr>
                <w:rFonts w:ascii="Arial" w:eastAsia="GulimChe" w:hAnsi="Arial" w:cs="Arial"/>
                <w:sz w:val="18"/>
                <w:szCs w:val="18"/>
              </w:rPr>
              <w:t xml:space="preserve"> kHz</w:t>
            </w:r>
          </w:p>
        </w:tc>
        <w:tc>
          <w:tcPr>
            <w:tcW w:w="2239" w:type="dxa"/>
            <w:vAlign w:val="center"/>
          </w:tcPr>
          <w:p w14:paraId="778ACBF3"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22BF1CD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332B0F8" w14:textId="77777777" w:rsidTr="00766951">
        <w:trPr>
          <w:cantSplit/>
        </w:trPr>
        <w:tc>
          <w:tcPr>
            <w:tcW w:w="670" w:type="dxa"/>
            <w:vAlign w:val="center"/>
          </w:tcPr>
          <w:p w14:paraId="4CDAC5AB"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FDE048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Doppler mocy</w:t>
            </w:r>
          </w:p>
        </w:tc>
        <w:tc>
          <w:tcPr>
            <w:tcW w:w="2239" w:type="dxa"/>
            <w:vAlign w:val="center"/>
          </w:tcPr>
          <w:p w14:paraId="03601C2A"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925336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C4006AD" w14:textId="77777777" w:rsidTr="00766951">
        <w:trPr>
          <w:cantSplit/>
        </w:trPr>
        <w:tc>
          <w:tcPr>
            <w:tcW w:w="670" w:type="dxa"/>
            <w:vAlign w:val="center"/>
          </w:tcPr>
          <w:p w14:paraId="0ABBE1C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4D248CA"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Kierunkowy Doppler mocy</w:t>
            </w:r>
          </w:p>
        </w:tc>
        <w:tc>
          <w:tcPr>
            <w:tcW w:w="2239" w:type="dxa"/>
            <w:vAlign w:val="center"/>
          </w:tcPr>
          <w:p w14:paraId="723F6CFC"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644E634"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5449323" w14:textId="77777777" w:rsidTr="00766951">
        <w:trPr>
          <w:cantSplit/>
        </w:trPr>
        <w:tc>
          <w:tcPr>
            <w:tcW w:w="670" w:type="dxa"/>
            <w:vAlign w:val="center"/>
          </w:tcPr>
          <w:p w14:paraId="5F4CCDA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07A38FE"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Doppler Spektralny Fali Pulsacyjnej (Doppler pulsacyjny)</w:t>
            </w:r>
          </w:p>
        </w:tc>
        <w:tc>
          <w:tcPr>
            <w:tcW w:w="2239" w:type="dxa"/>
            <w:vAlign w:val="center"/>
          </w:tcPr>
          <w:p w14:paraId="0BE91A08"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0898496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5372AED" w14:textId="77777777" w:rsidTr="00766951">
        <w:trPr>
          <w:cantSplit/>
        </w:trPr>
        <w:tc>
          <w:tcPr>
            <w:tcW w:w="670" w:type="dxa"/>
            <w:vAlign w:val="center"/>
          </w:tcPr>
          <w:p w14:paraId="42CD91B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35ADCF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Wielkość bramki Dopplera pulsacyjnego regulowana - Min  0,5 mm -30 mm</w:t>
            </w:r>
          </w:p>
        </w:tc>
        <w:tc>
          <w:tcPr>
            <w:tcW w:w="2239" w:type="dxa"/>
            <w:vAlign w:val="center"/>
          </w:tcPr>
          <w:p w14:paraId="2FDBA2E8"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8057A7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998F7CD" w14:textId="77777777" w:rsidTr="00766951">
        <w:trPr>
          <w:cantSplit/>
        </w:trPr>
        <w:tc>
          <w:tcPr>
            <w:tcW w:w="670" w:type="dxa"/>
            <w:vAlign w:val="center"/>
          </w:tcPr>
          <w:p w14:paraId="507692D3"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FEB827D"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Maksymalny PRF dla Dopplera pulsacyjnego - Min. </w:t>
            </w:r>
            <w:r>
              <w:rPr>
                <w:rFonts w:ascii="Arial" w:eastAsia="Arial Unicode MS" w:hAnsi="Arial" w:cs="Arial"/>
                <w:sz w:val="18"/>
                <w:szCs w:val="18"/>
              </w:rPr>
              <w:t>18</w:t>
            </w:r>
            <w:r w:rsidRPr="00AE3298">
              <w:rPr>
                <w:rFonts w:ascii="Arial" w:eastAsia="Arial Unicode MS" w:hAnsi="Arial" w:cs="Arial"/>
                <w:sz w:val="18"/>
                <w:szCs w:val="18"/>
              </w:rPr>
              <w:t xml:space="preserve"> kHz</w:t>
            </w:r>
          </w:p>
        </w:tc>
        <w:tc>
          <w:tcPr>
            <w:tcW w:w="2239" w:type="dxa"/>
            <w:vAlign w:val="center"/>
          </w:tcPr>
          <w:p w14:paraId="38F9ED72"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671707F4"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ECC6012" w14:textId="77777777" w:rsidTr="00766951">
        <w:trPr>
          <w:cantSplit/>
        </w:trPr>
        <w:tc>
          <w:tcPr>
            <w:tcW w:w="670" w:type="dxa"/>
            <w:vAlign w:val="center"/>
          </w:tcPr>
          <w:p w14:paraId="7C675D5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474EC23" w14:textId="77777777" w:rsidR="00006DCB" w:rsidRPr="00FE53F6" w:rsidRDefault="00006DCB" w:rsidP="00766951">
            <w:pPr>
              <w:tabs>
                <w:tab w:val="left" w:pos="1160"/>
              </w:tabs>
              <w:snapToGrid w:val="0"/>
              <w:rPr>
                <w:rFonts w:ascii="Arial" w:hAnsi="Arial" w:cs="Arial"/>
                <w:sz w:val="18"/>
                <w:szCs w:val="18"/>
                <w:lang w:val="en-US"/>
              </w:rPr>
            </w:pPr>
            <w:proofErr w:type="spellStart"/>
            <w:r w:rsidRPr="00AE3298">
              <w:rPr>
                <w:rFonts w:ascii="Arial" w:eastAsia="GulimChe" w:hAnsi="Arial" w:cs="Arial"/>
                <w:sz w:val="18"/>
                <w:szCs w:val="18"/>
                <w:lang w:val="en-US"/>
              </w:rPr>
              <w:t>Tryb</w:t>
            </w:r>
            <w:proofErr w:type="spellEnd"/>
            <w:r w:rsidRPr="00AE3298">
              <w:rPr>
                <w:rFonts w:ascii="Arial" w:eastAsia="GulimChe" w:hAnsi="Arial" w:cs="Arial"/>
                <w:sz w:val="18"/>
                <w:szCs w:val="18"/>
                <w:lang w:val="en-US"/>
              </w:rPr>
              <w:t xml:space="preserve"> Triplex (B+CD/PD+PWD)</w:t>
            </w:r>
          </w:p>
        </w:tc>
        <w:tc>
          <w:tcPr>
            <w:tcW w:w="2239" w:type="dxa"/>
            <w:vAlign w:val="center"/>
          </w:tcPr>
          <w:p w14:paraId="3493B53C"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219C935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E101533" w14:textId="77777777" w:rsidTr="00766951">
        <w:trPr>
          <w:cantSplit/>
        </w:trPr>
        <w:tc>
          <w:tcPr>
            <w:tcW w:w="670" w:type="dxa"/>
            <w:vAlign w:val="center"/>
          </w:tcPr>
          <w:p w14:paraId="518E5D9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DAA506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złożeniowe (B+B/CD) w czasie rzeczywistym</w:t>
            </w:r>
          </w:p>
        </w:tc>
        <w:tc>
          <w:tcPr>
            <w:tcW w:w="2239" w:type="dxa"/>
            <w:vAlign w:val="center"/>
          </w:tcPr>
          <w:p w14:paraId="69DAC592"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8DA698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2C97E8A" w14:textId="77777777" w:rsidTr="00766951">
        <w:trPr>
          <w:cantSplit/>
        </w:trPr>
        <w:tc>
          <w:tcPr>
            <w:tcW w:w="670" w:type="dxa"/>
            <w:vAlign w:val="center"/>
          </w:tcPr>
          <w:p w14:paraId="0A0A0A3D"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E378F4A"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krzyżowe</w:t>
            </w:r>
          </w:p>
        </w:tc>
        <w:tc>
          <w:tcPr>
            <w:tcW w:w="2239" w:type="dxa"/>
            <w:vAlign w:val="center"/>
          </w:tcPr>
          <w:p w14:paraId="7480EE82"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114AEF4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68DD892" w14:textId="77777777" w:rsidTr="00766951">
        <w:trPr>
          <w:cantSplit/>
        </w:trPr>
        <w:tc>
          <w:tcPr>
            <w:tcW w:w="670" w:type="dxa"/>
            <w:vAlign w:val="center"/>
          </w:tcPr>
          <w:p w14:paraId="0708132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BD3A0A7"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Wielostopniowe oprogramowanie redukujące szumy, wygładzające obraz B i wyostrzające kontury - obraz zbliżony do obrazu              z MR (np. SONO MR, Full SRI lub ekwiwalent)</w:t>
            </w:r>
          </w:p>
        </w:tc>
        <w:tc>
          <w:tcPr>
            <w:tcW w:w="2239" w:type="dxa"/>
            <w:vAlign w:val="center"/>
          </w:tcPr>
          <w:p w14:paraId="60C6FD33"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4CEC7694"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82FDFC7" w14:textId="77777777" w:rsidTr="00766951">
        <w:trPr>
          <w:cantSplit/>
        </w:trPr>
        <w:tc>
          <w:tcPr>
            <w:tcW w:w="670" w:type="dxa"/>
            <w:vAlign w:val="center"/>
          </w:tcPr>
          <w:p w14:paraId="2ABA137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F8A4999"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częstotliwościowe wykorzystujące technologie obrazowania na kilku częstotliwościach jednocześnie.</w:t>
            </w:r>
          </w:p>
        </w:tc>
        <w:tc>
          <w:tcPr>
            <w:tcW w:w="2239" w:type="dxa"/>
            <w:vAlign w:val="center"/>
          </w:tcPr>
          <w:p w14:paraId="37364C59"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91BBD0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D36699E" w14:textId="77777777" w:rsidTr="00766951">
        <w:trPr>
          <w:cantSplit/>
        </w:trPr>
        <w:tc>
          <w:tcPr>
            <w:tcW w:w="670" w:type="dxa"/>
            <w:vAlign w:val="center"/>
          </w:tcPr>
          <w:p w14:paraId="5FA8C981"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9474F9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Aktywne bezterminowo licencje DICOM 3.0 minimum: Storage, </w:t>
            </w:r>
            <w:proofErr w:type="spellStart"/>
            <w:r w:rsidRPr="00AE3298">
              <w:rPr>
                <w:rFonts w:ascii="Arial" w:eastAsia="GulimChe" w:hAnsi="Arial" w:cs="Arial"/>
                <w:sz w:val="18"/>
                <w:szCs w:val="18"/>
              </w:rPr>
              <w:t>Worklist</w:t>
            </w:r>
            <w:proofErr w:type="spellEnd"/>
          </w:p>
        </w:tc>
        <w:tc>
          <w:tcPr>
            <w:tcW w:w="2239" w:type="dxa"/>
            <w:vAlign w:val="center"/>
          </w:tcPr>
          <w:p w14:paraId="6FC4A1F3"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585E887"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C6A5867" w14:textId="77777777" w:rsidTr="00766951">
        <w:trPr>
          <w:cantSplit/>
        </w:trPr>
        <w:tc>
          <w:tcPr>
            <w:tcW w:w="670" w:type="dxa"/>
            <w:vAlign w:val="center"/>
          </w:tcPr>
          <w:p w14:paraId="0B7EC5CB"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976A5BC"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Innowacyjna wizualizacja 3D przepływu kolorowego Dopplera i Dopplera mocy</w:t>
            </w:r>
          </w:p>
        </w:tc>
        <w:tc>
          <w:tcPr>
            <w:tcW w:w="2239" w:type="dxa"/>
            <w:vAlign w:val="center"/>
          </w:tcPr>
          <w:p w14:paraId="77C0DE7B"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D2415E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FBEC8C4" w14:textId="77777777" w:rsidTr="00766951">
        <w:trPr>
          <w:cantSplit/>
        </w:trPr>
        <w:tc>
          <w:tcPr>
            <w:tcW w:w="9714" w:type="dxa"/>
            <w:gridSpan w:val="4"/>
            <w:vAlign w:val="center"/>
          </w:tcPr>
          <w:p w14:paraId="06CE3473" w14:textId="77777777" w:rsidR="00006DCB" w:rsidRPr="00ED120D" w:rsidRDefault="00006DCB" w:rsidP="00ED120D">
            <w:pPr>
              <w:tabs>
                <w:tab w:val="left" w:pos="1160"/>
              </w:tabs>
              <w:snapToGrid w:val="0"/>
              <w:rPr>
                <w:rFonts w:ascii="Arial" w:hAnsi="Arial" w:cs="Arial"/>
                <w:b/>
                <w:sz w:val="18"/>
                <w:szCs w:val="18"/>
              </w:rPr>
            </w:pPr>
            <w:r w:rsidRPr="00ED120D">
              <w:rPr>
                <w:rFonts w:ascii="Arial" w:hAnsi="Arial" w:cs="Arial"/>
                <w:b/>
                <w:sz w:val="18"/>
                <w:szCs w:val="18"/>
              </w:rPr>
              <w:t>Oprogramowanie</w:t>
            </w:r>
          </w:p>
        </w:tc>
      </w:tr>
      <w:tr w:rsidR="00006DCB" w:rsidRPr="00AE3298" w14:paraId="336AAD48" w14:textId="77777777" w:rsidTr="00766951">
        <w:trPr>
          <w:cantSplit/>
        </w:trPr>
        <w:tc>
          <w:tcPr>
            <w:tcW w:w="670" w:type="dxa"/>
            <w:vAlign w:val="center"/>
          </w:tcPr>
          <w:p w14:paraId="4528C864"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89C7F37"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radiologiczne</w:t>
            </w:r>
          </w:p>
        </w:tc>
        <w:tc>
          <w:tcPr>
            <w:tcW w:w="2239" w:type="dxa"/>
            <w:vAlign w:val="center"/>
          </w:tcPr>
          <w:p w14:paraId="36C9477C"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2C8261A"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9F1F6CA" w14:textId="77777777" w:rsidTr="00766951">
        <w:trPr>
          <w:cantSplit/>
        </w:trPr>
        <w:tc>
          <w:tcPr>
            <w:tcW w:w="670" w:type="dxa"/>
            <w:vAlign w:val="center"/>
          </w:tcPr>
          <w:p w14:paraId="1E8663F9"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4B5FF81"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małych narządów</w:t>
            </w:r>
          </w:p>
        </w:tc>
        <w:tc>
          <w:tcPr>
            <w:tcW w:w="2239" w:type="dxa"/>
            <w:vAlign w:val="center"/>
          </w:tcPr>
          <w:p w14:paraId="7517CC9B"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2D1140DC"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D3D8437" w14:textId="77777777" w:rsidTr="00766951">
        <w:trPr>
          <w:cantSplit/>
        </w:trPr>
        <w:tc>
          <w:tcPr>
            <w:tcW w:w="670" w:type="dxa"/>
            <w:vAlign w:val="center"/>
          </w:tcPr>
          <w:p w14:paraId="22956612"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8798D57"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naczyniowe</w:t>
            </w:r>
          </w:p>
        </w:tc>
        <w:tc>
          <w:tcPr>
            <w:tcW w:w="2239" w:type="dxa"/>
            <w:vAlign w:val="center"/>
          </w:tcPr>
          <w:p w14:paraId="4A30236A"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3CB670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85E628E" w14:textId="77777777" w:rsidTr="00766951">
        <w:trPr>
          <w:cantSplit/>
        </w:trPr>
        <w:tc>
          <w:tcPr>
            <w:tcW w:w="670" w:type="dxa"/>
            <w:vAlign w:val="center"/>
          </w:tcPr>
          <w:p w14:paraId="5C05FCA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CBBA31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położnicze</w:t>
            </w:r>
          </w:p>
        </w:tc>
        <w:tc>
          <w:tcPr>
            <w:tcW w:w="2239" w:type="dxa"/>
            <w:vAlign w:val="center"/>
          </w:tcPr>
          <w:p w14:paraId="756C50D7"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57663DD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DA8753E" w14:textId="77777777" w:rsidTr="00766951">
        <w:trPr>
          <w:cantSplit/>
        </w:trPr>
        <w:tc>
          <w:tcPr>
            <w:tcW w:w="670" w:type="dxa"/>
            <w:vAlign w:val="center"/>
          </w:tcPr>
          <w:p w14:paraId="27F79D15"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151EAA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ginekologiczne</w:t>
            </w:r>
          </w:p>
        </w:tc>
        <w:tc>
          <w:tcPr>
            <w:tcW w:w="2239" w:type="dxa"/>
            <w:vAlign w:val="center"/>
          </w:tcPr>
          <w:p w14:paraId="1EA3A8BD"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78D2A9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3121481" w14:textId="77777777" w:rsidTr="00766951">
        <w:trPr>
          <w:cantSplit/>
        </w:trPr>
        <w:tc>
          <w:tcPr>
            <w:tcW w:w="670" w:type="dxa"/>
            <w:vAlign w:val="center"/>
          </w:tcPr>
          <w:p w14:paraId="52A6ABC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F19E75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kardiologiczne</w:t>
            </w:r>
          </w:p>
        </w:tc>
        <w:tc>
          <w:tcPr>
            <w:tcW w:w="2239" w:type="dxa"/>
            <w:vAlign w:val="center"/>
          </w:tcPr>
          <w:p w14:paraId="7FCC9E7D"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7E90FDA"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4A72230" w14:textId="77777777" w:rsidTr="00766951">
        <w:trPr>
          <w:cantSplit/>
        </w:trPr>
        <w:tc>
          <w:tcPr>
            <w:tcW w:w="670" w:type="dxa"/>
            <w:vAlign w:val="center"/>
          </w:tcPr>
          <w:p w14:paraId="17A991CD"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F4B1F8A"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pediatryczne</w:t>
            </w:r>
          </w:p>
        </w:tc>
        <w:tc>
          <w:tcPr>
            <w:tcW w:w="2239" w:type="dxa"/>
            <w:vAlign w:val="center"/>
          </w:tcPr>
          <w:p w14:paraId="6005E891"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5DB7F10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608CBA9" w14:textId="77777777" w:rsidTr="00766951">
        <w:trPr>
          <w:cantSplit/>
        </w:trPr>
        <w:tc>
          <w:tcPr>
            <w:tcW w:w="670" w:type="dxa"/>
            <w:vAlign w:val="center"/>
          </w:tcPr>
          <w:p w14:paraId="4AD77A8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78581D0"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Badania urologiczne</w:t>
            </w:r>
          </w:p>
        </w:tc>
        <w:tc>
          <w:tcPr>
            <w:tcW w:w="2239" w:type="dxa"/>
            <w:vAlign w:val="center"/>
          </w:tcPr>
          <w:p w14:paraId="67D1D570"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77F6117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BEDC42A" w14:textId="77777777" w:rsidTr="00766951">
        <w:trPr>
          <w:cantSplit/>
        </w:trPr>
        <w:tc>
          <w:tcPr>
            <w:tcW w:w="670" w:type="dxa"/>
            <w:vAlign w:val="center"/>
          </w:tcPr>
          <w:p w14:paraId="0A79EC89"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2740AF5"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Dedykowanie oprogramowanie do badań dna miednicy (pomiary, raporty, komentarze, Body Markery) </w:t>
            </w:r>
          </w:p>
        </w:tc>
        <w:tc>
          <w:tcPr>
            <w:tcW w:w="2239" w:type="dxa"/>
            <w:vAlign w:val="center"/>
          </w:tcPr>
          <w:p w14:paraId="38D4FB8C"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5DC2F995"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1929C06" w14:textId="77777777" w:rsidTr="00766951">
        <w:trPr>
          <w:cantSplit/>
        </w:trPr>
        <w:tc>
          <w:tcPr>
            <w:tcW w:w="670" w:type="dxa"/>
            <w:vAlign w:val="center"/>
          </w:tcPr>
          <w:p w14:paraId="0B8B3C7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79BD727"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Dedykowanie oprogramowanie do badań IVF (pomiary, raporty, komentarze, Body Markery) </w:t>
            </w:r>
          </w:p>
        </w:tc>
        <w:tc>
          <w:tcPr>
            <w:tcW w:w="2239" w:type="dxa"/>
            <w:vAlign w:val="center"/>
          </w:tcPr>
          <w:p w14:paraId="3099F445"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1D3CD3B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EFC506E" w14:textId="77777777" w:rsidTr="00766951">
        <w:trPr>
          <w:cantSplit/>
        </w:trPr>
        <w:tc>
          <w:tcPr>
            <w:tcW w:w="670" w:type="dxa"/>
            <w:vAlign w:val="center"/>
          </w:tcPr>
          <w:p w14:paraId="307860C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525A0E4"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Pomiar odległości, obwodu, pola powierzchni, objętości</w:t>
            </w:r>
          </w:p>
        </w:tc>
        <w:tc>
          <w:tcPr>
            <w:tcW w:w="2239" w:type="dxa"/>
            <w:vAlign w:val="center"/>
          </w:tcPr>
          <w:p w14:paraId="5F9A0233"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253414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BCA0D91" w14:textId="77777777" w:rsidTr="00766951">
        <w:trPr>
          <w:cantSplit/>
        </w:trPr>
        <w:tc>
          <w:tcPr>
            <w:tcW w:w="9714" w:type="dxa"/>
            <w:gridSpan w:val="4"/>
            <w:vAlign w:val="center"/>
          </w:tcPr>
          <w:p w14:paraId="70A66DAA" w14:textId="77777777" w:rsidR="00006DCB" w:rsidRPr="00ED120D" w:rsidRDefault="00006DCB" w:rsidP="00ED120D">
            <w:pPr>
              <w:tabs>
                <w:tab w:val="left" w:pos="1160"/>
              </w:tabs>
              <w:snapToGrid w:val="0"/>
              <w:rPr>
                <w:rFonts w:ascii="Arial" w:hAnsi="Arial" w:cs="Arial"/>
                <w:b/>
                <w:sz w:val="18"/>
                <w:szCs w:val="18"/>
              </w:rPr>
            </w:pPr>
            <w:r w:rsidRPr="00ED120D">
              <w:rPr>
                <w:rFonts w:ascii="Arial" w:hAnsi="Arial" w:cs="Arial"/>
                <w:b/>
                <w:sz w:val="18"/>
                <w:szCs w:val="18"/>
              </w:rPr>
              <w:t>Głowice</w:t>
            </w:r>
          </w:p>
        </w:tc>
      </w:tr>
      <w:tr w:rsidR="00006DCB" w:rsidRPr="00AE3298" w14:paraId="206E30DB" w14:textId="77777777" w:rsidTr="00766951">
        <w:trPr>
          <w:cantSplit/>
        </w:trPr>
        <w:tc>
          <w:tcPr>
            <w:tcW w:w="670" w:type="dxa"/>
            <w:vAlign w:val="center"/>
          </w:tcPr>
          <w:p w14:paraId="5177426D"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73C25C3"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GulimChe" w:hAnsi="Arial" w:cs="Arial"/>
                <w:sz w:val="18"/>
                <w:szCs w:val="18"/>
              </w:rPr>
              <w:t>Głowice szerokopasmowe o niezależnym wyborze częstotliwości w trybach B i Dopplera</w:t>
            </w:r>
          </w:p>
        </w:tc>
        <w:tc>
          <w:tcPr>
            <w:tcW w:w="2239" w:type="dxa"/>
            <w:vAlign w:val="center"/>
          </w:tcPr>
          <w:p w14:paraId="0981A5B3"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4DBE812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BFF57C4" w14:textId="77777777" w:rsidTr="00766951">
        <w:trPr>
          <w:cantSplit/>
        </w:trPr>
        <w:tc>
          <w:tcPr>
            <w:tcW w:w="670" w:type="dxa"/>
            <w:vAlign w:val="center"/>
          </w:tcPr>
          <w:p w14:paraId="3E54FA0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D09C346"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b/>
                <w:sz w:val="18"/>
                <w:szCs w:val="18"/>
              </w:rPr>
              <w:t xml:space="preserve">Głowica </w:t>
            </w:r>
            <w:r>
              <w:rPr>
                <w:rFonts w:ascii="Arial" w:eastAsia="Arial Unicode MS" w:hAnsi="Arial" w:cs="Arial"/>
                <w:b/>
                <w:sz w:val="18"/>
                <w:szCs w:val="18"/>
              </w:rPr>
              <w:t xml:space="preserve">Liniowa </w:t>
            </w:r>
          </w:p>
        </w:tc>
        <w:tc>
          <w:tcPr>
            <w:tcW w:w="2239" w:type="dxa"/>
          </w:tcPr>
          <w:p w14:paraId="5A954C9D"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2CA90A5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40D2620" w14:textId="77777777" w:rsidTr="00766951">
        <w:trPr>
          <w:cantSplit/>
        </w:trPr>
        <w:tc>
          <w:tcPr>
            <w:tcW w:w="670" w:type="dxa"/>
            <w:vAlign w:val="center"/>
          </w:tcPr>
          <w:p w14:paraId="3DD6ED12"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951908B"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3</w:t>
            </w:r>
            <w:r w:rsidRPr="00AE3298">
              <w:rPr>
                <w:rFonts w:ascii="Arial" w:eastAsia="Arial Unicode MS" w:hAnsi="Arial" w:cs="Arial"/>
                <w:sz w:val="18"/>
                <w:szCs w:val="18"/>
              </w:rPr>
              <w:t xml:space="preserve"> MHz</w:t>
            </w:r>
          </w:p>
        </w:tc>
        <w:tc>
          <w:tcPr>
            <w:tcW w:w="2239" w:type="dxa"/>
          </w:tcPr>
          <w:p w14:paraId="49232FDD"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5F0056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6C512A1" w14:textId="77777777" w:rsidTr="00766951">
        <w:trPr>
          <w:cantSplit/>
        </w:trPr>
        <w:tc>
          <w:tcPr>
            <w:tcW w:w="670" w:type="dxa"/>
            <w:vAlign w:val="center"/>
          </w:tcPr>
          <w:p w14:paraId="477C794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D46A3D1"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14</w:t>
            </w:r>
            <w:r w:rsidRPr="00AE3298">
              <w:rPr>
                <w:rFonts w:ascii="Arial" w:eastAsia="Arial Unicode MS" w:hAnsi="Arial" w:cs="Arial"/>
                <w:sz w:val="18"/>
                <w:szCs w:val="18"/>
              </w:rPr>
              <w:t xml:space="preserve"> MHz             </w:t>
            </w:r>
          </w:p>
        </w:tc>
        <w:tc>
          <w:tcPr>
            <w:tcW w:w="2239" w:type="dxa"/>
          </w:tcPr>
          <w:p w14:paraId="6A0753C7"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625E4B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5C6AADC" w14:textId="77777777" w:rsidTr="00766951">
        <w:trPr>
          <w:cantSplit/>
        </w:trPr>
        <w:tc>
          <w:tcPr>
            <w:tcW w:w="670" w:type="dxa"/>
            <w:vAlign w:val="center"/>
          </w:tcPr>
          <w:p w14:paraId="3168A0E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5F08AEB" w14:textId="77777777" w:rsidR="00006DCB" w:rsidRPr="00AE3298" w:rsidRDefault="00006DCB" w:rsidP="00766951">
            <w:pPr>
              <w:tabs>
                <w:tab w:val="left" w:pos="1160"/>
              </w:tabs>
              <w:snapToGrid w:val="0"/>
              <w:rPr>
                <w:rFonts w:ascii="Arial" w:hAnsi="Arial" w:cs="Arial"/>
                <w:sz w:val="18"/>
                <w:szCs w:val="18"/>
              </w:rPr>
            </w:pPr>
            <w:r>
              <w:rPr>
                <w:rFonts w:ascii="Arial" w:eastAsia="Arial Unicode MS" w:hAnsi="Arial" w:cs="Arial"/>
                <w:sz w:val="18"/>
                <w:szCs w:val="18"/>
              </w:rPr>
              <w:t>Szerokość czoła głowicy min. 5,8 cm</w:t>
            </w:r>
          </w:p>
        </w:tc>
        <w:tc>
          <w:tcPr>
            <w:tcW w:w="2239" w:type="dxa"/>
          </w:tcPr>
          <w:p w14:paraId="480E0F2B"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5E68CE7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0C07319" w14:textId="77777777" w:rsidTr="00766951">
        <w:trPr>
          <w:cantSplit/>
        </w:trPr>
        <w:tc>
          <w:tcPr>
            <w:tcW w:w="670" w:type="dxa"/>
            <w:vAlign w:val="center"/>
          </w:tcPr>
          <w:p w14:paraId="6195BA1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8122F5F" w14:textId="77777777" w:rsidR="00006DCB" w:rsidRPr="00AE3298" w:rsidRDefault="00006DCB" w:rsidP="00766951">
            <w:pPr>
              <w:tabs>
                <w:tab w:val="left" w:pos="1160"/>
              </w:tabs>
              <w:snapToGrid w:val="0"/>
              <w:rPr>
                <w:rFonts w:ascii="Arial" w:hAnsi="Arial" w:cs="Arial"/>
                <w:sz w:val="18"/>
                <w:szCs w:val="18"/>
              </w:rPr>
            </w:pPr>
            <w:r w:rsidRPr="00AE3298">
              <w:rPr>
                <w:rFonts w:ascii="Arial" w:eastAsia="Arial Unicode MS" w:hAnsi="Arial" w:cs="Arial"/>
                <w:sz w:val="18"/>
                <w:szCs w:val="18"/>
              </w:rPr>
              <w:t>Obrazowanie harmoniczne</w:t>
            </w:r>
          </w:p>
        </w:tc>
        <w:tc>
          <w:tcPr>
            <w:tcW w:w="2239" w:type="dxa"/>
          </w:tcPr>
          <w:p w14:paraId="7CB02FDE" w14:textId="77777777" w:rsidR="00006DCB" w:rsidRPr="00AE3298" w:rsidRDefault="00006DCB"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E29481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2E05F01" w14:textId="77777777" w:rsidTr="00766951">
        <w:trPr>
          <w:cantSplit/>
        </w:trPr>
        <w:tc>
          <w:tcPr>
            <w:tcW w:w="670" w:type="dxa"/>
            <w:vAlign w:val="center"/>
          </w:tcPr>
          <w:p w14:paraId="520C7BDE"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3F8E22B" w14:textId="77777777" w:rsidR="00006DCB" w:rsidRPr="00AE3298"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256</w:t>
            </w:r>
          </w:p>
        </w:tc>
        <w:tc>
          <w:tcPr>
            <w:tcW w:w="2239" w:type="dxa"/>
          </w:tcPr>
          <w:p w14:paraId="3E096263" w14:textId="77777777" w:rsidR="00006DCB" w:rsidRPr="00AE3298" w:rsidRDefault="00006DCB"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091056D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285181B" w14:textId="77777777" w:rsidTr="00766951">
        <w:trPr>
          <w:cantSplit/>
        </w:trPr>
        <w:tc>
          <w:tcPr>
            <w:tcW w:w="670" w:type="dxa"/>
            <w:vAlign w:val="center"/>
          </w:tcPr>
          <w:p w14:paraId="04A98E9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77D01FE7" w14:textId="77777777" w:rsidR="00006DCB" w:rsidRPr="00AE3298"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Możliwość zastosowania dedykowanej nakładki biopsyjnej</w:t>
            </w:r>
          </w:p>
        </w:tc>
        <w:tc>
          <w:tcPr>
            <w:tcW w:w="2239" w:type="dxa"/>
          </w:tcPr>
          <w:p w14:paraId="0664D416" w14:textId="77777777" w:rsidR="00006DCB" w:rsidRPr="00AE3298" w:rsidRDefault="00006DCB"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65290A8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02F2793" w14:textId="77777777" w:rsidTr="00766951">
        <w:trPr>
          <w:cantSplit/>
        </w:trPr>
        <w:tc>
          <w:tcPr>
            <w:tcW w:w="670" w:type="dxa"/>
            <w:vAlign w:val="center"/>
          </w:tcPr>
          <w:p w14:paraId="76FABFD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C9D8015"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b/>
                <w:sz w:val="18"/>
                <w:szCs w:val="18"/>
              </w:rPr>
              <w:t xml:space="preserve">Głowica </w:t>
            </w:r>
            <w:proofErr w:type="spellStart"/>
            <w:r>
              <w:rPr>
                <w:rFonts w:ascii="Arial" w:eastAsia="Arial Unicode MS" w:hAnsi="Arial" w:cs="Arial"/>
                <w:b/>
                <w:sz w:val="18"/>
                <w:szCs w:val="18"/>
              </w:rPr>
              <w:t>Convex</w:t>
            </w:r>
            <w:proofErr w:type="spellEnd"/>
          </w:p>
        </w:tc>
        <w:tc>
          <w:tcPr>
            <w:tcW w:w="2239" w:type="dxa"/>
            <w:vAlign w:val="center"/>
          </w:tcPr>
          <w:p w14:paraId="1147604D"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A462610"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997D1CF" w14:textId="77777777" w:rsidTr="00766951">
        <w:trPr>
          <w:cantSplit/>
        </w:trPr>
        <w:tc>
          <w:tcPr>
            <w:tcW w:w="670" w:type="dxa"/>
            <w:vAlign w:val="center"/>
          </w:tcPr>
          <w:p w14:paraId="5C0E24AB"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5A18E1D"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1,2</w:t>
            </w:r>
            <w:r w:rsidRPr="00AE3298">
              <w:rPr>
                <w:rFonts w:ascii="Arial" w:eastAsia="Arial Unicode MS" w:hAnsi="Arial" w:cs="Arial"/>
                <w:sz w:val="18"/>
                <w:szCs w:val="18"/>
              </w:rPr>
              <w:t xml:space="preserve"> MHz</w:t>
            </w:r>
          </w:p>
        </w:tc>
        <w:tc>
          <w:tcPr>
            <w:tcW w:w="2239" w:type="dxa"/>
          </w:tcPr>
          <w:p w14:paraId="41D5A7C8"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3C9274C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DAC67BB" w14:textId="77777777" w:rsidTr="00766951">
        <w:trPr>
          <w:cantSplit/>
        </w:trPr>
        <w:tc>
          <w:tcPr>
            <w:tcW w:w="670" w:type="dxa"/>
            <w:vAlign w:val="center"/>
          </w:tcPr>
          <w:p w14:paraId="3058DD4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C2D8F8F"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6</w:t>
            </w:r>
            <w:r w:rsidRPr="00AE3298">
              <w:rPr>
                <w:rFonts w:ascii="Arial" w:eastAsia="Arial Unicode MS" w:hAnsi="Arial" w:cs="Arial"/>
                <w:sz w:val="18"/>
                <w:szCs w:val="18"/>
              </w:rPr>
              <w:t xml:space="preserve"> MHz             </w:t>
            </w:r>
          </w:p>
        </w:tc>
        <w:tc>
          <w:tcPr>
            <w:tcW w:w="2239" w:type="dxa"/>
          </w:tcPr>
          <w:p w14:paraId="5AE94594"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421F166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0079AE7" w14:textId="77777777" w:rsidTr="00766951">
        <w:trPr>
          <w:cantSplit/>
        </w:trPr>
        <w:tc>
          <w:tcPr>
            <w:tcW w:w="670" w:type="dxa"/>
            <w:vAlign w:val="center"/>
          </w:tcPr>
          <w:p w14:paraId="1A144EB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81DB8C0"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74 stopnie</w:t>
            </w:r>
          </w:p>
        </w:tc>
        <w:tc>
          <w:tcPr>
            <w:tcW w:w="2239" w:type="dxa"/>
          </w:tcPr>
          <w:p w14:paraId="47455C8A"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4AFBFC37"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07C9056" w14:textId="77777777" w:rsidTr="00766951">
        <w:trPr>
          <w:cantSplit/>
        </w:trPr>
        <w:tc>
          <w:tcPr>
            <w:tcW w:w="670" w:type="dxa"/>
            <w:vAlign w:val="center"/>
          </w:tcPr>
          <w:p w14:paraId="7ECE7059"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0B8FDC4"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2239" w:type="dxa"/>
          </w:tcPr>
          <w:p w14:paraId="63EC36B8"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7FC2DF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6D7A375" w14:textId="77777777" w:rsidTr="00766951">
        <w:trPr>
          <w:cantSplit/>
        </w:trPr>
        <w:tc>
          <w:tcPr>
            <w:tcW w:w="670" w:type="dxa"/>
            <w:vAlign w:val="center"/>
          </w:tcPr>
          <w:p w14:paraId="65B9F5D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A199865"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2239" w:type="dxa"/>
          </w:tcPr>
          <w:p w14:paraId="32F81942"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2EDC626"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8D96BEB" w14:textId="77777777" w:rsidTr="00766951">
        <w:trPr>
          <w:cantSplit/>
        </w:trPr>
        <w:tc>
          <w:tcPr>
            <w:tcW w:w="670" w:type="dxa"/>
            <w:vAlign w:val="center"/>
          </w:tcPr>
          <w:p w14:paraId="39A6788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26A8F49"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Dedykowana nakładka biopsyjna wielokrotnego użytku – min. 1 sztuka</w:t>
            </w:r>
          </w:p>
        </w:tc>
        <w:tc>
          <w:tcPr>
            <w:tcW w:w="2239" w:type="dxa"/>
          </w:tcPr>
          <w:p w14:paraId="0D07BEDC" w14:textId="77777777" w:rsidR="00006DCB" w:rsidRDefault="00006DCB"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7D31C18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028C3FD" w14:textId="77777777" w:rsidTr="00766951">
        <w:trPr>
          <w:cantSplit/>
        </w:trPr>
        <w:tc>
          <w:tcPr>
            <w:tcW w:w="670" w:type="dxa"/>
            <w:vAlign w:val="center"/>
          </w:tcPr>
          <w:p w14:paraId="480E1287"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EE99E22" w14:textId="77777777" w:rsidR="00006DCB" w:rsidRPr="0011158F" w:rsidRDefault="00006DCB" w:rsidP="00766951">
            <w:pPr>
              <w:tabs>
                <w:tab w:val="left" w:pos="1160"/>
              </w:tabs>
              <w:snapToGrid w:val="0"/>
              <w:rPr>
                <w:rFonts w:ascii="Arial" w:eastAsia="Arial Unicode MS" w:hAnsi="Arial" w:cs="Arial"/>
                <w:b/>
                <w:bCs/>
                <w:sz w:val="18"/>
                <w:szCs w:val="18"/>
              </w:rPr>
            </w:pPr>
            <w:r w:rsidRPr="0011158F">
              <w:rPr>
                <w:rFonts w:ascii="Arial" w:eastAsia="Arial Unicode MS" w:hAnsi="Arial" w:cs="Arial"/>
                <w:b/>
                <w:bCs/>
                <w:sz w:val="18"/>
                <w:szCs w:val="18"/>
              </w:rPr>
              <w:t xml:space="preserve">Głowica micro </w:t>
            </w:r>
            <w:proofErr w:type="spellStart"/>
            <w:r w:rsidRPr="0011158F">
              <w:rPr>
                <w:rFonts w:ascii="Arial" w:eastAsia="Arial Unicode MS" w:hAnsi="Arial" w:cs="Arial"/>
                <w:b/>
                <w:bCs/>
                <w:sz w:val="18"/>
                <w:szCs w:val="18"/>
              </w:rPr>
              <w:t>Convex</w:t>
            </w:r>
            <w:proofErr w:type="spellEnd"/>
          </w:p>
        </w:tc>
        <w:tc>
          <w:tcPr>
            <w:tcW w:w="2239" w:type="dxa"/>
          </w:tcPr>
          <w:p w14:paraId="43645711" w14:textId="77777777" w:rsidR="00006DCB" w:rsidRDefault="00006DCB"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7B6D036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71391550" w14:textId="77777777" w:rsidTr="00766951">
        <w:trPr>
          <w:cantSplit/>
        </w:trPr>
        <w:tc>
          <w:tcPr>
            <w:tcW w:w="670" w:type="dxa"/>
            <w:vAlign w:val="center"/>
          </w:tcPr>
          <w:p w14:paraId="56F389A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7F526E8"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2,6</w:t>
            </w:r>
            <w:r w:rsidRPr="00AE3298">
              <w:rPr>
                <w:rFonts w:ascii="Arial" w:eastAsia="Arial Unicode MS" w:hAnsi="Arial" w:cs="Arial"/>
                <w:sz w:val="18"/>
                <w:szCs w:val="18"/>
              </w:rPr>
              <w:t xml:space="preserve"> MHz</w:t>
            </w:r>
          </w:p>
        </w:tc>
        <w:tc>
          <w:tcPr>
            <w:tcW w:w="2239" w:type="dxa"/>
            <w:vAlign w:val="center"/>
          </w:tcPr>
          <w:p w14:paraId="72E27E8D"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61DD31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75DEF9A" w14:textId="77777777" w:rsidTr="00766951">
        <w:trPr>
          <w:cantSplit/>
        </w:trPr>
        <w:tc>
          <w:tcPr>
            <w:tcW w:w="670" w:type="dxa"/>
            <w:vAlign w:val="center"/>
          </w:tcPr>
          <w:p w14:paraId="35F3A229"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5EA0E1B9"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12,8</w:t>
            </w:r>
            <w:r w:rsidRPr="00AE3298">
              <w:rPr>
                <w:rFonts w:ascii="Arial" w:eastAsia="Arial Unicode MS" w:hAnsi="Arial" w:cs="Arial"/>
                <w:sz w:val="18"/>
                <w:szCs w:val="18"/>
              </w:rPr>
              <w:t xml:space="preserve"> MHz             </w:t>
            </w:r>
          </w:p>
        </w:tc>
        <w:tc>
          <w:tcPr>
            <w:tcW w:w="2239" w:type="dxa"/>
          </w:tcPr>
          <w:p w14:paraId="5D006673"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367275C"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0F96A66" w14:textId="77777777" w:rsidTr="00766951">
        <w:trPr>
          <w:cantSplit/>
        </w:trPr>
        <w:tc>
          <w:tcPr>
            <w:tcW w:w="670" w:type="dxa"/>
            <w:vAlign w:val="center"/>
          </w:tcPr>
          <w:p w14:paraId="49BDD876"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32607D4"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114 stopnie</w:t>
            </w:r>
          </w:p>
        </w:tc>
        <w:tc>
          <w:tcPr>
            <w:tcW w:w="2239" w:type="dxa"/>
          </w:tcPr>
          <w:p w14:paraId="35070524"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695D0799"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C369EF1" w14:textId="77777777" w:rsidTr="00766951">
        <w:trPr>
          <w:cantSplit/>
        </w:trPr>
        <w:tc>
          <w:tcPr>
            <w:tcW w:w="670" w:type="dxa"/>
            <w:vAlign w:val="center"/>
          </w:tcPr>
          <w:p w14:paraId="6B73A185"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E085CAF"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2239" w:type="dxa"/>
          </w:tcPr>
          <w:p w14:paraId="31D878AC"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589A22D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B818C06" w14:textId="77777777" w:rsidTr="00766951">
        <w:trPr>
          <w:cantSplit/>
        </w:trPr>
        <w:tc>
          <w:tcPr>
            <w:tcW w:w="670" w:type="dxa"/>
            <w:vAlign w:val="center"/>
          </w:tcPr>
          <w:p w14:paraId="467C566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B0C4307"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2239" w:type="dxa"/>
          </w:tcPr>
          <w:p w14:paraId="10743C90" w14:textId="77777777" w:rsidR="00006DCB"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56440BB2"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BBE0671" w14:textId="77777777" w:rsidTr="00766951">
        <w:trPr>
          <w:cantSplit/>
        </w:trPr>
        <w:tc>
          <w:tcPr>
            <w:tcW w:w="670" w:type="dxa"/>
            <w:vAlign w:val="center"/>
          </w:tcPr>
          <w:p w14:paraId="03E58C4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84398A6" w14:textId="77777777" w:rsidR="00006DCB" w:rsidRPr="0011158F" w:rsidRDefault="00006DCB" w:rsidP="00766951">
            <w:pPr>
              <w:tabs>
                <w:tab w:val="left" w:pos="1160"/>
              </w:tabs>
              <w:snapToGrid w:val="0"/>
              <w:rPr>
                <w:rFonts w:ascii="Arial" w:eastAsia="Arial Unicode MS" w:hAnsi="Arial" w:cs="Arial"/>
                <w:b/>
                <w:bCs/>
                <w:sz w:val="18"/>
                <w:szCs w:val="18"/>
              </w:rPr>
            </w:pPr>
            <w:r w:rsidRPr="0011158F">
              <w:rPr>
                <w:rFonts w:ascii="Arial" w:eastAsia="Arial Unicode MS" w:hAnsi="Arial" w:cs="Arial"/>
                <w:b/>
                <w:bCs/>
                <w:sz w:val="18"/>
                <w:szCs w:val="18"/>
              </w:rPr>
              <w:t xml:space="preserve">Głowica </w:t>
            </w:r>
            <w:proofErr w:type="spellStart"/>
            <w:r w:rsidRPr="0011158F">
              <w:rPr>
                <w:rFonts w:ascii="Arial" w:eastAsia="Arial Unicode MS" w:hAnsi="Arial" w:cs="Arial"/>
                <w:b/>
                <w:bCs/>
                <w:sz w:val="18"/>
                <w:szCs w:val="18"/>
              </w:rPr>
              <w:t>endowaginalna</w:t>
            </w:r>
            <w:proofErr w:type="spellEnd"/>
          </w:p>
        </w:tc>
        <w:tc>
          <w:tcPr>
            <w:tcW w:w="2239" w:type="dxa"/>
          </w:tcPr>
          <w:p w14:paraId="7443E0C2" w14:textId="77777777" w:rsidR="00006DCB" w:rsidRPr="00AE3298" w:rsidRDefault="00006DCB"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6B12651D"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6BF51C76" w14:textId="77777777" w:rsidTr="00766951">
        <w:trPr>
          <w:cantSplit/>
        </w:trPr>
        <w:tc>
          <w:tcPr>
            <w:tcW w:w="670" w:type="dxa"/>
            <w:vAlign w:val="center"/>
          </w:tcPr>
          <w:p w14:paraId="0409EF1A"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C2667F4"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3</w:t>
            </w:r>
            <w:r w:rsidRPr="00AE3298">
              <w:rPr>
                <w:rFonts w:ascii="Arial" w:eastAsia="Arial Unicode MS" w:hAnsi="Arial" w:cs="Arial"/>
                <w:sz w:val="18"/>
                <w:szCs w:val="18"/>
              </w:rPr>
              <w:t xml:space="preserve"> MHz</w:t>
            </w:r>
          </w:p>
        </w:tc>
        <w:tc>
          <w:tcPr>
            <w:tcW w:w="2239" w:type="dxa"/>
            <w:vAlign w:val="center"/>
          </w:tcPr>
          <w:p w14:paraId="386EB543" w14:textId="77777777" w:rsidR="00006DCB" w:rsidRPr="00AE3298"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0A2C98F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1ACD0F8" w14:textId="77777777" w:rsidTr="00766951">
        <w:trPr>
          <w:cantSplit/>
        </w:trPr>
        <w:tc>
          <w:tcPr>
            <w:tcW w:w="670" w:type="dxa"/>
            <w:vAlign w:val="center"/>
          </w:tcPr>
          <w:p w14:paraId="3551C7D0"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D6B549A"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12</w:t>
            </w:r>
            <w:r w:rsidRPr="00AE3298">
              <w:rPr>
                <w:rFonts w:ascii="Arial" w:eastAsia="Arial Unicode MS" w:hAnsi="Arial" w:cs="Arial"/>
                <w:sz w:val="18"/>
                <w:szCs w:val="18"/>
              </w:rPr>
              <w:t xml:space="preserve"> MHz             </w:t>
            </w:r>
          </w:p>
        </w:tc>
        <w:tc>
          <w:tcPr>
            <w:tcW w:w="2239" w:type="dxa"/>
          </w:tcPr>
          <w:p w14:paraId="399949D9" w14:textId="77777777" w:rsidR="00006DCB" w:rsidRPr="00AE3298"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48B2E29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B8081E2" w14:textId="77777777" w:rsidTr="00766951">
        <w:trPr>
          <w:cantSplit/>
        </w:trPr>
        <w:tc>
          <w:tcPr>
            <w:tcW w:w="670" w:type="dxa"/>
            <w:vAlign w:val="center"/>
          </w:tcPr>
          <w:p w14:paraId="2DD98074"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C21AB20"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179 stopnie</w:t>
            </w:r>
          </w:p>
        </w:tc>
        <w:tc>
          <w:tcPr>
            <w:tcW w:w="2239" w:type="dxa"/>
          </w:tcPr>
          <w:p w14:paraId="02AE9AF5" w14:textId="77777777" w:rsidR="00006DCB" w:rsidRPr="00AE3298"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F7B628C"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E5D130D" w14:textId="77777777" w:rsidTr="00766951">
        <w:trPr>
          <w:cantSplit/>
        </w:trPr>
        <w:tc>
          <w:tcPr>
            <w:tcW w:w="670" w:type="dxa"/>
            <w:vAlign w:val="center"/>
          </w:tcPr>
          <w:p w14:paraId="4C039098"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3FCEFAB9" w14:textId="77777777" w:rsidR="00006DCB" w:rsidRDefault="00006DCB"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2239" w:type="dxa"/>
          </w:tcPr>
          <w:p w14:paraId="02756D71" w14:textId="77777777" w:rsidR="00006DCB" w:rsidRPr="00AE3298"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6DF4408B"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037E1910" w14:textId="77777777" w:rsidTr="00766951">
        <w:trPr>
          <w:cantSplit/>
        </w:trPr>
        <w:tc>
          <w:tcPr>
            <w:tcW w:w="670" w:type="dxa"/>
            <w:vAlign w:val="center"/>
          </w:tcPr>
          <w:p w14:paraId="63B0C28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F24531F"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2239" w:type="dxa"/>
          </w:tcPr>
          <w:p w14:paraId="7F959311" w14:textId="77777777" w:rsidR="00006DCB" w:rsidRPr="00AE3298" w:rsidRDefault="00006DCB"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2837E5F8"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3CEB4112" w14:textId="77777777" w:rsidTr="00766951">
        <w:trPr>
          <w:cantSplit/>
        </w:trPr>
        <w:tc>
          <w:tcPr>
            <w:tcW w:w="670" w:type="dxa"/>
            <w:vAlign w:val="center"/>
          </w:tcPr>
          <w:p w14:paraId="1794369C"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BFFB033" w14:textId="77777777" w:rsidR="00006DCB" w:rsidRDefault="00006DCB"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Możliwość zastosowania dedykowanej nakładki biopsyjnej</w:t>
            </w:r>
          </w:p>
        </w:tc>
        <w:tc>
          <w:tcPr>
            <w:tcW w:w="2239" w:type="dxa"/>
          </w:tcPr>
          <w:p w14:paraId="0B1770D8" w14:textId="77777777" w:rsidR="00006DCB" w:rsidRPr="00AE3298" w:rsidRDefault="00006DCB"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1D50B98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158FE9E" w14:textId="77777777" w:rsidTr="00766951">
        <w:trPr>
          <w:cantSplit/>
        </w:trPr>
        <w:tc>
          <w:tcPr>
            <w:tcW w:w="9714" w:type="dxa"/>
            <w:gridSpan w:val="4"/>
            <w:vAlign w:val="center"/>
          </w:tcPr>
          <w:p w14:paraId="282C2A21" w14:textId="77777777" w:rsidR="00006DCB" w:rsidRPr="00ED120D" w:rsidRDefault="00006DCB" w:rsidP="00ED120D">
            <w:pPr>
              <w:tabs>
                <w:tab w:val="left" w:pos="1160"/>
              </w:tabs>
              <w:snapToGrid w:val="0"/>
              <w:rPr>
                <w:rFonts w:ascii="Arial" w:hAnsi="Arial" w:cs="Arial"/>
                <w:b/>
                <w:sz w:val="18"/>
                <w:szCs w:val="18"/>
              </w:rPr>
            </w:pPr>
            <w:r w:rsidRPr="00ED120D">
              <w:rPr>
                <w:rFonts w:ascii="Arial" w:hAnsi="Arial" w:cs="Arial"/>
                <w:b/>
                <w:sz w:val="18"/>
                <w:szCs w:val="18"/>
              </w:rPr>
              <w:t>Inne wymagania</w:t>
            </w:r>
          </w:p>
        </w:tc>
      </w:tr>
      <w:tr w:rsidR="00006DCB" w:rsidRPr="00AE3298" w14:paraId="13F66444" w14:textId="77777777" w:rsidTr="00766951">
        <w:trPr>
          <w:cantSplit/>
        </w:trPr>
        <w:tc>
          <w:tcPr>
            <w:tcW w:w="670" w:type="dxa"/>
            <w:vAlign w:val="center"/>
          </w:tcPr>
          <w:p w14:paraId="0E2CC9F2"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674BF485"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Instrukcja obsługi w języku polskim w formie papierowej.</w:t>
            </w:r>
          </w:p>
        </w:tc>
        <w:tc>
          <w:tcPr>
            <w:tcW w:w="2239" w:type="dxa"/>
            <w:vAlign w:val="center"/>
          </w:tcPr>
          <w:p w14:paraId="67F08794"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118E1CDF"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4CB9086F" w14:textId="77777777" w:rsidTr="00766951">
        <w:trPr>
          <w:cantSplit/>
        </w:trPr>
        <w:tc>
          <w:tcPr>
            <w:tcW w:w="670" w:type="dxa"/>
            <w:vAlign w:val="center"/>
          </w:tcPr>
          <w:p w14:paraId="6E714297"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0A149C69"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Certyfikaty dopuszczenia do stosowania w medycynie: polskie oraz międzynarodowe</w:t>
            </w:r>
          </w:p>
        </w:tc>
        <w:tc>
          <w:tcPr>
            <w:tcW w:w="2239" w:type="dxa"/>
            <w:vAlign w:val="center"/>
          </w:tcPr>
          <w:p w14:paraId="53C11DDE"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32A3B08E"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50EA3008" w14:textId="77777777" w:rsidTr="00766951">
        <w:trPr>
          <w:cantSplit/>
        </w:trPr>
        <w:tc>
          <w:tcPr>
            <w:tcW w:w="670" w:type="dxa"/>
            <w:vAlign w:val="center"/>
          </w:tcPr>
          <w:p w14:paraId="718563C9"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25521194"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Montaż, uruchomienie i szkolenie obsługi w cenie urządzenia.</w:t>
            </w:r>
          </w:p>
        </w:tc>
        <w:tc>
          <w:tcPr>
            <w:tcW w:w="2239" w:type="dxa"/>
            <w:vAlign w:val="center"/>
          </w:tcPr>
          <w:p w14:paraId="58792279"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3A2C4F47"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2ECBDBCE" w14:textId="77777777" w:rsidTr="00766951">
        <w:trPr>
          <w:cantSplit/>
        </w:trPr>
        <w:tc>
          <w:tcPr>
            <w:tcW w:w="670" w:type="dxa"/>
            <w:vAlign w:val="center"/>
          </w:tcPr>
          <w:p w14:paraId="4341898F"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444706F2"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Autoryzowany serwis na terenie Polski z dostępem do oryginalnych części zamiennych od producenta</w:t>
            </w:r>
          </w:p>
        </w:tc>
        <w:tc>
          <w:tcPr>
            <w:tcW w:w="2239" w:type="dxa"/>
            <w:vAlign w:val="center"/>
          </w:tcPr>
          <w:p w14:paraId="73E23D24"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9507601" w14:textId="77777777" w:rsidR="00006DCB" w:rsidRPr="00AE3298" w:rsidRDefault="00006DCB" w:rsidP="00766951">
            <w:pPr>
              <w:tabs>
                <w:tab w:val="left" w:pos="1160"/>
              </w:tabs>
              <w:snapToGrid w:val="0"/>
              <w:rPr>
                <w:rFonts w:ascii="Arial" w:hAnsi="Arial" w:cs="Arial"/>
                <w:sz w:val="18"/>
                <w:szCs w:val="18"/>
              </w:rPr>
            </w:pPr>
          </w:p>
        </w:tc>
      </w:tr>
      <w:tr w:rsidR="00006DCB" w:rsidRPr="00AE3298" w14:paraId="15D67E24" w14:textId="77777777" w:rsidTr="00766951">
        <w:trPr>
          <w:cantSplit/>
        </w:trPr>
        <w:tc>
          <w:tcPr>
            <w:tcW w:w="670" w:type="dxa"/>
            <w:vAlign w:val="center"/>
          </w:tcPr>
          <w:p w14:paraId="5DBC46B3" w14:textId="77777777" w:rsidR="00006DCB" w:rsidRPr="00006DCB" w:rsidRDefault="00006DCB" w:rsidP="00006DCB">
            <w:pPr>
              <w:numPr>
                <w:ilvl w:val="0"/>
                <w:numId w:val="53"/>
              </w:numPr>
              <w:tabs>
                <w:tab w:val="left" w:pos="1160"/>
              </w:tabs>
              <w:snapToGrid w:val="0"/>
              <w:jc w:val="center"/>
              <w:rPr>
                <w:rFonts w:ascii="Arial" w:hAnsi="Arial" w:cs="Arial"/>
                <w:bCs/>
                <w:sz w:val="18"/>
                <w:szCs w:val="18"/>
              </w:rPr>
            </w:pPr>
          </w:p>
        </w:tc>
        <w:tc>
          <w:tcPr>
            <w:tcW w:w="4131" w:type="dxa"/>
            <w:vAlign w:val="center"/>
          </w:tcPr>
          <w:p w14:paraId="1AF12B34" w14:textId="77777777" w:rsidR="00006DCB" w:rsidRPr="00AE3298" w:rsidRDefault="00006DCB"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Paszport techniczny</w:t>
            </w:r>
          </w:p>
        </w:tc>
        <w:tc>
          <w:tcPr>
            <w:tcW w:w="2239" w:type="dxa"/>
            <w:vAlign w:val="center"/>
          </w:tcPr>
          <w:p w14:paraId="31132C21" w14:textId="77777777" w:rsidR="00006DCB" w:rsidRPr="00AE3298" w:rsidRDefault="00006DCB" w:rsidP="00766951">
            <w:pPr>
              <w:jc w:val="center"/>
              <w:rPr>
                <w:rFonts w:ascii="Arial" w:hAnsi="Arial" w:cs="Arial"/>
                <w:sz w:val="18"/>
                <w:szCs w:val="18"/>
              </w:rPr>
            </w:pPr>
            <w:r w:rsidRPr="00AE3298">
              <w:rPr>
                <w:rFonts w:ascii="Arial" w:hAnsi="Arial" w:cs="Arial"/>
                <w:sz w:val="18"/>
                <w:szCs w:val="18"/>
              </w:rPr>
              <w:t>Tak</w:t>
            </w:r>
          </w:p>
        </w:tc>
        <w:tc>
          <w:tcPr>
            <w:tcW w:w="2674" w:type="dxa"/>
          </w:tcPr>
          <w:p w14:paraId="4790B758" w14:textId="77777777" w:rsidR="00006DCB" w:rsidRPr="00AE3298" w:rsidRDefault="00006DCB" w:rsidP="00766951">
            <w:pPr>
              <w:tabs>
                <w:tab w:val="left" w:pos="1160"/>
              </w:tabs>
              <w:snapToGrid w:val="0"/>
              <w:rPr>
                <w:rFonts w:ascii="Arial" w:hAnsi="Arial" w:cs="Arial"/>
                <w:sz w:val="18"/>
                <w:szCs w:val="18"/>
              </w:rPr>
            </w:pPr>
          </w:p>
        </w:tc>
      </w:tr>
    </w:tbl>
    <w:p w14:paraId="5281131B" w14:textId="7BE1E64F" w:rsidR="004A2244" w:rsidRPr="00DA19DC" w:rsidRDefault="00E72EB7" w:rsidP="00E72EB7">
      <w:pPr>
        <w:suppressAutoHyphens w:val="0"/>
        <w:spacing w:line="360" w:lineRule="auto"/>
        <w:rPr>
          <w:rFonts w:ascii="Arial" w:hAnsi="Arial" w:cs="Arial"/>
          <w:b/>
          <w:sz w:val="20"/>
          <w:szCs w:val="20"/>
          <w:lang w:eastAsia="pl-PL"/>
        </w:rPr>
      </w:pPr>
      <w:r w:rsidRPr="00DA19DC">
        <w:rPr>
          <w:rFonts w:ascii="Arial" w:hAnsi="Arial" w:cs="Arial"/>
          <w:b/>
          <w:sz w:val="20"/>
          <w:szCs w:val="20"/>
          <w:lang w:eastAsia="pl-PL"/>
        </w:rPr>
        <w:t xml:space="preserve"> </w:t>
      </w:r>
    </w:p>
    <w:p w14:paraId="0F6B306B" w14:textId="77777777" w:rsidR="0037161C" w:rsidRPr="00DA19DC" w:rsidRDefault="00AB67EB">
      <w:pPr>
        <w:spacing w:line="360" w:lineRule="auto"/>
        <w:jc w:val="center"/>
        <w:rPr>
          <w:rFonts w:ascii="Arial" w:hAnsi="Arial" w:cs="Arial"/>
          <w:color w:val="000000"/>
          <w:sz w:val="20"/>
        </w:rPr>
      </w:pPr>
      <w:r w:rsidRPr="00DA19DC">
        <w:rPr>
          <w:rFonts w:ascii="Arial" w:hAnsi="Arial" w:cs="Arial"/>
          <w:b/>
          <w:color w:val="000000"/>
          <w:sz w:val="20"/>
        </w:rPr>
        <w:t>§ 2</w:t>
      </w:r>
    </w:p>
    <w:p w14:paraId="1E2D3B43" w14:textId="39BA3EF3" w:rsidR="0037161C" w:rsidRPr="00DA19DC" w:rsidRDefault="00AB67EB">
      <w:pPr>
        <w:spacing w:line="360" w:lineRule="auto"/>
        <w:jc w:val="both"/>
        <w:rPr>
          <w:rFonts w:ascii="Arial" w:hAnsi="Arial" w:cs="Arial"/>
          <w:sz w:val="20"/>
          <w:szCs w:val="20"/>
        </w:rPr>
      </w:pPr>
      <w:r w:rsidRPr="00DA19DC">
        <w:rPr>
          <w:rFonts w:ascii="Arial" w:hAnsi="Arial" w:cs="Arial"/>
          <w:color w:val="000000"/>
          <w:sz w:val="20"/>
          <w:szCs w:val="20"/>
        </w:rPr>
        <w:t xml:space="preserve">1. </w:t>
      </w:r>
      <w:r w:rsidRPr="00DA19DC">
        <w:rPr>
          <w:rFonts w:ascii="Arial" w:hAnsi="Arial" w:cs="Arial"/>
          <w:b/>
          <w:i/>
          <w:color w:val="000000"/>
          <w:sz w:val="20"/>
          <w:szCs w:val="20"/>
        </w:rPr>
        <w:t>Wykonawca</w:t>
      </w:r>
      <w:r w:rsidRPr="00DA19DC">
        <w:rPr>
          <w:rFonts w:ascii="Arial" w:hAnsi="Arial" w:cs="Arial"/>
          <w:color w:val="000000"/>
          <w:sz w:val="20"/>
          <w:szCs w:val="20"/>
        </w:rPr>
        <w:t xml:space="preserve"> </w:t>
      </w:r>
      <w:r w:rsidRPr="00DA19DC">
        <w:rPr>
          <w:rFonts w:ascii="Arial" w:hAnsi="Arial" w:cs="Arial"/>
          <w:sz w:val="20"/>
          <w:szCs w:val="20"/>
        </w:rPr>
        <w:t xml:space="preserve">zobowiązuje się zrealizować </w:t>
      </w:r>
      <w:r w:rsidR="004A2244" w:rsidRPr="00DA19DC">
        <w:rPr>
          <w:rFonts w:ascii="Arial" w:hAnsi="Arial" w:cs="Arial"/>
          <w:sz w:val="20"/>
          <w:szCs w:val="20"/>
        </w:rPr>
        <w:t xml:space="preserve">umowę </w:t>
      </w:r>
      <w:r w:rsidRPr="00DA19DC">
        <w:rPr>
          <w:rFonts w:ascii="Arial" w:hAnsi="Arial" w:cs="Arial"/>
          <w:sz w:val="20"/>
          <w:szCs w:val="20"/>
        </w:rPr>
        <w:t xml:space="preserve">w terminie: </w:t>
      </w:r>
      <w:r w:rsidRPr="00DA19DC">
        <w:rPr>
          <w:rFonts w:ascii="Arial" w:hAnsi="Arial" w:cs="Arial"/>
          <w:b/>
          <w:bCs/>
          <w:color w:val="000000"/>
          <w:sz w:val="20"/>
          <w:szCs w:val="20"/>
        </w:rPr>
        <w:t xml:space="preserve">do </w:t>
      </w:r>
      <w:r w:rsidR="004A2244" w:rsidRPr="00DA19DC">
        <w:rPr>
          <w:rFonts w:ascii="Arial" w:hAnsi="Arial" w:cs="Arial"/>
          <w:b/>
          <w:bCs/>
          <w:color w:val="000000"/>
          <w:sz w:val="20"/>
          <w:szCs w:val="20"/>
        </w:rPr>
        <w:br/>
      </w:r>
      <w:r w:rsidR="003D0C6B">
        <w:rPr>
          <w:rFonts w:ascii="Arial" w:hAnsi="Arial" w:cs="Arial"/>
          <w:b/>
          <w:bCs/>
          <w:color w:val="000000"/>
          <w:sz w:val="20"/>
          <w:szCs w:val="20"/>
        </w:rPr>
        <w:t xml:space="preserve">……….. </w:t>
      </w:r>
      <w:r w:rsidR="003D258E" w:rsidRPr="00DA19DC">
        <w:rPr>
          <w:rFonts w:ascii="Arial" w:hAnsi="Arial" w:cs="Arial"/>
          <w:b/>
          <w:bCs/>
          <w:color w:val="000000"/>
          <w:sz w:val="20"/>
          <w:szCs w:val="20"/>
        </w:rPr>
        <w:t>od momentu podpisania umowy.</w:t>
      </w:r>
    </w:p>
    <w:p w14:paraId="48472A45" w14:textId="77777777" w:rsidR="0037161C" w:rsidRPr="00DA19DC" w:rsidRDefault="00AB67EB">
      <w:pPr>
        <w:spacing w:line="360" w:lineRule="auto"/>
        <w:jc w:val="both"/>
        <w:rPr>
          <w:rFonts w:ascii="Arial" w:hAnsi="Arial" w:cs="Arial"/>
          <w:sz w:val="20"/>
        </w:rPr>
      </w:pPr>
      <w:r w:rsidRPr="00DA19DC">
        <w:rPr>
          <w:rFonts w:ascii="Arial" w:hAnsi="Arial" w:cs="Arial"/>
          <w:b/>
          <w:i/>
          <w:sz w:val="20"/>
        </w:rPr>
        <w:t>2. Wykonawca</w:t>
      </w:r>
      <w:r w:rsidRPr="00DA19DC">
        <w:rPr>
          <w:rFonts w:ascii="Arial" w:hAnsi="Arial" w:cs="Arial"/>
          <w:sz w:val="20"/>
        </w:rPr>
        <w:t xml:space="preserve"> zobowiązuje się dostarczyć urządzenie jak w § 1 ust. 1 bezpośrednio do siedziby </w:t>
      </w:r>
      <w:r w:rsidRPr="00DA19DC">
        <w:rPr>
          <w:rFonts w:ascii="Arial" w:hAnsi="Arial" w:cs="Arial"/>
          <w:b/>
          <w:i/>
          <w:sz w:val="20"/>
        </w:rPr>
        <w:t>Zamawiającego</w:t>
      </w:r>
      <w:r w:rsidRPr="00DA19DC">
        <w:rPr>
          <w:rFonts w:ascii="Arial" w:hAnsi="Arial" w:cs="Arial"/>
          <w:sz w:val="20"/>
        </w:rPr>
        <w:t>, tj. Polkowickiego Centrum Usług Zdrowotnych ZOZ S.A., przy ul. K. B. Kominka 7                   w Polkowicach.</w:t>
      </w:r>
    </w:p>
    <w:p w14:paraId="6FB8C4CE" w14:textId="10F733A9" w:rsidR="004A2244" w:rsidRPr="00DA19DC" w:rsidRDefault="004A2244">
      <w:pPr>
        <w:spacing w:line="360" w:lineRule="auto"/>
        <w:jc w:val="both"/>
        <w:rPr>
          <w:rFonts w:ascii="Arial" w:hAnsi="Arial" w:cs="Arial"/>
          <w:color w:val="000000"/>
          <w:sz w:val="20"/>
        </w:rPr>
      </w:pPr>
      <w:r w:rsidRPr="00DA19DC">
        <w:rPr>
          <w:rFonts w:ascii="Arial" w:hAnsi="Arial" w:cs="Arial"/>
          <w:sz w:val="20"/>
        </w:rPr>
        <w:t xml:space="preserve">3. Termin </w:t>
      </w:r>
      <w:r w:rsidR="00ED120D">
        <w:rPr>
          <w:rFonts w:ascii="Arial" w:hAnsi="Arial" w:cs="Arial"/>
          <w:sz w:val="20"/>
        </w:rPr>
        <w:t xml:space="preserve">montażu, uruchomienia </w:t>
      </w:r>
      <w:r w:rsidRPr="00DA19DC">
        <w:rPr>
          <w:rFonts w:ascii="Arial" w:hAnsi="Arial" w:cs="Arial"/>
          <w:sz w:val="20"/>
        </w:rPr>
        <w:t>urządzenia u Zamawiaj</w:t>
      </w:r>
      <w:r w:rsidR="00D1345C">
        <w:rPr>
          <w:rFonts w:ascii="Arial" w:hAnsi="Arial" w:cs="Arial"/>
          <w:sz w:val="20"/>
        </w:rPr>
        <w:t>ą</w:t>
      </w:r>
      <w:r w:rsidRPr="00DA19DC">
        <w:rPr>
          <w:rFonts w:ascii="Arial" w:hAnsi="Arial" w:cs="Arial"/>
          <w:sz w:val="20"/>
        </w:rPr>
        <w:t>cego</w:t>
      </w:r>
      <w:r w:rsidR="0015345B" w:rsidRPr="00DA19DC">
        <w:rPr>
          <w:rFonts w:ascii="Arial" w:hAnsi="Arial" w:cs="Arial"/>
          <w:sz w:val="20"/>
        </w:rPr>
        <w:t xml:space="preserve"> i szkolenia pracowników Zamawiającego</w:t>
      </w:r>
      <w:r w:rsidRPr="00DA19DC">
        <w:rPr>
          <w:rFonts w:ascii="Arial" w:hAnsi="Arial" w:cs="Arial"/>
          <w:sz w:val="20"/>
        </w:rPr>
        <w:t>: ………………………..</w:t>
      </w:r>
    </w:p>
    <w:p w14:paraId="5E8E4C82" w14:textId="77777777" w:rsidR="004A2244" w:rsidRPr="00DA19DC" w:rsidRDefault="004A2244">
      <w:pPr>
        <w:spacing w:line="360" w:lineRule="auto"/>
        <w:jc w:val="center"/>
        <w:rPr>
          <w:rFonts w:ascii="Arial" w:hAnsi="Arial" w:cs="Arial"/>
          <w:b/>
          <w:color w:val="000000"/>
          <w:sz w:val="20"/>
        </w:rPr>
      </w:pPr>
    </w:p>
    <w:p w14:paraId="6D2D63FE" w14:textId="1C7C1069" w:rsidR="0037161C" w:rsidRPr="00DA19DC" w:rsidRDefault="00AB67EB">
      <w:pPr>
        <w:spacing w:line="360" w:lineRule="auto"/>
        <w:jc w:val="center"/>
        <w:rPr>
          <w:rFonts w:ascii="Arial" w:hAnsi="Arial" w:cs="Arial"/>
          <w:color w:val="000000"/>
          <w:sz w:val="20"/>
        </w:rPr>
      </w:pPr>
      <w:r w:rsidRPr="00DA19DC">
        <w:rPr>
          <w:rFonts w:ascii="Arial" w:hAnsi="Arial" w:cs="Arial"/>
          <w:b/>
          <w:color w:val="000000"/>
          <w:sz w:val="20"/>
        </w:rPr>
        <w:t>§ 3</w:t>
      </w:r>
    </w:p>
    <w:p w14:paraId="0161F9B1" w14:textId="693B881D" w:rsidR="0037161C" w:rsidRPr="00DA19DC" w:rsidRDefault="00AB67EB">
      <w:pPr>
        <w:tabs>
          <w:tab w:val="left" w:pos="284"/>
        </w:tabs>
        <w:suppressAutoHyphens w:val="0"/>
        <w:spacing w:line="360" w:lineRule="auto"/>
        <w:jc w:val="both"/>
        <w:rPr>
          <w:rFonts w:ascii="Arial" w:hAnsi="Arial" w:cs="Arial"/>
          <w:color w:val="000000"/>
          <w:sz w:val="20"/>
        </w:rPr>
      </w:pPr>
      <w:r w:rsidRPr="00DA19DC">
        <w:rPr>
          <w:rFonts w:ascii="Arial" w:hAnsi="Arial" w:cs="Arial"/>
          <w:color w:val="000000"/>
          <w:sz w:val="20"/>
        </w:rPr>
        <w:t xml:space="preserve">1. Z tytułu </w:t>
      </w:r>
      <w:r w:rsidR="004A2244" w:rsidRPr="00DA19DC">
        <w:rPr>
          <w:rFonts w:ascii="Arial" w:hAnsi="Arial" w:cs="Arial"/>
          <w:color w:val="000000"/>
          <w:sz w:val="20"/>
        </w:rPr>
        <w:t xml:space="preserve">prawidłowej </w:t>
      </w:r>
      <w:r w:rsidRPr="00DA19DC">
        <w:rPr>
          <w:rFonts w:ascii="Arial" w:hAnsi="Arial" w:cs="Arial"/>
          <w:color w:val="000000"/>
          <w:sz w:val="20"/>
        </w:rPr>
        <w:t xml:space="preserve">realizacji niniejszej umowy Zamawiający zobowiązuje się uiścić na rzecz </w:t>
      </w:r>
      <w:r w:rsidRPr="00DA19DC">
        <w:rPr>
          <w:rFonts w:ascii="Arial" w:hAnsi="Arial" w:cs="Arial"/>
          <w:b/>
          <w:i/>
          <w:color w:val="000000"/>
          <w:sz w:val="20"/>
        </w:rPr>
        <w:t>Wykonawcy</w:t>
      </w:r>
      <w:r w:rsidRPr="00DA19DC">
        <w:rPr>
          <w:rFonts w:ascii="Arial" w:hAnsi="Arial" w:cs="Arial"/>
          <w:color w:val="000000"/>
          <w:sz w:val="20"/>
        </w:rPr>
        <w:t xml:space="preserve"> wynagrodzenie ryczałtowe wynoszące …………………. zł. netto, tj. ……………….. zł brutto (słownie: ……………….).</w:t>
      </w:r>
    </w:p>
    <w:p w14:paraId="26B4BCDD" w14:textId="39276EE7"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t xml:space="preserve">2.  Wynagrodzenie  ustalone w ust. 1 obejmuje wszystkie koszty </w:t>
      </w:r>
      <w:r w:rsidRPr="00DA19DC">
        <w:rPr>
          <w:rFonts w:ascii="Arial" w:hAnsi="Arial" w:cs="Arial"/>
          <w:sz w:val="20"/>
        </w:rPr>
        <w:t xml:space="preserve">związane z wykonaniem ww. zamówienia, w tym m. in.: cenę sprzedaży - nabycia, koszty dostawy do siedziby Zamawiającego, koszty ubezpieczenia podczas transportu, koszty montażu, </w:t>
      </w:r>
      <w:r w:rsidR="00C60C00">
        <w:rPr>
          <w:rFonts w:ascii="Arial" w:hAnsi="Arial" w:cs="Arial"/>
          <w:sz w:val="20"/>
        </w:rPr>
        <w:t>uruchomienia</w:t>
      </w:r>
      <w:r w:rsidRPr="00DA19DC">
        <w:rPr>
          <w:rFonts w:ascii="Arial" w:hAnsi="Arial" w:cs="Arial"/>
          <w:sz w:val="20"/>
        </w:rPr>
        <w:t>, koszty szkolenia, itp.</w:t>
      </w:r>
    </w:p>
    <w:p w14:paraId="7EBE41A6" w14:textId="2BE19DBF" w:rsidR="0037161C" w:rsidRPr="00DA19DC" w:rsidRDefault="00AB67EB">
      <w:pPr>
        <w:spacing w:line="360" w:lineRule="auto"/>
        <w:jc w:val="both"/>
        <w:rPr>
          <w:rFonts w:ascii="Arial" w:hAnsi="Arial" w:cs="Arial"/>
          <w:color w:val="000000"/>
        </w:rPr>
      </w:pPr>
      <w:r w:rsidRPr="00DA19DC">
        <w:rPr>
          <w:rFonts w:ascii="Arial" w:hAnsi="Arial" w:cs="Arial"/>
          <w:color w:val="000000"/>
          <w:sz w:val="20"/>
        </w:rPr>
        <w:t xml:space="preserve">3.   Zapłata </w:t>
      </w:r>
      <w:r w:rsidR="00452034" w:rsidRPr="00DA19DC">
        <w:rPr>
          <w:rFonts w:ascii="Arial" w:hAnsi="Arial" w:cs="Arial"/>
          <w:color w:val="000000"/>
          <w:sz w:val="20"/>
        </w:rPr>
        <w:t xml:space="preserve">wynagrodzenia </w:t>
      </w:r>
      <w:r w:rsidRPr="00DA19DC">
        <w:rPr>
          <w:rFonts w:ascii="Arial" w:hAnsi="Arial" w:cs="Arial"/>
          <w:color w:val="000000"/>
          <w:sz w:val="20"/>
        </w:rPr>
        <w:t xml:space="preserve">nastąpi przelewem na konto </w:t>
      </w:r>
      <w:r w:rsidRPr="00DA19DC">
        <w:rPr>
          <w:rFonts w:ascii="Arial" w:hAnsi="Arial" w:cs="Arial"/>
          <w:b/>
          <w:i/>
          <w:color w:val="000000"/>
          <w:sz w:val="20"/>
        </w:rPr>
        <w:t>Wykonawcy</w:t>
      </w:r>
      <w:r w:rsidRPr="00DA19DC">
        <w:rPr>
          <w:rFonts w:ascii="Arial" w:hAnsi="Arial" w:cs="Arial"/>
          <w:color w:val="000000"/>
          <w:sz w:val="20"/>
        </w:rPr>
        <w:t xml:space="preserve"> w terminie …… dni od dnia przeprowadzenia wszystkich czynności wskazanych w § 1 i § 2 oraz otrzymania </w:t>
      </w:r>
      <w:r w:rsidR="00452034" w:rsidRPr="00DA19DC">
        <w:rPr>
          <w:rFonts w:ascii="Arial" w:hAnsi="Arial" w:cs="Arial"/>
          <w:color w:val="000000"/>
          <w:sz w:val="20"/>
        </w:rPr>
        <w:t xml:space="preserve">prawidłowo wystawionej </w:t>
      </w:r>
      <w:r w:rsidRPr="00DA19DC">
        <w:rPr>
          <w:rFonts w:ascii="Arial" w:hAnsi="Arial" w:cs="Arial"/>
          <w:color w:val="000000"/>
          <w:sz w:val="20"/>
        </w:rPr>
        <w:t xml:space="preserve">faktury przez </w:t>
      </w:r>
      <w:r w:rsidRPr="00DA19DC">
        <w:rPr>
          <w:rFonts w:ascii="Arial" w:hAnsi="Arial" w:cs="Arial"/>
          <w:b/>
          <w:i/>
          <w:color w:val="000000"/>
          <w:sz w:val="20"/>
        </w:rPr>
        <w:t>Zamawiającego</w:t>
      </w:r>
      <w:r w:rsidRPr="00DA19DC">
        <w:rPr>
          <w:rFonts w:ascii="Arial" w:hAnsi="Arial" w:cs="Arial"/>
          <w:color w:val="000000"/>
          <w:sz w:val="20"/>
        </w:rPr>
        <w:t xml:space="preserve">. </w:t>
      </w:r>
    </w:p>
    <w:p w14:paraId="63E98110" w14:textId="77777777" w:rsidR="0037161C" w:rsidRPr="00DA19DC" w:rsidRDefault="00AB67EB">
      <w:pPr>
        <w:pStyle w:val="Akapitzlist1"/>
        <w:spacing w:line="360" w:lineRule="auto"/>
        <w:ind w:left="0"/>
        <w:jc w:val="both"/>
        <w:rPr>
          <w:rFonts w:ascii="Arial" w:hAnsi="Arial" w:cs="Arial"/>
          <w:color w:val="000000"/>
          <w:sz w:val="20"/>
          <w:szCs w:val="20"/>
        </w:rPr>
      </w:pPr>
      <w:r w:rsidRPr="00DA19DC">
        <w:rPr>
          <w:rFonts w:ascii="Arial" w:hAnsi="Arial" w:cs="Arial"/>
          <w:color w:val="000000"/>
          <w:sz w:val="20"/>
          <w:szCs w:val="20"/>
        </w:rPr>
        <w:t xml:space="preserve">Jednocześnie </w:t>
      </w:r>
      <w:r w:rsidRPr="00DA19DC">
        <w:rPr>
          <w:rFonts w:ascii="Arial" w:hAnsi="Arial" w:cs="Arial"/>
          <w:b/>
          <w:i/>
          <w:color w:val="000000"/>
          <w:sz w:val="20"/>
          <w:szCs w:val="20"/>
        </w:rPr>
        <w:t>Wykonawca</w:t>
      </w:r>
      <w:r w:rsidRPr="00DA19DC">
        <w:rPr>
          <w:rFonts w:ascii="Arial" w:hAnsi="Arial" w:cs="Arial"/>
          <w:color w:val="000000"/>
          <w:sz w:val="20"/>
          <w:szCs w:val="20"/>
        </w:rPr>
        <w:t xml:space="preserve">  oświadcza, że:</w:t>
      </w:r>
    </w:p>
    <w:p w14:paraId="10093FDF" w14:textId="77777777" w:rsidR="0037161C" w:rsidRPr="00DA19DC" w:rsidRDefault="00AB67EB">
      <w:pPr>
        <w:pStyle w:val="Akapitzlist1"/>
        <w:spacing w:line="360" w:lineRule="auto"/>
        <w:ind w:left="0"/>
        <w:jc w:val="both"/>
        <w:rPr>
          <w:rFonts w:ascii="Arial" w:hAnsi="Arial" w:cs="Arial"/>
          <w:color w:val="000000"/>
          <w:sz w:val="20"/>
          <w:szCs w:val="20"/>
        </w:rPr>
      </w:pPr>
      <w:r w:rsidRPr="00DA19DC">
        <w:rPr>
          <w:rFonts w:ascii="Arial" w:hAnsi="Arial" w:cs="Arial"/>
          <w:color w:val="000000"/>
          <w:sz w:val="20"/>
          <w:szCs w:val="20"/>
        </w:rPr>
        <w:t>1) wskazany rachunek bankowy jest rachunkiem związanym z prowadzoną działalnością gospodarczą,</w:t>
      </w:r>
    </w:p>
    <w:p w14:paraId="4DE4078E" w14:textId="77777777" w:rsidR="0037161C" w:rsidRPr="00DA19DC" w:rsidRDefault="00AB67EB">
      <w:pPr>
        <w:pStyle w:val="Akapitzlist1"/>
        <w:spacing w:line="360" w:lineRule="auto"/>
        <w:ind w:left="0"/>
        <w:jc w:val="both"/>
        <w:rPr>
          <w:rFonts w:ascii="Arial" w:hAnsi="Arial" w:cs="Arial"/>
          <w:color w:val="000000"/>
          <w:sz w:val="20"/>
          <w:szCs w:val="20"/>
        </w:rPr>
      </w:pPr>
      <w:r w:rsidRPr="00DA19DC">
        <w:rPr>
          <w:rFonts w:ascii="Arial" w:hAnsi="Arial" w:cs="Arial"/>
          <w:color w:val="000000"/>
          <w:sz w:val="20"/>
          <w:szCs w:val="20"/>
        </w:rPr>
        <w:t>2) wskazany rachunek jest rachunkiem zgłoszonym do białej listy podatników,</w:t>
      </w:r>
    </w:p>
    <w:p w14:paraId="4002BF9B" w14:textId="77777777" w:rsidR="0037161C" w:rsidRPr="00DA19DC" w:rsidRDefault="00AB67EB">
      <w:pPr>
        <w:pStyle w:val="Akapitzlist1"/>
        <w:spacing w:line="360" w:lineRule="auto"/>
        <w:ind w:left="0"/>
        <w:jc w:val="both"/>
        <w:rPr>
          <w:rFonts w:ascii="Arial" w:hAnsi="Arial" w:cs="Arial"/>
          <w:color w:val="000000"/>
          <w:sz w:val="20"/>
          <w:szCs w:val="20"/>
        </w:rPr>
      </w:pPr>
      <w:r w:rsidRPr="00DA19DC">
        <w:rPr>
          <w:rFonts w:ascii="Arial" w:hAnsi="Arial" w:cs="Arial"/>
          <w:color w:val="000000"/>
          <w:sz w:val="20"/>
          <w:szCs w:val="20"/>
        </w:rPr>
        <w:t>3) zobowiązuje się do dnia transakcji dokonać aktualizacji rachunków na białej liście podatników.</w:t>
      </w:r>
    </w:p>
    <w:p w14:paraId="447D822A" w14:textId="41574975"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t xml:space="preserve">4. W przypadku spełnienia obowiązku, o którym mowa w ustawie z dnia 11 marca 2004 r. o podatku od </w:t>
      </w:r>
      <w:r w:rsidRPr="00DA19DC">
        <w:rPr>
          <w:rFonts w:ascii="Arial" w:hAnsi="Arial" w:cs="Arial"/>
          <w:color w:val="000000"/>
          <w:sz w:val="20"/>
          <w:szCs w:val="20"/>
        </w:rPr>
        <w:t xml:space="preserve">towarów i usług </w:t>
      </w:r>
      <w:r w:rsidR="00C60C00" w:rsidRPr="00C60C00">
        <w:rPr>
          <w:rFonts w:ascii="Arial" w:hAnsi="Arial" w:cs="Arial"/>
          <w:sz w:val="20"/>
          <w:szCs w:val="20"/>
        </w:rPr>
        <w:t>(</w:t>
      </w:r>
      <w:proofErr w:type="spellStart"/>
      <w:r w:rsidR="00C60C00" w:rsidRPr="00C60C00">
        <w:rPr>
          <w:rFonts w:ascii="Arial" w:hAnsi="Arial" w:cs="Arial"/>
          <w:sz w:val="20"/>
          <w:szCs w:val="20"/>
        </w:rPr>
        <w:t>t.j</w:t>
      </w:r>
      <w:proofErr w:type="spellEnd"/>
      <w:r w:rsidR="00C60C00" w:rsidRPr="00C60C00">
        <w:rPr>
          <w:rFonts w:ascii="Arial" w:hAnsi="Arial" w:cs="Arial"/>
          <w:sz w:val="20"/>
          <w:szCs w:val="20"/>
        </w:rPr>
        <w:t xml:space="preserve">. Dz. U. z 2025 r. poz. 775 z </w:t>
      </w:r>
      <w:proofErr w:type="spellStart"/>
      <w:r w:rsidR="00C60C00" w:rsidRPr="00C60C00">
        <w:rPr>
          <w:rFonts w:ascii="Arial" w:hAnsi="Arial" w:cs="Arial"/>
          <w:sz w:val="20"/>
          <w:szCs w:val="20"/>
        </w:rPr>
        <w:t>późn</w:t>
      </w:r>
      <w:proofErr w:type="spellEnd"/>
      <w:r w:rsidR="00C60C00" w:rsidRPr="00C60C00">
        <w:rPr>
          <w:rFonts w:ascii="Arial" w:hAnsi="Arial" w:cs="Arial"/>
          <w:sz w:val="20"/>
          <w:szCs w:val="20"/>
        </w:rPr>
        <w:t>. zm.)</w:t>
      </w:r>
      <w:r w:rsidRPr="00DA19DC">
        <w:rPr>
          <w:rFonts w:ascii="Arial" w:hAnsi="Arial" w:cs="Arial"/>
          <w:color w:val="000000"/>
          <w:sz w:val="20"/>
          <w:szCs w:val="20"/>
        </w:rPr>
        <w:t xml:space="preserve"> </w:t>
      </w:r>
      <w:r w:rsidRPr="00DA19DC">
        <w:rPr>
          <w:rFonts w:ascii="Arial" w:hAnsi="Arial" w:cs="Arial"/>
          <w:b/>
          <w:i/>
          <w:color w:val="000000"/>
          <w:sz w:val="20"/>
          <w:szCs w:val="20"/>
        </w:rPr>
        <w:t>Wykonawca</w:t>
      </w:r>
      <w:r w:rsidRPr="00DA19DC">
        <w:rPr>
          <w:rFonts w:ascii="Arial" w:hAnsi="Arial" w:cs="Arial"/>
          <w:color w:val="000000"/>
          <w:sz w:val="20"/>
        </w:rPr>
        <w:t xml:space="preserve"> zobowiązany jest przy dokonywaniu płatności realizowanych na podstawie niniejszej umowy stosować mechanizm podzielonej płatności oraz na fakturze zawrzeć zapis „mechanizm podzielonej płatności”. </w:t>
      </w:r>
    </w:p>
    <w:p w14:paraId="1DF74B78" w14:textId="77777777"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t xml:space="preserve">5. </w:t>
      </w:r>
      <w:r w:rsidRPr="00DA19DC">
        <w:rPr>
          <w:rFonts w:ascii="Arial" w:hAnsi="Arial" w:cs="Arial"/>
          <w:b/>
          <w:i/>
          <w:color w:val="000000"/>
          <w:sz w:val="20"/>
        </w:rPr>
        <w:t>Zamawiający</w:t>
      </w:r>
      <w:r w:rsidRPr="00DA19DC">
        <w:rPr>
          <w:rFonts w:ascii="Arial" w:hAnsi="Arial" w:cs="Arial"/>
          <w:color w:val="000000"/>
          <w:sz w:val="20"/>
        </w:rPr>
        <w:t xml:space="preserve"> oświadcza, iż jest czynnym płatnikiem podatku VAT.</w:t>
      </w:r>
    </w:p>
    <w:p w14:paraId="3316F5A3" w14:textId="77777777"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t xml:space="preserve">6. </w:t>
      </w:r>
      <w:r w:rsidRPr="00DA19DC">
        <w:rPr>
          <w:rFonts w:ascii="Arial" w:hAnsi="Arial" w:cs="Arial"/>
          <w:b/>
          <w:i/>
          <w:color w:val="000000"/>
          <w:sz w:val="20"/>
        </w:rPr>
        <w:t>Zamawiający</w:t>
      </w:r>
      <w:r w:rsidRPr="00DA19DC">
        <w:rPr>
          <w:rFonts w:ascii="Arial" w:hAnsi="Arial" w:cs="Arial"/>
          <w:color w:val="000000"/>
          <w:sz w:val="20"/>
        </w:rPr>
        <w:t xml:space="preserve"> wyraża zgodę na otrzymanie faktury vat bez jego podpisu jako odbiorcy.</w:t>
      </w:r>
    </w:p>
    <w:p w14:paraId="12DA4D27" w14:textId="77777777"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lastRenderedPageBreak/>
        <w:t xml:space="preserve">7. </w:t>
      </w:r>
      <w:r w:rsidRPr="00DA19DC">
        <w:rPr>
          <w:rFonts w:ascii="Arial" w:hAnsi="Arial" w:cs="Arial"/>
          <w:b/>
          <w:i/>
          <w:color w:val="000000"/>
          <w:sz w:val="20"/>
        </w:rPr>
        <w:t>Wykonawca</w:t>
      </w:r>
      <w:r w:rsidRPr="00DA19DC">
        <w:rPr>
          <w:rFonts w:ascii="Arial" w:hAnsi="Arial" w:cs="Arial"/>
          <w:color w:val="000000"/>
          <w:sz w:val="20"/>
        </w:rPr>
        <w:t xml:space="preserve">  oświadcza, iż jest czynnym płatnikiem podatku VAT, posiada NIP: ………….. i zobowiązuje się utrzymać taki status do dnia wystawienia faktury za wykonanie przedmiotu niniejszej umowy.</w:t>
      </w:r>
    </w:p>
    <w:p w14:paraId="5BCE89F6" w14:textId="77777777" w:rsidR="0037161C" w:rsidRPr="00DA19DC" w:rsidRDefault="00AB67EB">
      <w:pPr>
        <w:spacing w:line="360" w:lineRule="auto"/>
        <w:ind w:left="360" w:hanging="360"/>
        <w:rPr>
          <w:rFonts w:ascii="Arial" w:hAnsi="Arial" w:cs="Arial"/>
          <w:sz w:val="20"/>
        </w:rPr>
      </w:pPr>
      <w:r w:rsidRPr="00DA19DC">
        <w:rPr>
          <w:rFonts w:ascii="Arial" w:hAnsi="Arial" w:cs="Arial"/>
          <w:color w:val="000000"/>
          <w:sz w:val="20"/>
        </w:rPr>
        <w:t>8.   Podstawą wystawienia faktury będzie protokół zdawczo-odbiorczy.</w:t>
      </w:r>
    </w:p>
    <w:p w14:paraId="1D8F966F" w14:textId="77777777" w:rsidR="0037161C" w:rsidRPr="00DA19DC" w:rsidRDefault="00AB67EB">
      <w:pPr>
        <w:spacing w:line="360" w:lineRule="auto"/>
        <w:rPr>
          <w:rFonts w:ascii="Arial" w:hAnsi="Arial" w:cs="Arial"/>
          <w:sz w:val="20"/>
        </w:rPr>
      </w:pPr>
      <w:r w:rsidRPr="00DA19DC">
        <w:rPr>
          <w:rFonts w:ascii="Arial" w:hAnsi="Arial" w:cs="Arial"/>
          <w:sz w:val="20"/>
        </w:rPr>
        <w:t xml:space="preserve">9. Miejscem zapłaty jest bank </w:t>
      </w:r>
      <w:r w:rsidRPr="00DA19DC">
        <w:rPr>
          <w:rFonts w:ascii="Arial" w:hAnsi="Arial" w:cs="Arial"/>
          <w:b/>
          <w:i/>
          <w:sz w:val="20"/>
        </w:rPr>
        <w:t>Zamawiającego</w:t>
      </w:r>
      <w:r w:rsidRPr="00DA19DC">
        <w:rPr>
          <w:rFonts w:ascii="Arial" w:hAnsi="Arial" w:cs="Arial"/>
          <w:sz w:val="20"/>
        </w:rPr>
        <w:t>.</w:t>
      </w:r>
    </w:p>
    <w:p w14:paraId="288AE1AA" w14:textId="77777777" w:rsidR="0037161C" w:rsidRDefault="00AB67EB">
      <w:pPr>
        <w:spacing w:line="360" w:lineRule="auto"/>
        <w:rPr>
          <w:rFonts w:ascii="Arial" w:hAnsi="Arial" w:cs="Arial"/>
          <w:color w:val="000000"/>
          <w:sz w:val="20"/>
        </w:rPr>
      </w:pPr>
      <w:r w:rsidRPr="00DA19DC">
        <w:rPr>
          <w:rFonts w:ascii="Arial" w:hAnsi="Arial" w:cs="Arial"/>
          <w:sz w:val="20"/>
        </w:rPr>
        <w:t>10. Przelew</w:t>
      </w:r>
      <w:r w:rsidRPr="00DA19DC">
        <w:rPr>
          <w:rFonts w:ascii="Arial" w:hAnsi="Arial" w:cs="Arial"/>
          <w:color w:val="000000"/>
          <w:sz w:val="20"/>
        </w:rPr>
        <w:t xml:space="preserve"> wierzytelności wynikających z niniejszej umowy wymaga uprzedniej zgody obu stron wyrażonej na piśmie, pod rygorem nieważności.</w:t>
      </w:r>
    </w:p>
    <w:p w14:paraId="3F5884AD" w14:textId="3E741A2D" w:rsidR="0031357B" w:rsidRPr="00DA19DC" w:rsidRDefault="0031357B">
      <w:pPr>
        <w:spacing w:line="360" w:lineRule="auto"/>
        <w:rPr>
          <w:rFonts w:ascii="Arial" w:hAnsi="Arial" w:cs="Arial"/>
          <w:color w:val="000000"/>
          <w:sz w:val="20"/>
        </w:rPr>
      </w:pPr>
      <w:r w:rsidRPr="0031357B">
        <w:rPr>
          <w:rFonts w:ascii="Arial" w:hAnsi="Arial" w:cs="Arial"/>
          <w:color w:val="000000"/>
          <w:sz w:val="20"/>
        </w:rPr>
        <w:t>1</w:t>
      </w:r>
      <w:r>
        <w:rPr>
          <w:rFonts w:ascii="Arial" w:hAnsi="Arial" w:cs="Arial"/>
          <w:color w:val="000000"/>
          <w:sz w:val="20"/>
        </w:rPr>
        <w:t>1</w:t>
      </w:r>
      <w:r w:rsidRPr="0031357B">
        <w:rPr>
          <w:rFonts w:ascii="Arial" w:hAnsi="Arial" w:cs="Arial"/>
          <w:color w:val="000000"/>
          <w:sz w:val="20"/>
        </w:rPr>
        <w:t xml:space="preserve">. Jeżeli Wykonawca jest objęty obowiązkiem wystawiania faktur ustrukturyzowanych w </w:t>
      </w:r>
      <w:proofErr w:type="spellStart"/>
      <w:r w:rsidRPr="0031357B">
        <w:rPr>
          <w:rFonts w:ascii="Arial" w:hAnsi="Arial" w:cs="Arial"/>
          <w:color w:val="000000"/>
          <w:sz w:val="20"/>
        </w:rPr>
        <w:t>KSeF</w:t>
      </w:r>
      <w:proofErr w:type="spellEnd"/>
      <w:r w:rsidRPr="0031357B">
        <w:rPr>
          <w:rFonts w:ascii="Arial" w:hAnsi="Arial" w:cs="Arial"/>
          <w:color w:val="000000"/>
          <w:sz w:val="20"/>
        </w:rPr>
        <w:t xml:space="preserve"> albo korzysta z </w:t>
      </w:r>
      <w:proofErr w:type="spellStart"/>
      <w:r w:rsidRPr="0031357B">
        <w:rPr>
          <w:rFonts w:ascii="Arial" w:hAnsi="Arial" w:cs="Arial"/>
          <w:color w:val="000000"/>
          <w:sz w:val="20"/>
        </w:rPr>
        <w:t>KSeF</w:t>
      </w:r>
      <w:proofErr w:type="spellEnd"/>
      <w:r w:rsidRPr="0031357B">
        <w:rPr>
          <w:rFonts w:ascii="Arial" w:hAnsi="Arial" w:cs="Arial"/>
          <w:color w:val="000000"/>
          <w:sz w:val="20"/>
        </w:rPr>
        <w:t xml:space="preserve"> dobrowolnie, faktury wystawia i doręcza za pośrednictwem </w:t>
      </w:r>
      <w:proofErr w:type="spellStart"/>
      <w:r w:rsidRPr="0031357B">
        <w:rPr>
          <w:rFonts w:ascii="Arial" w:hAnsi="Arial" w:cs="Arial"/>
          <w:color w:val="000000"/>
          <w:sz w:val="20"/>
        </w:rPr>
        <w:t>KSeF</w:t>
      </w:r>
      <w:proofErr w:type="spellEnd"/>
      <w:r w:rsidRPr="0031357B">
        <w:rPr>
          <w:rFonts w:ascii="Arial" w:hAnsi="Arial" w:cs="Arial"/>
          <w:color w:val="000000"/>
          <w:sz w:val="20"/>
        </w:rPr>
        <w:t xml:space="preserve">, za dzień doręczenia uznaje się dzień nadania numeru </w:t>
      </w:r>
      <w:proofErr w:type="spellStart"/>
      <w:r w:rsidRPr="0031357B">
        <w:rPr>
          <w:rFonts w:ascii="Arial" w:hAnsi="Arial" w:cs="Arial"/>
          <w:color w:val="000000"/>
          <w:sz w:val="20"/>
        </w:rPr>
        <w:t>KSeF</w:t>
      </w:r>
      <w:proofErr w:type="spellEnd"/>
      <w:r w:rsidRPr="0031357B">
        <w:rPr>
          <w:rFonts w:ascii="Arial" w:hAnsi="Arial" w:cs="Arial"/>
          <w:color w:val="000000"/>
          <w:sz w:val="20"/>
        </w:rPr>
        <w:t>, o ile przepisy nie stanowią inaczej.</w:t>
      </w:r>
    </w:p>
    <w:p w14:paraId="72FFF937" w14:textId="77777777" w:rsidR="0037161C" w:rsidRPr="00DA19DC" w:rsidRDefault="0037161C">
      <w:pPr>
        <w:spacing w:line="360" w:lineRule="auto"/>
        <w:jc w:val="center"/>
        <w:rPr>
          <w:rFonts w:ascii="Arial" w:hAnsi="Arial" w:cs="Arial"/>
          <w:b/>
          <w:color w:val="000000"/>
          <w:sz w:val="20"/>
        </w:rPr>
      </w:pPr>
    </w:p>
    <w:p w14:paraId="6108B79A" w14:textId="77777777" w:rsidR="0037161C" w:rsidRPr="00DA19DC" w:rsidRDefault="00AB67EB">
      <w:pPr>
        <w:spacing w:line="360" w:lineRule="auto"/>
        <w:jc w:val="center"/>
        <w:rPr>
          <w:rFonts w:ascii="Arial" w:hAnsi="Arial" w:cs="Arial"/>
          <w:b/>
          <w:i/>
          <w:sz w:val="20"/>
        </w:rPr>
      </w:pPr>
      <w:r w:rsidRPr="00DA19DC">
        <w:rPr>
          <w:rFonts w:ascii="Arial" w:hAnsi="Arial" w:cs="Arial"/>
          <w:b/>
          <w:color w:val="000000"/>
          <w:sz w:val="20"/>
        </w:rPr>
        <w:t>§ 4</w:t>
      </w:r>
    </w:p>
    <w:p w14:paraId="26787C44" w14:textId="43BA589A" w:rsidR="0037161C" w:rsidRPr="00DA19DC" w:rsidRDefault="00AB67EB">
      <w:pPr>
        <w:numPr>
          <w:ilvl w:val="0"/>
          <w:numId w:val="8"/>
        </w:numPr>
        <w:tabs>
          <w:tab w:val="left" w:pos="0"/>
          <w:tab w:val="left" w:pos="284"/>
          <w:tab w:val="left" w:pos="426"/>
        </w:tabs>
        <w:suppressAutoHyphens w:val="0"/>
        <w:spacing w:line="360" w:lineRule="auto"/>
        <w:ind w:left="0" w:firstLine="0"/>
        <w:jc w:val="both"/>
        <w:rPr>
          <w:rFonts w:ascii="Arial" w:hAnsi="Arial" w:cs="Arial"/>
          <w:sz w:val="20"/>
        </w:rPr>
      </w:pPr>
      <w:r w:rsidRPr="00DA19DC">
        <w:rPr>
          <w:rFonts w:ascii="Arial" w:hAnsi="Arial" w:cs="Arial"/>
          <w:b/>
          <w:i/>
          <w:sz w:val="20"/>
        </w:rPr>
        <w:t>Wykonawca</w:t>
      </w:r>
      <w:r w:rsidRPr="00DA19DC">
        <w:rPr>
          <w:rFonts w:ascii="Arial" w:hAnsi="Arial" w:cs="Arial"/>
          <w:sz w:val="20"/>
        </w:rPr>
        <w:t xml:space="preserve"> na </w:t>
      </w:r>
      <w:r w:rsidR="00452034" w:rsidRPr="00DA19DC">
        <w:rPr>
          <w:rFonts w:ascii="Arial" w:hAnsi="Arial" w:cs="Arial"/>
          <w:sz w:val="20"/>
        </w:rPr>
        <w:t xml:space="preserve">dostarczone urządzenie </w:t>
      </w:r>
      <w:r w:rsidRPr="00DA19DC">
        <w:rPr>
          <w:rFonts w:ascii="Arial" w:hAnsi="Arial" w:cs="Arial"/>
          <w:sz w:val="20"/>
        </w:rPr>
        <w:t xml:space="preserve">udziela </w:t>
      </w:r>
      <w:r w:rsidR="00452034" w:rsidRPr="00DA19DC">
        <w:rPr>
          <w:rFonts w:ascii="Arial" w:hAnsi="Arial" w:cs="Arial"/>
          <w:sz w:val="20"/>
        </w:rPr>
        <w:t xml:space="preserve">gwarancji na okres: </w:t>
      </w:r>
      <w:r w:rsidRPr="00DA19DC">
        <w:rPr>
          <w:rFonts w:ascii="Arial" w:hAnsi="Arial" w:cs="Arial"/>
          <w:sz w:val="20"/>
        </w:rPr>
        <w:t>……. miesięcy.</w:t>
      </w:r>
    </w:p>
    <w:p w14:paraId="77441710" w14:textId="77777777" w:rsidR="0037161C" w:rsidRPr="00DA19DC" w:rsidRDefault="00AB67EB">
      <w:pPr>
        <w:suppressAutoHyphens w:val="0"/>
        <w:spacing w:line="360" w:lineRule="auto"/>
        <w:jc w:val="both"/>
        <w:rPr>
          <w:rFonts w:ascii="Arial" w:hAnsi="Arial" w:cs="Arial"/>
          <w:sz w:val="20"/>
        </w:rPr>
      </w:pPr>
      <w:bookmarkStart w:id="6" w:name="_Hlk132285817"/>
      <w:r w:rsidRPr="00DA19DC">
        <w:rPr>
          <w:rFonts w:ascii="Arial" w:hAnsi="Arial" w:cs="Arial"/>
          <w:sz w:val="20"/>
        </w:rPr>
        <w:t xml:space="preserve">2. </w:t>
      </w:r>
      <w:bookmarkStart w:id="7" w:name="_Hlk132286672"/>
      <w:r w:rsidRPr="00DA19DC">
        <w:rPr>
          <w:rFonts w:ascii="Arial" w:hAnsi="Arial" w:cs="Arial"/>
          <w:sz w:val="20"/>
        </w:rPr>
        <w:t xml:space="preserve">Czas reakcji na zgłoszenie awarii - maksymalny czas podjęcia działań zmierzających do usunięcia awarii do </w:t>
      </w:r>
      <w:r w:rsidR="00360F97" w:rsidRPr="00DA19DC">
        <w:rPr>
          <w:rFonts w:ascii="Arial" w:hAnsi="Arial" w:cs="Arial"/>
          <w:sz w:val="20"/>
        </w:rPr>
        <w:t>72</w:t>
      </w:r>
      <w:r w:rsidRPr="00DA19DC">
        <w:rPr>
          <w:rFonts w:ascii="Arial" w:hAnsi="Arial" w:cs="Arial"/>
          <w:sz w:val="20"/>
        </w:rPr>
        <w:t xml:space="preserve"> godz., czas usunięcia zgłoszonych usterek i wykonania napraw max. 72 godz., czas wykonania napraw, w przypadku konieczności importu części zamiennych podzespołów z zagranicy max. </w:t>
      </w:r>
      <w:r w:rsidR="00360F97" w:rsidRPr="00DA19DC">
        <w:rPr>
          <w:rFonts w:ascii="Arial" w:hAnsi="Arial" w:cs="Arial"/>
          <w:sz w:val="20"/>
        </w:rPr>
        <w:t>5</w:t>
      </w:r>
      <w:r w:rsidRPr="00DA19DC">
        <w:rPr>
          <w:rFonts w:ascii="Arial" w:hAnsi="Arial" w:cs="Arial"/>
          <w:sz w:val="20"/>
        </w:rPr>
        <w:t xml:space="preserve"> dni.</w:t>
      </w:r>
    </w:p>
    <w:bookmarkEnd w:id="6"/>
    <w:bookmarkEnd w:id="7"/>
    <w:p w14:paraId="0A35C344" w14:textId="1A1D0F39" w:rsidR="0037161C" w:rsidRPr="00DA19DC" w:rsidRDefault="00AB67EB">
      <w:pPr>
        <w:suppressAutoHyphens w:val="0"/>
        <w:spacing w:line="360" w:lineRule="auto"/>
        <w:jc w:val="both"/>
        <w:rPr>
          <w:rFonts w:ascii="Arial" w:hAnsi="Arial" w:cs="Arial"/>
          <w:sz w:val="20"/>
        </w:rPr>
      </w:pPr>
      <w:r w:rsidRPr="00DA19DC">
        <w:rPr>
          <w:rFonts w:ascii="Arial" w:hAnsi="Arial" w:cs="Arial"/>
          <w:sz w:val="20"/>
        </w:rPr>
        <w:t xml:space="preserve">3. </w:t>
      </w:r>
      <w:r w:rsidRPr="00DA19DC">
        <w:rPr>
          <w:rFonts w:ascii="Arial" w:hAnsi="Arial" w:cs="Arial"/>
          <w:b/>
          <w:i/>
          <w:sz w:val="20"/>
        </w:rPr>
        <w:t>Wykonawca</w:t>
      </w:r>
      <w:r w:rsidRPr="00DA19DC">
        <w:rPr>
          <w:rFonts w:ascii="Arial" w:hAnsi="Arial" w:cs="Arial"/>
          <w:sz w:val="20"/>
        </w:rPr>
        <w:t xml:space="preserve"> </w:t>
      </w:r>
      <w:r w:rsidR="00C60C00">
        <w:rPr>
          <w:rFonts w:ascii="Arial" w:hAnsi="Arial" w:cs="Arial"/>
          <w:sz w:val="20"/>
        </w:rPr>
        <w:t xml:space="preserve">w okresie gwarancji </w:t>
      </w:r>
      <w:r w:rsidRPr="00DA19DC">
        <w:rPr>
          <w:rFonts w:ascii="Arial" w:hAnsi="Arial" w:cs="Arial"/>
          <w:sz w:val="20"/>
        </w:rPr>
        <w:t xml:space="preserve">zapewnia </w:t>
      </w:r>
      <w:r w:rsidR="00C60C00" w:rsidRPr="00C60C00">
        <w:rPr>
          <w:rFonts w:ascii="Arial" w:hAnsi="Arial" w:cs="Arial"/>
          <w:sz w:val="20"/>
        </w:rPr>
        <w:t>przeglądy techniczne wraz z materiałami do nich użytymi wykonywane bezpłatnie co najmniej raz w roku</w:t>
      </w:r>
      <w:r w:rsidRPr="00DA19DC">
        <w:rPr>
          <w:rFonts w:ascii="Arial" w:hAnsi="Arial" w:cs="Arial"/>
          <w:sz w:val="20"/>
        </w:rPr>
        <w:t xml:space="preserve">. Gwarancja liczona od uruchomienia i oddania do eksploatacji aparatu oraz przeprowadzenia szkolenia wstępnego pracowników wskazanych przez </w:t>
      </w:r>
      <w:r w:rsidRPr="00DA19DC">
        <w:rPr>
          <w:rFonts w:ascii="Arial" w:hAnsi="Arial" w:cs="Arial"/>
          <w:b/>
          <w:i/>
          <w:sz w:val="20"/>
        </w:rPr>
        <w:t>Zamawiającego</w:t>
      </w:r>
      <w:r w:rsidRPr="00DA19DC">
        <w:rPr>
          <w:rFonts w:ascii="Arial" w:hAnsi="Arial" w:cs="Arial"/>
          <w:sz w:val="20"/>
        </w:rPr>
        <w:t xml:space="preserve"> z chwilą uruchomienia urządzenia.</w:t>
      </w:r>
    </w:p>
    <w:p w14:paraId="4B90C452" w14:textId="52440894" w:rsidR="0037161C" w:rsidRPr="00DA19DC" w:rsidRDefault="00AB67EB">
      <w:pPr>
        <w:suppressAutoHyphens w:val="0"/>
        <w:spacing w:line="360" w:lineRule="auto"/>
        <w:jc w:val="both"/>
        <w:rPr>
          <w:rFonts w:ascii="Arial" w:hAnsi="Arial" w:cs="Arial"/>
          <w:sz w:val="20"/>
        </w:rPr>
      </w:pPr>
      <w:r w:rsidRPr="00DA19DC">
        <w:rPr>
          <w:rFonts w:ascii="Arial" w:hAnsi="Arial" w:cs="Arial"/>
          <w:sz w:val="20"/>
        </w:rPr>
        <w:t xml:space="preserve">4. </w:t>
      </w:r>
      <w:r w:rsidR="00C60C00" w:rsidRPr="00C60C00">
        <w:rPr>
          <w:rFonts w:ascii="Arial" w:hAnsi="Arial" w:cs="Arial"/>
          <w:sz w:val="20"/>
        </w:rPr>
        <w:t>Maksymalnie 3 naprawy gwarancyjne tego samego elementu lub podzespołu - konieczność wykonania kolejnej naprawy uprawnia do wymiany elementu lub podzespołu na nowy</w:t>
      </w:r>
      <w:r w:rsidRPr="00DA19DC">
        <w:rPr>
          <w:rFonts w:ascii="Arial" w:hAnsi="Arial" w:cs="Arial"/>
          <w:sz w:val="20"/>
        </w:rPr>
        <w:t>.</w:t>
      </w:r>
    </w:p>
    <w:p w14:paraId="0BC8559C" w14:textId="32F0D97A" w:rsidR="0037161C" w:rsidRPr="00DA19DC" w:rsidRDefault="00AB67EB">
      <w:pPr>
        <w:suppressAutoHyphens w:val="0"/>
        <w:spacing w:line="360" w:lineRule="auto"/>
        <w:jc w:val="both"/>
        <w:rPr>
          <w:rFonts w:ascii="Arial" w:hAnsi="Arial" w:cs="Arial"/>
          <w:sz w:val="20"/>
        </w:rPr>
      </w:pPr>
      <w:r w:rsidRPr="00DA19DC">
        <w:rPr>
          <w:rFonts w:ascii="Arial" w:hAnsi="Arial" w:cs="Arial"/>
          <w:sz w:val="20"/>
        </w:rPr>
        <w:t xml:space="preserve">5. Gwarancja dostępności części zamiennych w okresie po sprzedaży urządzenia wynosi </w:t>
      </w:r>
      <w:r w:rsidR="00C60C00">
        <w:rPr>
          <w:rFonts w:ascii="Arial" w:hAnsi="Arial" w:cs="Arial"/>
          <w:sz w:val="20"/>
        </w:rPr>
        <w:t>min. 10</w:t>
      </w:r>
      <w:r w:rsidRPr="00DA19DC">
        <w:rPr>
          <w:rFonts w:ascii="Arial" w:hAnsi="Arial" w:cs="Arial"/>
          <w:sz w:val="20"/>
        </w:rPr>
        <w:t xml:space="preserve"> lat.</w:t>
      </w:r>
    </w:p>
    <w:p w14:paraId="1F88F0A7" w14:textId="77777777" w:rsidR="0037161C" w:rsidRPr="00DA19DC" w:rsidRDefault="00A04646">
      <w:pPr>
        <w:suppressAutoHyphens w:val="0"/>
        <w:spacing w:line="360" w:lineRule="auto"/>
        <w:jc w:val="both"/>
        <w:rPr>
          <w:rFonts w:ascii="Arial" w:hAnsi="Arial" w:cs="Arial"/>
          <w:color w:val="000000"/>
          <w:sz w:val="20"/>
        </w:rPr>
      </w:pPr>
      <w:r w:rsidRPr="00DA19DC">
        <w:rPr>
          <w:rFonts w:ascii="Arial" w:hAnsi="Arial" w:cs="Arial"/>
          <w:sz w:val="20"/>
        </w:rPr>
        <w:t>6</w:t>
      </w:r>
      <w:r w:rsidR="00AB67EB" w:rsidRPr="00DA19DC">
        <w:rPr>
          <w:rFonts w:ascii="Arial" w:hAnsi="Arial" w:cs="Arial"/>
          <w:sz w:val="20"/>
        </w:rPr>
        <w:t>. Wykonawca zobowiązuje się wskazać lub realizować autoryzowany przez producenta urządzenia serwis gwarancyjny i pogwarancyjny na terenie Polski.</w:t>
      </w:r>
    </w:p>
    <w:p w14:paraId="2DDAF7F2" w14:textId="77777777" w:rsidR="00D1345C" w:rsidRDefault="00D1345C">
      <w:pPr>
        <w:spacing w:line="360" w:lineRule="auto"/>
        <w:jc w:val="center"/>
        <w:rPr>
          <w:rFonts w:ascii="Arial" w:hAnsi="Arial" w:cs="Arial"/>
          <w:b/>
          <w:sz w:val="20"/>
        </w:rPr>
      </w:pPr>
    </w:p>
    <w:p w14:paraId="02334446" w14:textId="7BACC3A8" w:rsidR="0037161C" w:rsidRPr="00DA19DC" w:rsidRDefault="00AB67EB">
      <w:pPr>
        <w:spacing w:line="360" w:lineRule="auto"/>
        <w:jc w:val="center"/>
        <w:rPr>
          <w:rFonts w:ascii="Arial" w:hAnsi="Arial" w:cs="Arial"/>
          <w:b/>
          <w:sz w:val="20"/>
        </w:rPr>
      </w:pPr>
      <w:r w:rsidRPr="00DA19DC">
        <w:rPr>
          <w:rFonts w:ascii="Arial" w:hAnsi="Arial" w:cs="Arial"/>
          <w:b/>
          <w:sz w:val="20"/>
        </w:rPr>
        <w:t>§ 5</w:t>
      </w:r>
    </w:p>
    <w:p w14:paraId="03CEE92E" w14:textId="77777777" w:rsidR="0037161C" w:rsidRPr="00DA19DC" w:rsidRDefault="00AB67EB">
      <w:pPr>
        <w:spacing w:line="360" w:lineRule="auto"/>
        <w:jc w:val="both"/>
        <w:rPr>
          <w:rFonts w:ascii="Arial" w:hAnsi="Arial" w:cs="Arial"/>
          <w:sz w:val="20"/>
        </w:rPr>
      </w:pPr>
      <w:r w:rsidRPr="00DA19DC">
        <w:rPr>
          <w:rFonts w:ascii="Arial" w:hAnsi="Arial" w:cs="Arial"/>
          <w:sz w:val="20"/>
        </w:rPr>
        <w:t xml:space="preserve">Zamawiający zachowuje prawo do odstąpienia od umowy we wszystkich sytuacjach opisanych w ustawie </w:t>
      </w:r>
      <w:proofErr w:type="spellStart"/>
      <w:r w:rsidRPr="00DA19DC">
        <w:rPr>
          <w:rFonts w:ascii="Arial" w:hAnsi="Arial" w:cs="Arial"/>
          <w:sz w:val="20"/>
        </w:rPr>
        <w:t>Pzp</w:t>
      </w:r>
      <w:proofErr w:type="spellEnd"/>
      <w:r w:rsidRPr="00DA19DC">
        <w:rPr>
          <w:rFonts w:ascii="Arial" w:hAnsi="Arial" w:cs="Arial"/>
          <w:sz w:val="20"/>
        </w:rPr>
        <w:t xml:space="preserve">, a w szczególności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33D44296" w14:textId="77777777" w:rsidR="0037161C" w:rsidRPr="00DA19DC" w:rsidRDefault="0037161C">
      <w:pPr>
        <w:spacing w:line="360" w:lineRule="auto"/>
        <w:ind w:left="360" w:hanging="360"/>
        <w:jc w:val="both"/>
        <w:rPr>
          <w:rFonts w:ascii="Arial" w:hAnsi="Arial" w:cs="Arial"/>
          <w:color w:val="000000"/>
          <w:sz w:val="20"/>
        </w:rPr>
      </w:pPr>
    </w:p>
    <w:p w14:paraId="710B39CA" w14:textId="77777777" w:rsidR="0037161C" w:rsidRPr="00DA19DC" w:rsidRDefault="00AB67EB">
      <w:pPr>
        <w:spacing w:line="360" w:lineRule="auto"/>
        <w:ind w:left="360" w:hanging="360"/>
        <w:jc w:val="center"/>
        <w:rPr>
          <w:rFonts w:ascii="Arial" w:hAnsi="Arial" w:cs="Arial"/>
          <w:color w:val="000000"/>
          <w:sz w:val="20"/>
        </w:rPr>
      </w:pPr>
      <w:r w:rsidRPr="00DA19DC">
        <w:rPr>
          <w:rFonts w:ascii="Arial" w:hAnsi="Arial" w:cs="Arial"/>
          <w:b/>
          <w:color w:val="000000"/>
          <w:sz w:val="20"/>
        </w:rPr>
        <w:t>§ 6</w:t>
      </w:r>
    </w:p>
    <w:p w14:paraId="56B4EC03" w14:textId="77777777"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t>1.  Za niewykonanie lub nienależyte wykonanie umowy strony ustanawiają odpowiedzialność w formie kar umownych z następujących tytułów i w następujących wysokościach:</w:t>
      </w:r>
    </w:p>
    <w:p w14:paraId="75CF076D" w14:textId="4F9FD382" w:rsidR="0037161C" w:rsidRPr="00DA19DC" w:rsidRDefault="00AB67EB">
      <w:pPr>
        <w:spacing w:line="360" w:lineRule="auto"/>
        <w:ind w:left="360" w:hanging="360"/>
        <w:jc w:val="both"/>
        <w:rPr>
          <w:rFonts w:ascii="Arial" w:hAnsi="Arial" w:cs="Arial"/>
          <w:color w:val="000000"/>
          <w:sz w:val="20"/>
        </w:rPr>
      </w:pPr>
      <w:r w:rsidRPr="00DA19DC">
        <w:rPr>
          <w:rFonts w:ascii="Arial" w:hAnsi="Arial" w:cs="Arial"/>
          <w:color w:val="000000"/>
          <w:sz w:val="20"/>
        </w:rPr>
        <w:t>a</w:t>
      </w:r>
      <w:r w:rsidRPr="00D875DE">
        <w:rPr>
          <w:rFonts w:ascii="Arial" w:hAnsi="Arial" w:cs="Arial"/>
          <w:color w:val="000000" w:themeColor="text1"/>
          <w:sz w:val="20"/>
        </w:rPr>
        <w:t xml:space="preserve">)   za </w:t>
      </w:r>
      <w:r w:rsidR="002E47D8" w:rsidRPr="00D875DE">
        <w:rPr>
          <w:rFonts w:ascii="Arial" w:hAnsi="Arial" w:cs="Arial"/>
          <w:color w:val="000000" w:themeColor="text1"/>
          <w:sz w:val="20"/>
        </w:rPr>
        <w:t>zwłokę</w:t>
      </w:r>
      <w:r w:rsidRPr="00D875DE">
        <w:rPr>
          <w:rFonts w:ascii="Arial" w:hAnsi="Arial" w:cs="Arial"/>
          <w:color w:val="000000" w:themeColor="text1"/>
          <w:sz w:val="20"/>
        </w:rPr>
        <w:t xml:space="preserve"> w </w:t>
      </w:r>
      <w:r w:rsidRPr="00DA19DC">
        <w:rPr>
          <w:rFonts w:ascii="Arial" w:hAnsi="Arial" w:cs="Arial"/>
          <w:color w:val="000000"/>
          <w:sz w:val="20"/>
        </w:rPr>
        <w:t xml:space="preserve">realizacji umowy - w wysokości 0,2% wynagrodzenia umownego brutto wskazanego w § 3 ust. 1  za każdy dzień </w:t>
      </w:r>
      <w:r w:rsidR="00681FB9">
        <w:rPr>
          <w:rFonts w:ascii="Arial" w:hAnsi="Arial" w:cs="Arial"/>
          <w:color w:val="000000"/>
          <w:sz w:val="20"/>
        </w:rPr>
        <w:t>zwłoki</w:t>
      </w:r>
      <w:r w:rsidRPr="00DA19DC">
        <w:rPr>
          <w:rFonts w:ascii="Arial" w:hAnsi="Arial" w:cs="Arial"/>
          <w:color w:val="000000"/>
          <w:sz w:val="20"/>
        </w:rPr>
        <w:t>,</w:t>
      </w:r>
    </w:p>
    <w:p w14:paraId="225CE6B9" w14:textId="7C9F350D" w:rsidR="0037161C" w:rsidRPr="00D875DE" w:rsidRDefault="00AB67EB">
      <w:pPr>
        <w:spacing w:line="360" w:lineRule="auto"/>
        <w:ind w:left="360" w:hanging="360"/>
        <w:jc w:val="both"/>
        <w:rPr>
          <w:rFonts w:ascii="Arial" w:hAnsi="Arial" w:cs="Arial"/>
          <w:color w:val="000000" w:themeColor="text1"/>
          <w:sz w:val="20"/>
        </w:rPr>
      </w:pPr>
      <w:r w:rsidRPr="00D875DE">
        <w:rPr>
          <w:rFonts w:ascii="Arial" w:hAnsi="Arial" w:cs="Arial"/>
          <w:color w:val="000000" w:themeColor="text1"/>
          <w:sz w:val="20"/>
        </w:rPr>
        <w:lastRenderedPageBreak/>
        <w:t xml:space="preserve">b) za </w:t>
      </w:r>
      <w:r w:rsidR="002E47D8" w:rsidRPr="00D875DE">
        <w:rPr>
          <w:rFonts w:ascii="Arial" w:hAnsi="Arial" w:cs="Arial"/>
          <w:color w:val="000000" w:themeColor="text1"/>
          <w:sz w:val="20"/>
        </w:rPr>
        <w:t>zwłokę</w:t>
      </w:r>
      <w:r w:rsidRPr="00D875DE">
        <w:rPr>
          <w:rFonts w:ascii="Arial" w:hAnsi="Arial" w:cs="Arial"/>
          <w:color w:val="000000" w:themeColor="text1"/>
          <w:sz w:val="20"/>
        </w:rPr>
        <w:t xml:space="preserve"> od umowy przez </w:t>
      </w:r>
      <w:r w:rsidRPr="00D875DE">
        <w:rPr>
          <w:rFonts w:ascii="Arial" w:hAnsi="Arial" w:cs="Arial"/>
          <w:b/>
          <w:i/>
          <w:color w:val="000000" w:themeColor="text1"/>
          <w:sz w:val="20"/>
        </w:rPr>
        <w:t>Wykonawcę</w:t>
      </w:r>
      <w:r w:rsidRPr="00D875DE">
        <w:rPr>
          <w:rFonts w:ascii="Arial" w:hAnsi="Arial" w:cs="Arial"/>
          <w:color w:val="000000" w:themeColor="text1"/>
          <w:sz w:val="20"/>
        </w:rPr>
        <w:t xml:space="preserve"> z winy </w:t>
      </w:r>
      <w:r w:rsidRPr="00D875DE">
        <w:rPr>
          <w:rFonts w:ascii="Arial" w:hAnsi="Arial" w:cs="Arial"/>
          <w:b/>
          <w:i/>
          <w:color w:val="000000" w:themeColor="text1"/>
          <w:sz w:val="20"/>
        </w:rPr>
        <w:t>Zamawiającego</w:t>
      </w:r>
      <w:r w:rsidRPr="00D875DE">
        <w:rPr>
          <w:rFonts w:ascii="Arial" w:hAnsi="Arial" w:cs="Arial"/>
          <w:color w:val="000000" w:themeColor="text1"/>
          <w:sz w:val="20"/>
        </w:rPr>
        <w:t xml:space="preserve"> w wysokości 10% wynagrodzenia umownego brutto wskazanego w § 3 ust. 1.</w:t>
      </w:r>
    </w:p>
    <w:p w14:paraId="246BD3F0" w14:textId="7E7885BB" w:rsidR="0037161C" w:rsidRPr="00DA19DC" w:rsidRDefault="00AB67EB" w:rsidP="000B73B3">
      <w:pPr>
        <w:tabs>
          <w:tab w:val="left" w:pos="7655"/>
        </w:tabs>
        <w:spacing w:line="360" w:lineRule="auto"/>
        <w:ind w:left="360" w:hanging="360"/>
        <w:jc w:val="both"/>
        <w:rPr>
          <w:rFonts w:ascii="Arial" w:hAnsi="Arial" w:cs="Arial"/>
          <w:color w:val="000000"/>
          <w:sz w:val="20"/>
        </w:rPr>
      </w:pPr>
      <w:r w:rsidRPr="00D875DE">
        <w:rPr>
          <w:rFonts w:ascii="Arial" w:hAnsi="Arial" w:cs="Arial"/>
          <w:color w:val="000000" w:themeColor="text1"/>
          <w:sz w:val="20"/>
        </w:rPr>
        <w:t xml:space="preserve">c) za </w:t>
      </w:r>
      <w:r w:rsidR="002E47D8" w:rsidRPr="00D875DE">
        <w:rPr>
          <w:rFonts w:ascii="Arial" w:hAnsi="Arial" w:cs="Arial"/>
          <w:color w:val="000000" w:themeColor="text1"/>
          <w:sz w:val="20"/>
        </w:rPr>
        <w:t>zwłokę</w:t>
      </w:r>
      <w:r w:rsidRPr="00D875DE">
        <w:rPr>
          <w:rFonts w:ascii="Arial" w:hAnsi="Arial" w:cs="Arial"/>
          <w:color w:val="000000" w:themeColor="text1"/>
          <w:sz w:val="20"/>
        </w:rPr>
        <w:t xml:space="preserve"> </w:t>
      </w:r>
      <w:r w:rsidRPr="00D875DE">
        <w:rPr>
          <w:rFonts w:ascii="Arial" w:hAnsi="Arial" w:cs="Arial"/>
          <w:color w:val="000000"/>
          <w:sz w:val="20"/>
        </w:rPr>
        <w:t>od</w:t>
      </w:r>
      <w:r w:rsidRPr="00DA19DC">
        <w:rPr>
          <w:rFonts w:ascii="Arial" w:hAnsi="Arial" w:cs="Arial"/>
          <w:color w:val="000000"/>
          <w:sz w:val="20"/>
        </w:rPr>
        <w:t xml:space="preserve"> umowy przez </w:t>
      </w:r>
      <w:r w:rsidRPr="00DA19DC">
        <w:rPr>
          <w:rFonts w:ascii="Arial" w:hAnsi="Arial" w:cs="Arial"/>
          <w:b/>
          <w:i/>
          <w:color w:val="000000"/>
          <w:sz w:val="20"/>
        </w:rPr>
        <w:t>Zamawiającego</w:t>
      </w:r>
      <w:r w:rsidRPr="00DA19DC">
        <w:rPr>
          <w:rFonts w:ascii="Arial" w:hAnsi="Arial" w:cs="Arial"/>
          <w:color w:val="000000"/>
          <w:sz w:val="20"/>
        </w:rPr>
        <w:t xml:space="preserve"> z winy </w:t>
      </w:r>
      <w:r w:rsidRPr="00DA19DC">
        <w:rPr>
          <w:rFonts w:ascii="Arial" w:hAnsi="Arial" w:cs="Arial"/>
          <w:b/>
          <w:i/>
          <w:color w:val="000000"/>
          <w:sz w:val="20"/>
        </w:rPr>
        <w:t>Wykonawcy</w:t>
      </w:r>
      <w:r w:rsidRPr="00DA19DC">
        <w:rPr>
          <w:rFonts w:ascii="Arial" w:hAnsi="Arial" w:cs="Arial"/>
          <w:color w:val="000000"/>
          <w:sz w:val="20"/>
        </w:rPr>
        <w:t xml:space="preserve"> w wysokości 10% wynagrodzenia umownego brutto wskazanego w § 3 ust. 1.</w:t>
      </w:r>
    </w:p>
    <w:p w14:paraId="57AE5B67" w14:textId="77777777" w:rsidR="0037161C" w:rsidRPr="00DA19DC" w:rsidRDefault="00AB67EB">
      <w:pPr>
        <w:tabs>
          <w:tab w:val="left" w:pos="426"/>
        </w:tabs>
        <w:suppressAutoHyphens w:val="0"/>
        <w:spacing w:line="360" w:lineRule="auto"/>
        <w:jc w:val="both"/>
        <w:rPr>
          <w:rFonts w:ascii="Arial" w:hAnsi="Arial" w:cs="Arial"/>
          <w:color w:val="000000"/>
          <w:sz w:val="20"/>
        </w:rPr>
      </w:pPr>
      <w:r w:rsidRPr="00DA19DC">
        <w:rPr>
          <w:rFonts w:ascii="Arial" w:hAnsi="Arial" w:cs="Arial"/>
          <w:color w:val="000000"/>
          <w:sz w:val="20"/>
        </w:rPr>
        <w:t>2. W razie gdyby kary umowne nie zaspokajały roszczeń, Stronom przysługuje prawo do odszkodowania uzupełniającego na zasadach ogólnych o odpowiedzialności cywilnej wynikających z powszechnie obowiązujących przepisów prawa, w tym kodeksu cywilnego.</w:t>
      </w:r>
    </w:p>
    <w:p w14:paraId="56F5679E" w14:textId="77777777" w:rsidR="0037161C" w:rsidRPr="00DA19DC" w:rsidRDefault="0037161C">
      <w:pPr>
        <w:spacing w:line="360" w:lineRule="auto"/>
        <w:rPr>
          <w:rFonts w:ascii="Arial" w:hAnsi="Arial" w:cs="Arial"/>
          <w:color w:val="000000"/>
          <w:sz w:val="20"/>
        </w:rPr>
      </w:pPr>
    </w:p>
    <w:p w14:paraId="1F94F324" w14:textId="77777777" w:rsidR="0037161C" w:rsidRPr="00DA19DC" w:rsidRDefault="00AB67EB">
      <w:pPr>
        <w:spacing w:line="360" w:lineRule="auto"/>
        <w:jc w:val="center"/>
        <w:rPr>
          <w:rFonts w:ascii="Arial" w:hAnsi="Arial" w:cs="Arial"/>
          <w:color w:val="000000"/>
          <w:sz w:val="20"/>
        </w:rPr>
      </w:pPr>
      <w:r w:rsidRPr="00DA19DC">
        <w:rPr>
          <w:rFonts w:ascii="Arial" w:hAnsi="Arial" w:cs="Arial"/>
          <w:b/>
          <w:color w:val="000000"/>
          <w:sz w:val="20"/>
        </w:rPr>
        <w:t>§ 7</w:t>
      </w:r>
    </w:p>
    <w:p w14:paraId="30405E48" w14:textId="21A4AC20" w:rsidR="0037161C" w:rsidRPr="00DA19DC" w:rsidRDefault="00AB67EB">
      <w:pPr>
        <w:spacing w:line="360" w:lineRule="auto"/>
        <w:jc w:val="both"/>
        <w:rPr>
          <w:rFonts w:ascii="Arial" w:hAnsi="Arial" w:cs="Arial"/>
          <w:color w:val="000000"/>
          <w:sz w:val="20"/>
          <w:szCs w:val="20"/>
        </w:rPr>
      </w:pPr>
      <w:r w:rsidRPr="00DA19DC">
        <w:rPr>
          <w:rFonts w:ascii="Arial" w:hAnsi="Arial" w:cs="Arial"/>
          <w:color w:val="000000"/>
          <w:sz w:val="20"/>
        </w:rPr>
        <w:t xml:space="preserve">W sprawach nieuregulowanych niniejszą umową mają zastosowanie odpowiednie przepisy ustawy           z dnia 23 kwietnia 1964 r. Kodeks </w:t>
      </w:r>
      <w:r w:rsidRPr="00DA19DC">
        <w:rPr>
          <w:rFonts w:ascii="Arial" w:hAnsi="Arial" w:cs="Arial"/>
          <w:color w:val="000000"/>
          <w:sz w:val="20"/>
          <w:szCs w:val="20"/>
        </w:rPr>
        <w:t xml:space="preserve">cywilny </w:t>
      </w:r>
      <w:r w:rsidR="00C60C00" w:rsidRPr="00C60C00">
        <w:rPr>
          <w:rFonts w:ascii="Arial" w:hAnsi="Arial" w:cs="Arial"/>
          <w:sz w:val="20"/>
          <w:szCs w:val="20"/>
        </w:rPr>
        <w:t>(</w:t>
      </w:r>
      <w:proofErr w:type="spellStart"/>
      <w:r w:rsidR="00C60C00" w:rsidRPr="00C60C00">
        <w:rPr>
          <w:rFonts w:ascii="Arial" w:hAnsi="Arial" w:cs="Arial"/>
          <w:sz w:val="20"/>
          <w:szCs w:val="20"/>
        </w:rPr>
        <w:t>t.j</w:t>
      </w:r>
      <w:proofErr w:type="spellEnd"/>
      <w:r w:rsidR="00C60C00" w:rsidRPr="00C60C00">
        <w:rPr>
          <w:rFonts w:ascii="Arial" w:hAnsi="Arial" w:cs="Arial"/>
          <w:sz w:val="20"/>
          <w:szCs w:val="20"/>
        </w:rPr>
        <w:t xml:space="preserve">. Dz. U. z 2025 r. poz. 1071 z </w:t>
      </w:r>
      <w:proofErr w:type="spellStart"/>
      <w:r w:rsidR="00C60C00" w:rsidRPr="00C60C00">
        <w:rPr>
          <w:rFonts w:ascii="Arial" w:hAnsi="Arial" w:cs="Arial"/>
          <w:sz w:val="20"/>
          <w:szCs w:val="20"/>
        </w:rPr>
        <w:t>późn</w:t>
      </w:r>
      <w:proofErr w:type="spellEnd"/>
      <w:r w:rsidR="00C60C00" w:rsidRPr="00C60C00">
        <w:rPr>
          <w:rFonts w:ascii="Arial" w:hAnsi="Arial" w:cs="Arial"/>
          <w:sz w:val="20"/>
          <w:szCs w:val="20"/>
        </w:rPr>
        <w:t>. zm.)</w:t>
      </w:r>
      <w:r w:rsidR="00F54195" w:rsidRPr="00DA19DC">
        <w:t xml:space="preserve"> </w:t>
      </w:r>
      <w:r w:rsidRPr="00DA19DC">
        <w:rPr>
          <w:rFonts w:ascii="Arial" w:hAnsi="Arial" w:cs="Arial"/>
          <w:color w:val="000000"/>
          <w:sz w:val="20"/>
          <w:szCs w:val="20"/>
        </w:rPr>
        <w:t>i ustawy</w:t>
      </w:r>
      <w:r w:rsidRPr="00DA19DC">
        <w:rPr>
          <w:rFonts w:ascii="Arial" w:hAnsi="Arial" w:cs="Arial"/>
          <w:color w:val="000000"/>
          <w:sz w:val="20"/>
        </w:rPr>
        <w:t xml:space="preserve"> z dnia </w:t>
      </w:r>
      <w:r w:rsidRPr="00DA19DC">
        <w:rPr>
          <w:rFonts w:ascii="Arial" w:hAnsi="Arial" w:cs="Arial"/>
          <w:sz w:val="20"/>
          <w:szCs w:val="20"/>
        </w:rPr>
        <w:t xml:space="preserve">11 września 2019 r. - Prawo zamówień publicznych </w:t>
      </w:r>
      <w:r w:rsidR="00C60C00" w:rsidRPr="00C60C00">
        <w:rPr>
          <w:rFonts w:ascii="Arial" w:hAnsi="Arial" w:cs="Arial"/>
          <w:sz w:val="20"/>
          <w:szCs w:val="20"/>
        </w:rPr>
        <w:t>(</w:t>
      </w:r>
      <w:proofErr w:type="spellStart"/>
      <w:r w:rsidR="00C60C00" w:rsidRPr="00C60C00">
        <w:rPr>
          <w:rFonts w:ascii="Arial" w:hAnsi="Arial" w:cs="Arial"/>
          <w:sz w:val="20"/>
          <w:szCs w:val="20"/>
        </w:rPr>
        <w:t>t.j</w:t>
      </w:r>
      <w:proofErr w:type="spellEnd"/>
      <w:r w:rsidR="00C60C00" w:rsidRPr="00C60C00">
        <w:rPr>
          <w:rFonts w:ascii="Arial" w:hAnsi="Arial" w:cs="Arial"/>
          <w:sz w:val="20"/>
          <w:szCs w:val="20"/>
        </w:rPr>
        <w:t xml:space="preserve">. Dz. U. z 2024 r. poz. 1320 z </w:t>
      </w:r>
      <w:proofErr w:type="spellStart"/>
      <w:r w:rsidR="00C60C00" w:rsidRPr="00C60C00">
        <w:rPr>
          <w:rFonts w:ascii="Arial" w:hAnsi="Arial" w:cs="Arial"/>
          <w:sz w:val="20"/>
          <w:szCs w:val="20"/>
        </w:rPr>
        <w:t>późn</w:t>
      </w:r>
      <w:proofErr w:type="spellEnd"/>
      <w:r w:rsidR="00C60C00" w:rsidRPr="00C60C00">
        <w:rPr>
          <w:rFonts w:ascii="Arial" w:hAnsi="Arial" w:cs="Arial"/>
          <w:sz w:val="20"/>
          <w:szCs w:val="20"/>
        </w:rPr>
        <w:t>. zm.).</w:t>
      </w:r>
    </w:p>
    <w:p w14:paraId="306DBE75" w14:textId="77777777" w:rsidR="0037161C" w:rsidRPr="00DA19DC" w:rsidRDefault="0037161C">
      <w:pPr>
        <w:pStyle w:val="Tekstpodstawowy"/>
        <w:tabs>
          <w:tab w:val="left" w:pos="3010"/>
        </w:tabs>
        <w:spacing w:line="360" w:lineRule="auto"/>
        <w:jc w:val="center"/>
        <w:rPr>
          <w:color w:val="000000"/>
        </w:rPr>
      </w:pPr>
    </w:p>
    <w:p w14:paraId="7D306139" w14:textId="77777777" w:rsidR="0037161C" w:rsidRPr="00DA19DC" w:rsidRDefault="00AB67EB">
      <w:pPr>
        <w:pStyle w:val="Tekstpodstawowy"/>
        <w:tabs>
          <w:tab w:val="left" w:pos="3010"/>
        </w:tabs>
        <w:spacing w:line="360" w:lineRule="auto"/>
        <w:jc w:val="center"/>
        <w:rPr>
          <w:i/>
        </w:rPr>
      </w:pPr>
      <w:r w:rsidRPr="00DA19DC">
        <w:rPr>
          <w:color w:val="000000"/>
        </w:rPr>
        <w:t>§ 8</w:t>
      </w:r>
    </w:p>
    <w:p w14:paraId="440EB5ED" w14:textId="77777777" w:rsidR="0037161C" w:rsidRPr="00DA19DC" w:rsidRDefault="00AB67EB">
      <w:pPr>
        <w:pStyle w:val="Tekstpodstawowy"/>
        <w:tabs>
          <w:tab w:val="left" w:pos="3010"/>
        </w:tabs>
        <w:spacing w:line="360" w:lineRule="auto"/>
        <w:rPr>
          <w:b w:val="0"/>
        </w:rPr>
      </w:pPr>
      <w:r w:rsidRPr="00DA19DC">
        <w:rPr>
          <w:i/>
        </w:rPr>
        <w:t>Zamawiający</w:t>
      </w:r>
      <w:r w:rsidRPr="00DA19DC">
        <w:rPr>
          <w:b w:val="0"/>
          <w:i/>
        </w:rPr>
        <w:t xml:space="preserve"> </w:t>
      </w:r>
      <w:r w:rsidRPr="00DA19DC">
        <w:rPr>
          <w:b w:val="0"/>
        </w:rPr>
        <w:t xml:space="preserve">przewiduje możliwość istotnych zmian postanowień zawartej umowy w szczególności wtedy, gdy: </w:t>
      </w:r>
    </w:p>
    <w:p w14:paraId="0366266F" w14:textId="77777777" w:rsidR="0037161C" w:rsidRPr="00DA19DC" w:rsidRDefault="00AB67EB">
      <w:pPr>
        <w:pStyle w:val="Tekstpodstawowy"/>
        <w:tabs>
          <w:tab w:val="left" w:pos="3010"/>
        </w:tabs>
        <w:spacing w:line="360" w:lineRule="auto"/>
        <w:ind w:left="539" w:hanging="539"/>
        <w:rPr>
          <w:b w:val="0"/>
        </w:rPr>
      </w:pPr>
      <w:r w:rsidRPr="00DA19DC">
        <w:rPr>
          <w:b w:val="0"/>
        </w:rPr>
        <w:t xml:space="preserve">1)   termin realizacji ulegnie wydłużeniu z przyczyn leżących po stronie </w:t>
      </w:r>
      <w:r w:rsidRPr="00DA19DC">
        <w:rPr>
          <w:i/>
        </w:rPr>
        <w:t>Zamawiającego</w:t>
      </w:r>
      <w:r w:rsidRPr="00DA19DC">
        <w:t>.</w:t>
      </w:r>
    </w:p>
    <w:p w14:paraId="00DD21EE" w14:textId="4CBFF54D" w:rsidR="0037161C" w:rsidRPr="00DA19DC" w:rsidRDefault="00AB67EB">
      <w:pPr>
        <w:pStyle w:val="Tekstpodstawowy"/>
        <w:tabs>
          <w:tab w:val="left" w:pos="3010"/>
        </w:tabs>
        <w:spacing w:line="360" w:lineRule="auto"/>
        <w:rPr>
          <w:b w:val="0"/>
          <w:color w:val="000000"/>
        </w:rPr>
      </w:pPr>
      <w:r w:rsidRPr="00DA19DC">
        <w:rPr>
          <w:b w:val="0"/>
        </w:rPr>
        <w:t>2)  jakieś zdarzenie</w:t>
      </w:r>
      <w:r w:rsidR="00452034" w:rsidRPr="00DA19DC">
        <w:rPr>
          <w:b w:val="0"/>
        </w:rPr>
        <w:t>,</w:t>
      </w:r>
      <w:r w:rsidRPr="00DA19DC">
        <w:rPr>
          <w:b w:val="0"/>
        </w:rPr>
        <w:t xml:space="preserve"> bądź ciąg zdarzeń obiektywnie niezależnych od </w:t>
      </w:r>
      <w:r w:rsidRPr="00DA19DC">
        <w:rPr>
          <w:i/>
        </w:rPr>
        <w:t>Zamawiającego</w:t>
      </w:r>
      <w:r w:rsidRPr="00DA19DC">
        <w:rPr>
          <w:b w:val="0"/>
        </w:rPr>
        <w:t xml:space="preserve"> lub </w:t>
      </w:r>
      <w:r w:rsidRPr="00DA19DC">
        <w:rPr>
          <w:i/>
        </w:rPr>
        <w:t xml:space="preserve">Wykonawcy </w:t>
      </w:r>
      <w:r w:rsidRPr="00DA19DC">
        <w:rPr>
          <w:b w:val="0"/>
        </w:rPr>
        <w:t xml:space="preserve">(których </w:t>
      </w:r>
      <w:r w:rsidRPr="00DA19DC">
        <w:rPr>
          <w:i/>
        </w:rPr>
        <w:t>Zamawiający</w:t>
      </w:r>
      <w:r w:rsidRPr="00DA19DC">
        <w:rPr>
          <w:b w:val="0"/>
          <w:i/>
        </w:rPr>
        <w:t xml:space="preserve"> </w:t>
      </w:r>
      <w:r w:rsidRPr="00DA19DC">
        <w:rPr>
          <w:b w:val="0"/>
        </w:rPr>
        <w:t xml:space="preserve">i </w:t>
      </w:r>
      <w:r w:rsidRPr="00DA19DC">
        <w:rPr>
          <w:i/>
        </w:rPr>
        <w:t>Wykonawca</w:t>
      </w:r>
      <w:r w:rsidRPr="00DA19DC">
        <w:rPr>
          <w:b w:val="0"/>
        </w:rPr>
        <w:t xml:space="preserve">  nie mogli przewidzieć i którym nie mogli zapobiec ani ich przezwyciężyć i im przeciwdziałać poprzez działania z należytą starannością) zasadniczo utrudni wykonanie części zobowiązań umowy, bądź wpłynie na brzmienie zapisów w umowie.  </w:t>
      </w:r>
    </w:p>
    <w:p w14:paraId="3E6B6461" w14:textId="77777777" w:rsidR="0037161C" w:rsidRPr="00DA19DC" w:rsidRDefault="0037161C">
      <w:pPr>
        <w:spacing w:line="360" w:lineRule="auto"/>
        <w:jc w:val="center"/>
        <w:rPr>
          <w:rFonts w:ascii="Arial" w:hAnsi="Arial" w:cs="Arial"/>
          <w:b/>
          <w:color w:val="000000"/>
          <w:sz w:val="20"/>
        </w:rPr>
      </w:pPr>
    </w:p>
    <w:p w14:paraId="38F6AA91" w14:textId="77777777" w:rsidR="0037161C" w:rsidRPr="00DA19DC" w:rsidRDefault="00AB67EB">
      <w:pPr>
        <w:spacing w:line="360" w:lineRule="auto"/>
        <w:jc w:val="center"/>
        <w:rPr>
          <w:rFonts w:ascii="Arial" w:hAnsi="Arial" w:cs="Arial"/>
          <w:color w:val="000000"/>
          <w:sz w:val="20"/>
        </w:rPr>
      </w:pPr>
      <w:r w:rsidRPr="00DA19DC">
        <w:rPr>
          <w:rFonts w:ascii="Arial" w:hAnsi="Arial" w:cs="Arial"/>
          <w:b/>
          <w:color w:val="000000"/>
          <w:sz w:val="20"/>
        </w:rPr>
        <w:t>§ 9</w:t>
      </w:r>
    </w:p>
    <w:p w14:paraId="69FA4CFF" w14:textId="77777777" w:rsidR="0037161C" w:rsidRPr="00DA19DC" w:rsidRDefault="00AB67EB">
      <w:pPr>
        <w:spacing w:line="360" w:lineRule="auto"/>
        <w:jc w:val="both"/>
        <w:rPr>
          <w:rFonts w:ascii="Arial" w:hAnsi="Arial" w:cs="Arial"/>
          <w:b/>
          <w:color w:val="000000"/>
          <w:sz w:val="20"/>
        </w:rPr>
      </w:pPr>
      <w:r w:rsidRPr="00DA19DC">
        <w:rPr>
          <w:rFonts w:ascii="Arial" w:hAnsi="Arial" w:cs="Arial"/>
          <w:color w:val="000000"/>
          <w:sz w:val="20"/>
        </w:rPr>
        <w:t xml:space="preserve">Spory, jakie mogą wyniknąć w związku z wykonywaniem niniejszej umowy będą rozstrzygane przez sąd powszechny właściwy miejscowo dla siedziby </w:t>
      </w:r>
      <w:r w:rsidRPr="00DA19DC">
        <w:rPr>
          <w:rFonts w:ascii="Arial" w:hAnsi="Arial" w:cs="Arial"/>
          <w:b/>
          <w:i/>
          <w:color w:val="000000"/>
          <w:sz w:val="20"/>
        </w:rPr>
        <w:t>Zamawiającego</w:t>
      </w:r>
      <w:r w:rsidRPr="00DA19DC">
        <w:rPr>
          <w:rFonts w:ascii="Arial" w:hAnsi="Arial" w:cs="Arial"/>
          <w:color w:val="000000"/>
          <w:sz w:val="20"/>
        </w:rPr>
        <w:t>.</w:t>
      </w:r>
    </w:p>
    <w:p w14:paraId="4268C80D" w14:textId="77777777" w:rsidR="0037161C" w:rsidRPr="00DA19DC" w:rsidRDefault="0037161C">
      <w:pPr>
        <w:spacing w:line="360" w:lineRule="auto"/>
        <w:rPr>
          <w:rFonts w:ascii="Arial" w:hAnsi="Arial" w:cs="Arial"/>
          <w:b/>
          <w:color w:val="000000"/>
          <w:sz w:val="20"/>
        </w:rPr>
      </w:pPr>
    </w:p>
    <w:p w14:paraId="389635C9" w14:textId="77777777" w:rsidR="00D1345C" w:rsidRDefault="00D1345C">
      <w:pPr>
        <w:spacing w:line="360" w:lineRule="auto"/>
        <w:jc w:val="center"/>
        <w:rPr>
          <w:rFonts w:ascii="Arial" w:hAnsi="Arial" w:cs="Arial"/>
          <w:b/>
          <w:color w:val="000000"/>
          <w:sz w:val="20"/>
        </w:rPr>
      </w:pPr>
    </w:p>
    <w:p w14:paraId="48CF6666" w14:textId="4466D8C1" w:rsidR="0037161C" w:rsidRPr="00DA19DC" w:rsidRDefault="00AB67EB">
      <w:pPr>
        <w:spacing w:line="360" w:lineRule="auto"/>
        <w:jc w:val="center"/>
        <w:rPr>
          <w:rFonts w:ascii="Arial" w:hAnsi="Arial" w:cs="Arial"/>
          <w:color w:val="000000"/>
          <w:sz w:val="20"/>
        </w:rPr>
      </w:pPr>
      <w:r w:rsidRPr="00DA19DC">
        <w:rPr>
          <w:rFonts w:ascii="Arial" w:hAnsi="Arial" w:cs="Arial"/>
          <w:b/>
          <w:color w:val="000000"/>
          <w:sz w:val="20"/>
        </w:rPr>
        <w:t>§ 10</w:t>
      </w:r>
    </w:p>
    <w:p w14:paraId="5798426D" w14:textId="77777777" w:rsidR="0037161C" w:rsidRPr="00DA19DC" w:rsidRDefault="00AB67EB">
      <w:pPr>
        <w:spacing w:line="360" w:lineRule="auto"/>
        <w:jc w:val="both"/>
        <w:rPr>
          <w:rFonts w:ascii="Arial" w:hAnsi="Arial" w:cs="Arial"/>
          <w:b/>
          <w:i/>
          <w:color w:val="000000"/>
          <w:sz w:val="20"/>
        </w:rPr>
      </w:pPr>
      <w:r w:rsidRPr="00DA19DC">
        <w:rPr>
          <w:rFonts w:ascii="Arial" w:hAnsi="Arial" w:cs="Arial"/>
          <w:color w:val="000000"/>
          <w:sz w:val="20"/>
        </w:rPr>
        <w:t xml:space="preserve">Umowę sporządzono w trzech jednobrzmiących egzemplarzach, z których dwa otrzymuje  </w:t>
      </w:r>
      <w:r w:rsidRPr="00DA19DC">
        <w:rPr>
          <w:rFonts w:ascii="Arial" w:hAnsi="Arial" w:cs="Arial"/>
          <w:b/>
          <w:i/>
          <w:color w:val="000000"/>
          <w:sz w:val="20"/>
        </w:rPr>
        <w:t>Zamawiający</w:t>
      </w:r>
      <w:r w:rsidRPr="00DA19DC">
        <w:rPr>
          <w:rFonts w:ascii="Arial" w:hAnsi="Arial" w:cs="Arial"/>
          <w:color w:val="000000"/>
          <w:sz w:val="20"/>
        </w:rPr>
        <w:t xml:space="preserve"> a jeden </w:t>
      </w:r>
      <w:r w:rsidRPr="00DA19DC">
        <w:rPr>
          <w:rFonts w:ascii="Arial" w:hAnsi="Arial" w:cs="Arial"/>
          <w:b/>
          <w:i/>
          <w:color w:val="000000"/>
          <w:sz w:val="20"/>
        </w:rPr>
        <w:t>Wykonawca.</w:t>
      </w:r>
    </w:p>
    <w:p w14:paraId="38A3CC17" w14:textId="77777777" w:rsidR="00E72EB7" w:rsidRPr="00DA19DC" w:rsidRDefault="00E72EB7" w:rsidP="000B73B3">
      <w:pPr>
        <w:spacing w:line="360" w:lineRule="auto"/>
        <w:rPr>
          <w:rFonts w:ascii="Arial" w:hAnsi="Arial" w:cs="Arial"/>
          <w:b/>
          <w:color w:val="000000"/>
          <w:sz w:val="20"/>
        </w:rPr>
      </w:pPr>
    </w:p>
    <w:p w14:paraId="7ED96784" w14:textId="77777777" w:rsidR="0037161C" w:rsidRPr="00DA19DC" w:rsidRDefault="00AB67EB">
      <w:pPr>
        <w:spacing w:line="360" w:lineRule="auto"/>
        <w:jc w:val="center"/>
        <w:rPr>
          <w:rFonts w:ascii="Arial" w:hAnsi="Arial" w:cs="Arial"/>
          <w:color w:val="000000"/>
          <w:sz w:val="20"/>
        </w:rPr>
      </w:pPr>
      <w:r w:rsidRPr="00DA19DC">
        <w:rPr>
          <w:rFonts w:ascii="Arial" w:hAnsi="Arial" w:cs="Arial"/>
          <w:b/>
          <w:color w:val="000000"/>
          <w:sz w:val="20"/>
        </w:rPr>
        <w:t>§ 11</w:t>
      </w:r>
    </w:p>
    <w:p w14:paraId="756538FF" w14:textId="77777777" w:rsidR="0037161C" w:rsidRPr="00DA19DC" w:rsidRDefault="00AB67EB">
      <w:pPr>
        <w:spacing w:line="360" w:lineRule="auto"/>
        <w:jc w:val="both"/>
        <w:rPr>
          <w:rFonts w:ascii="Arial" w:hAnsi="Arial" w:cs="Arial"/>
          <w:color w:val="000000"/>
          <w:sz w:val="20"/>
        </w:rPr>
      </w:pPr>
      <w:r w:rsidRPr="00DA19DC">
        <w:rPr>
          <w:rFonts w:ascii="Arial" w:hAnsi="Arial" w:cs="Arial"/>
          <w:color w:val="000000"/>
          <w:sz w:val="20"/>
        </w:rPr>
        <w:t>1. Wszelkie zmiany i uzupełnienia niniejszej umowy wymagają formy pisemnej, pod rygorem nieważności.</w:t>
      </w:r>
    </w:p>
    <w:p w14:paraId="47488D31" w14:textId="77777777" w:rsidR="0037161C" w:rsidRPr="00DA19DC" w:rsidRDefault="00AB67EB">
      <w:pPr>
        <w:spacing w:line="360" w:lineRule="auto"/>
        <w:rPr>
          <w:rFonts w:ascii="Arial" w:hAnsi="Arial" w:cs="Arial"/>
          <w:color w:val="000000"/>
          <w:sz w:val="20"/>
        </w:rPr>
      </w:pPr>
      <w:r w:rsidRPr="00DA19DC">
        <w:rPr>
          <w:rFonts w:ascii="Arial" w:hAnsi="Arial" w:cs="Arial"/>
          <w:color w:val="000000"/>
          <w:sz w:val="20"/>
        </w:rPr>
        <w:t>2. Integralną część umowy stanowi:</w:t>
      </w:r>
    </w:p>
    <w:p w14:paraId="455D62B3" w14:textId="77777777" w:rsidR="0037161C" w:rsidRPr="00DA19DC" w:rsidRDefault="00AB67EB">
      <w:pPr>
        <w:suppressAutoHyphens w:val="0"/>
        <w:spacing w:line="360" w:lineRule="auto"/>
        <w:rPr>
          <w:rFonts w:ascii="Arial" w:hAnsi="Arial" w:cs="Arial"/>
          <w:color w:val="000000"/>
          <w:sz w:val="20"/>
        </w:rPr>
      </w:pPr>
      <w:r w:rsidRPr="00DA19DC">
        <w:rPr>
          <w:rFonts w:ascii="Arial" w:hAnsi="Arial" w:cs="Arial"/>
          <w:color w:val="000000"/>
          <w:sz w:val="20"/>
        </w:rPr>
        <w:t xml:space="preserve">Oferta </w:t>
      </w:r>
      <w:r w:rsidRPr="00DA19DC">
        <w:rPr>
          <w:rFonts w:ascii="Arial" w:hAnsi="Arial" w:cs="Arial"/>
          <w:b/>
          <w:i/>
          <w:color w:val="000000"/>
          <w:sz w:val="20"/>
        </w:rPr>
        <w:t>Wykonawcy</w:t>
      </w:r>
      <w:r w:rsidRPr="00DA19DC">
        <w:rPr>
          <w:rFonts w:ascii="Arial" w:hAnsi="Arial" w:cs="Arial"/>
          <w:i/>
          <w:color w:val="000000"/>
          <w:sz w:val="20"/>
        </w:rPr>
        <w:t xml:space="preserve">………………………………………………………………………………, </w:t>
      </w:r>
    </w:p>
    <w:p w14:paraId="2AA034F6" w14:textId="77777777" w:rsidR="0037161C" w:rsidRPr="00DA19DC" w:rsidRDefault="0037161C">
      <w:pPr>
        <w:spacing w:line="360" w:lineRule="auto"/>
        <w:rPr>
          <w:rFonts w:ascii="Arial" w:hAnsi="Arial" w:cs="Arial"/>
          <w:color w:val="000000"/>
          <w:sz w:val="20"/>
        </w:rPr>
      </w:pPr>
    </w:p>
    <w:p w14:paraId="5F1C833A" w14:textId="77777777" w:rsidR="0037161C" w:rsidRPr="00DA19DC" w:rsidRDefault="0037161C">
      <w:pPr>
        <w:spacing w:line="360" w:lineRule="auto"/>
        <w:ind w:left="360"/>
        <w:rPr>
          <w:rFonts w:ascii="Arial" w:hAnsi="Arial" w:cs="Arial"/>
          <w:color w:val="000000"/>
          <w:sz w:val="20"/>
        </w:rPr>
      </w:pPr>
    </w:p>
    <w:p w14:paraId="63E33B4F" w14:textId="77777777" w:rsidR="0037161C" w:rsidRPr="00DA19DC" w:rsidRDefault="00AB67EB">
      <w:pPr>
        <w:spacing w:line="360" w:lineRule="auto"/>
        <w:ind w:left="360"/>
        <w:rPr>
          <w:rFonts w:ascii="Arial" w:hAnsi="Arial" w:cs="Arial"/>
          <w:b/>
          <w:i/>
          <w:color w:val="000000"/>
          <w:sz w:val="20"/>
        </w:rPr>
      </w:pPr>
      <w:r w:rsidRPr="00DA19DC">
        <w:rPr>
          <w:rFonts w:ascii="Arial" w:hAnsi="Arial" w:cs="Arial"/>
          <w:b/>
          <w:i/>
          <w:color w:val="000000"/>
          <w:sz w:val="20"/>
        </w:rPr>
        <w:t xml:space="preserve"> ZAMAWIAJĄCY:</w:t>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r>
      <w:r w:rsidRPr="00DA19DC">
        <w:rPr>
          <w:rFonts w:ascii="Arial" w:hAnsi="Arial" w:cs="Arial"/>
          <w:b/>
          <w:i/>
          <w:color w:val="000000"/>
          <w:sz w:val="20"/>
        </w:rPr>
        <w:tab/>
        <w:t>WYKONAWCA:</w:t>
      </w:r>
    </w:p>
    <w:p w14:paraId="1F672D7A" w14:textId="77777777" w:rsidR="0037161C" w:rsidRPr="00DA19DC" w:rsidRDefault="0037161C">
      <w:pPr>
        <w:spacing w:line="360" w:lineRule="auto"/>
        <w:ind w:left="360"/>
        <w:rPr>
          <w:rFonts w:ascii="Arial" w:hAnsi="Arial" w:cs="Arial"/>
          <w:b/>
          <w:i/>
          <w:color w:val="000000"/>
          <w:sz w:val="20"/>
        </w:rPr>
      </w:pPr>
    </w:p>
    <w:p w14:paraId="31EA0202" w14:textId="77777777" w:rsidR="0037161C" w:rsidRPr="00DA19DC" w:rsidRDefault="00AB67EB">
      <w:pPr>
        <w:pStyle w:val="pkt"/>
        <w:spacing w:before="0" w:after="0" w:line="360" w:lineRule="auto"/>
        <w:ind w:left="5586" w:firstLine="57"/>
      </w:pPr>
      <w:r w:rsidRPr="00DA19DC">
        <w:rPr>
          <w:rFonts w:ascii="Arial" w:hAnsi="Arial" w:cs="Arial"/>
          <w:b/>
          <w:i/>
        </w:rPr>
        <w:lastRenderedPageBreak/>
        <w:t>Załącznik nr 7 do SWZ</w:t>
      </w:r>
    </w:p>
    <w:p w14:paraId="795BD386" w14:textId="77777777" w:rsidR="0037161C" w:rsidRPr="00DA19DC" w:rsidRDefault="0037161C">
      <w:pPr>
        <w:pStyle w:val="pkt"/>
        <w:spacing w:before="0" w:after="0" w:line="360" w:lineRule="auto"/>
        <w:ind w:left="426" w:hanging="426"/>
        <w:rPr>
          <w:rFonts w:ascii="Arial" w:hAnsi="Arial" w:cs="Arial"/>
          <w:i/>
        </w:rPr>
      </w:pPr>
    </w:p>
    <w:p w14:paraId="52CEC2D9" w14:textId="77777777" w:rsidR="0037161C" w:rsidRPr="00DA19DC" w:rsidRDefault="00AB67EB">
      <w:pPr>
        <w:pStyle w:val="pkt"/>
        <w:spacing w:before="0" w:after="0" w:line="360" w:lineRule="auto"/>
        <w:ind w:left="426" w:hanging="426"/>
        <w:jc w:val="center"/>
      </w:pPr>
      <w:r w:rsidRPr="00DA19DC">
        <w:rPr>
          <w:rFonts w:ascii="Arial" w:hAnsi="Arial" w:cs="Arial"/>
          <w:b/>
        </w:rPr>
        <w:t>OPIS PRZEDMIOTU ZAMÓWIENIA (OPZ):</w:t>
      </w:r>
    </w:p>
    <w:p w14:paraId="72EA4273" w14:textId="48F06A57" w:rsidR="00581D46" w:rsidRPr="00DA19DC" w:rsidRDefault="00F54195" w:rsidP="00581D46">
      <w:pPr>
        <w:tabs>
          <w:tab w:val="center" w:pos="4536"/>
          <w:tab w:val="left" w:pos="6945"/>
        </w:tabs>
        <w:spacing w:before="40" w:line="360" w:lineRule="auto"/>
        <w:jc w:val="both"/>
        <w:rPr>
          <w:bCs/>
          <w:sz w:val="20"/>
          <w:szCs w:val="20"/>
        </w:rPr>
      </w:pPr>
      <w:r w:rsidRPr="00DA19DC">
        <w:rPr>
          <w:rFonts w:ascii="Arial" w:hAnsi="Arial" w:cs="Arial"/>
          <w:sz w:val="20"/>
          <w:szCs w:val="20"/>
        </w:rPr>
        <w:t xml:space="preserve">1. </w:t>
      </w:r>
      <w:r w:rsidRPr="00DA19DC">
        <w:rPr>
          <w:rFonts w:ascii="Arial" w:hAnsi="Arial" w:cs="Arial"/>
          <w:color w:val="000000"/>
          <w:sz w:val="20"/>
          <w:szCs w:val="20"/>
        </w:rPr>
        <w:t>Przedmiotem zamówienia jest</w:t>
      </w:r>
      <w:r w:rsidRPr="00DA19DC">
        <w:rPr>
          <w:rFonts w:ascii="Arial" w:eastAsia="SimSun;宋体" w:hAnsi="Arial" w:cs="Arial"/>
          <w:b/>
          <w:color w:val="000000"/>
          <w:sz w:val="20"/>
          <w:szCs w:val="20"/>
          <w:shd w:val="clear" w:color="auto" w:fill="FFFFFF"/>
        </w:rPr>
        <w:t xml:space="preserve"> </w:t>
      </w:r>
      <w:r w:rsidR="00E062FA">
        <w:rPr>
          <w:rFonts w:ascii="Arial" w:hAnsi="Arial" w:cs="Arial"/>
          <w:bCs/>
          <w:sz w:val="20"/>
          <w:szCs w:val="20"/>
        </w:rPr>
        <w:t>z</w:t>
      </w:r>
      <w:r w:rsidR="00E062FA" w:rsidRPr="00E062FA">
        <w:rPr>
          <w:rFonts w:ascii="Arial" w:hAnsi="Arial" w:cs="Arial"/>
          <w:bCs/>
          <w:sz w:val="20"/>
          <w:szCs w:val="20"/>
        </w:rPr>
        <w:t>akup aparatu USG na potrzeby Polkowickiego Centrum Usług Zdrowotnych ZOZ S.A. zgodnie z założeniami projektu "Technologia dla zdrowia"</w:t>
      </w:r>
      <w:r w:rsidR="00E062FA">
        <w:rPr>
          <w:rFonts w:ascii="Arial" w:hAnsi="Arial" w:cs="Arial"/>
          <w:bCs/>
          <w:sz w:val="20"/>
          <w:szCs w:val="20"/>
        </w:rPr>
        <w:t>.</w:t>
      </w:r>
    </w:p>
    <w:p w14:paraId="220E6327" w14:textId="20041A55" w:rsidR="007E09C0" w:rsidRPr="00DA19DC" w:rsidRDefault="007E09C0" w:rsidP="00F54195">
      <w:pPr>
        <w:tabs>
          <w:tab w:val="center" w:pos="4536"/>
          <w:tab w:val="left" w:pos="6945"/>
        </w:tabs>
        <w:spacing w:before="40" w:line="360" w:lineRule="auto"/>
        <w:jc w:val="both"/>
        <w:rPr>
          <w:rFonts w:ascii="Arial" w:hAnsi="Arial" w:cs="Arial"/>
          <w:sz w:val="20"/>
          <w:szCs w:val="20"/>
        </w:rPr>
      </w:pPr>
      <w:r w:rsidRPr="00DA19DC">
        <w:rPr>
          <w:rFonts w:ascii="Arial" w:hAnsi="Arial" w:cs="Arial"/>
          <w:sz w:val="20"/>
          <w:szCs w:val="20"/>
        </w:rPr>
        <w:t>2. Szczegółowy opis przedmiotu zamówienia jak w ust. 1 obejmuje:</w:t>
      </w:r>
    </w:p>
    <w:p w14:paraId="6E61DD85" w14:textId="4A2C6179" w:rsidR="00C16625" w:rsidRPr="00DA19DC" w:rsidRDefault="000E6461" w:rsidP="00C16625">
      <w:pPr>
        <w:rPr>
          <w:rFonts w:ascii="Arial" w:hAnsi="Arial" w:cs="Arial"/>
          <w:sz w:val="20"/>
          <w:szCs w:val="20"/>
          <w:lang w:eastAsia="pl-PL"/>
        </w:rPr>
      </w:pPr>
      <w:bookmarkStart w:id="8" w:name="_Hlk150940883"/>
      <w:bookmarkStart w:id="9" w:name="_Hlk150938612"/>
      <w:r w:rsidRPr="00DA19DC">
        <w:rPr>
          <w:rFonts w:ascii="Arial" w:hAnsi="Arial" w:cs="Arial"/>
          <w:b/>
          <w:sz w:val="20"/>
          <w:szCs w:val="20"/>
          <w:lang w:eastAsia="pl-PL"/>
        </w:rPr>
        <w:t xml:space="preserve">Aparat ultrasonograficzny </w:t>
      </w:r>
      <w:r w:rsidRPr="00DA19DC">
        <w:rPr>
          <w:rFonts w:ascii="Arial" w:hAnsi="Arial" w:cs="Arial"/>
          <w:sz w:val="20"/>
          <w:szCs w:val="20"/>
          <w:lang w:eastAsia="pl-PL"/>
        </w:rPr>
        <w:t>o minimalnych parametrach technicznych:</w:t>
      </w:r>
    </w:p>
    <w:bookmarkEnd w:id="8"/>
    <w:bookmarkEnd w:id="9"/>
    <w:p w14:paraId="062BE272" w14:textId="77777777" w:rsidR="00E062FA" w:rsidRPr="00657B06" w:rsidRDefault="00E062FA" w:rsidP="00E062FA">
      <w:pPr>
        <w:tabs>
          <w:tab w:val="left" w:pos="1160"/>
        </w:tabs>
        <w:rPr>
          <w:rFonts w:ascii="Arial" w:hAnsi="Arial" w:cs="Arial"/>
          <w:sz w:val="18"/>
          <w:szCs w:val="18"/>
        </w:rPr>
      </w:pPr>
      <w:r w:rsidRPr="00657B06">
        <w:rPr>
          <w:rFonts w:ascii="Arial" w:hAnsi="Arial" w:cs="Arial"/>
          <w:sz w:val="18"/>
          <w:szCs w:val="18"/>
        </w:rPr>
        <w:t xml:space="preserve">   </w:t>
      </w:r>
    </w:p>
    <w:tbl>
      <w:tblPr>
        <w:tblW w:w="97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4131"/>
        <w:gridCol w:w="2239"/>
        <w:gridCol w:w="2674"/>
      </w:tblGrid>
      <w:tr w:rsidR="00E062FA" w:rsidRPr="00AE3298" w14:paraId="27DD2DEB" w14:textId="77777777" w:rsidTr="00F70C46">
        <w:trPr>
          <w:cantSplit/>
        </w:trPr>
        <w:tc>
          <w:tcPr>
            <w:tcW w:w="670" w:type="dxa"/>
            <w:shd w:val="clear" w:color="auto" w:fill="D9D9D9" w:themeFill="background1" w:themeFillShade="D9"/>
            <w:vAlign w:val="center"/>
          </w:tcPr>
          <w:p w14:paraId="5C9AD88C" w14:textId="77777777" w:rsidR="00E062FA" w:rsidRPr="00E062FA" w:rsidRDefault="00E062FA" w:rsidP="00E062FA">
            <w:pPr>
              <w:tabs>
                <w:tab w:val="left" w:pos="1160"/>
              </w:tabs>
              <w:snapToGrid w:val="0"/>
              <w:rPr>
                <w:rFonts w:ascii="Arial" w:hAnsi="Arial" w:cs="Arial"/>
                <w:sz w:val="18"/>
                <w:szCs w:val="18"/>
              </w:rPr>
            </w:pPr>
            <w:r w:rsidRPr="00E062FA">
              <w:rPr>
                <w:rFonts w:ascii="Arial" w:hAnsi="Arial" w:cs="Arial"/>
                <w:b/>
                <w:sz w:val="18"/>
                <w:szCs w:val="18"/>
              </w:rPr>
              <w:t>Lp.</w:t>
            </w:r>
          </w:p>
        </w:tc>
        <w:tc>
          <w:tcPr>
            <w:tcW w:w="4131" w:type="dxa"/>
            <w:shd w:val="clear" w:color="auto" w:fill="D9D9D9" w:themeFill="background1" w:themeFillShade="D9"/>
            <w:vAlign w:val="center"/>
          </w:tcPr>
          <w:p w14:paraId="3B726859"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b/>
                <w:sz w:val="18"/>
                <w:szCs w:val="18"/>
              </w:rPr>
              <w:t xml:space="preserve"> </w:t>
            </w:r>
            <w:r w:rsidRPr="00AE3298">
              <w:rPr>
                <w:rFonts w:ascii="Arial" w:eastAsia="Arial" w:hAnsi="Arial" w:cs="Arial"/>
                <w:b/>
                <w:bCs/>
                <w:sz w:val="18"/>
                <w:szCs w:val="18"/>
              </w:rPr>
              <w:t xml:space="preserve">Parametry, właściwości, funkcje i inne </w:t>
            </w:r>
          </w:p>
        </w:tc>
        <w:tc>
          <w:tcPr>
            <w:tcW w:w="2239" w:type="dxa"/>
            <w:shd w:val="clear" w:color="auto" w:fill="D9D9D9" w:themeFill="background1" w:themeFillShade="D9"/>
            <w:vAlign w:val="center"/>
          </w:tcPr>
          <w:p w14:paraId="2F19F0FB" w14:textId="77777777" w:rsidR="00E062FA" w:rsidRPr="00AE3298" w:rsidRDefault="00E062FA" w:rsidP="00766951">
            <w:pPr>
              <w:tabs>
                <w:tab w:val="left" w:pos="1160"/>
              </w:tabs>
              <w:snapToGrid w:val="0"/>
              <w:jc w:val="center"/>
              <w:rPr>
                <w:rFonts w:ascii="Arial" w:hAnsi="Arial" w:cs="Arial"/>
                <w:sz w:val="18"/>
                <w:szCs w:val="18"/>
              </w:rPr>
            </w:pPr>
          </w:p>
        </w:tc>
        <w:tc>
          <w:tcPr>
            <w:tcW w:w="2674" w:type="dxa"/>
            <w:shd w:val="clear" w:color="auto" w:fill="D9D9D9" w:themeFill="background1" w:themeFillShade="D9"/>
          </w:tcPr>
          <w:p w14:paraId="113E8E13" w14:textId="77777777" w:rsidR="00E062FA" w:rsidRPr="00AE3298" w:rsidRDefault="00E062FA" w:rsidP="00766951">
            <w:pPr>
              <w:ind w:left="116" w:right="-55" w:hanging="116"/>
              <w:jc w:val="center"/>
              <w:rPr>
                <w:rFonts w:ascii="Arial" w:hAnsi="Arial" w:cs="Arial"/>
                <w:sz w:val="18"/>
                <w:szCs w:val="18"/>
              </w:rPr>
            </w:pPr>
          </w:p>
        </w:tc>
      </w:tr>
      <w:tr w:rsidR="00E062FA" w:rsidRPr="00AE3298" w14:paraId="250CAE4A" w14:textId="77777777" w:rsidTr="00766951">
        <w:trPr>
          <w:cantSplit/>
        </w:trPr>
        <w:tc>
          <w:tcPr>
            <w:tcW w:w="670" w:type="dxa"/>
            <w:vAlign w:val="center"/>
          </w:tcPr>
          <w:p w14:paraId="6B3760FE" w14:textId="77777777" w:rsidR="00E062FA" w:rsidRPr="00AE3298" w:rsidRDefault="00E062FA" w:rsidP="00E062FA">
            <w:pPr>
              <w:numPr>
                <w:ilvl w:val="0"/>
                <w:numId w:val="55"/>
              </w:numPr>
              <w:tabs>
                <w:tab w:val="left" w:pos="1160"/>
              </w:tabs>
              <w:snapToGrid w:val="0"/>
              <w:jc w:val="center"/>
              <w:rPr>
                <w:rFonts w:ascii="Arial" w:hAnsi="Arial" w:cs="Arial"/>
                <w:b/>
                <w:sz w:val="18"/>
                <w:szCs w:val="18"/>
              </w:rPr>
            </w:pPr>
          </w:p>
        </w:tc>
        <w:tc>
          <w:tcPr>
            <w:tcW w:w="4131" w:type="dxa"/>
            <w:vAlign w:val="center"/>
          </w:tcPr>
          <w:p w14:paraId="4690DB32"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sz w:val="18"/>
                <w:szCs w:val="18"/>
              </w:rPr>
              <w:t>Urządzenie fabrycznie nowe, rok produkcji 202</w:t>
            </w:r>
            <w:r>
              <w:rPr>
                <w:rFonts w:ascii="Arial" w:hAnsi="Arial" w:cs="Arial"/>
                <w:sz w:val="18"/>
                <w:szCs w:val="18"/>
              </w:rPr>
              <w:t xml:space="preserve">5 </w:t>
            </w:r>
            <w:r w:rsidRPr="00AE3298">
              <w:rPr>
                <w:rFonts w:ascii="Arial" w:hAnsi="Arial" w:cs="Arial"/>
                <w:sz w:val="18"/>
                <w:szCs w:val="18"/>
              </w:rPr>
              <w:t>lub nowsze</w:t>
            </w:r>
          </w:p>
        </w:tc>
        <w:tc>
          <w:tcPr>
            <w:tcW w:w="2239" w:type="dxa"/>
            <w:vAlign w:val="center"/>
          </w:tcPr>
          <w:p w14:paraId="3E35EECC"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3616D59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CCA1962" w14:textId="77777777" w:rsidTr="00766951">
        <w:trPr>
          <w:cantSplit/>
        </w:trPr>
        <w:tc>
          <w:tcPr>
            <w:tcW w:w="670" w:type="dxa"/>
            <w:vAlign w:val="center"/>
          </w:tcPr>
          <w:p w14:paraId="72871BB4" w14:textId="77777777" w:rsidR="00E062FA" w:rsidRPr="00AE3298" w:rsidRDefault="00E062FA" w:rsidP="00E062FA">
            <w:pPr>
              <w:numPr>
                <w:ilvl w:val="0"/>
                <w:numId w:val="55"/>
              </w:numPr>
              <w:tabs>
                <w:tab w:val="left" w:pos="1160"/>
              </w:tabs>
              <w:snapToGrid w:val="0"/>
              <w:jc w:val="center"/>
              <w:rPr>
                <w:rFonts w:ascii="Arial" w:hAnsi="Arial" w:cs="Arial"/>
                <w:b/>
                <w:sz w:val="18"/>
                <w:szCs w:val="18"/>
              </w:rPr>
            </w:pPr>
          </w:p>
        </w:tc>
        <w:tc>
          <w:tcPr>
            <w:tcW w:w="4131" w:type="dxa"/>
            <w:vAlign w:val="center"/>
          </w:tcPr>
          <w:p w14:paraId="443ECBE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Cyfrowy układ formułowania wiązki ultradźwiękowej, min 240 000  kanałów procesowych</w:t>
            </w:r>
          </w:p>
        </w:tc>
        <w:tc>
          <w:tcPr>
            <w:tcW w:w="2239" w:type="dxa"/>
            <w:vAlign w:val="center"/>
          </w:tcPr>
          <w:p w14:paraId="3820BB47"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5ABD5747"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2A6580B" w14:textId="77777777" w:rsidTr="00766951">
        <w:trPr>
          <w:cantSplit/>
        </w:trPr>
        <w:tc>
          <w:tcPr>
            <w:tcW w:w="670" w:type="dxa"/>
            <w:vAlign w:val="center"/>
          </w:tcPr>
          <w:p w14:paraId="603C8F3A"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0E4FA0FB" w14:textId="77777777" w:rsidR="00E062FA" w:rsidRPr="00AE3298" w:rsidRDefault="00E062FA" w:rsidP="00766951">
            <w:pPr>
              <w:rPr>
                <w:rFonts w:ascii="Arial" w:hAnsi="Arial" w:cs="Arial"/>
                <w:sz w:val="18"/>
                <w:szCs w:val="18"/>
              </w:rPr>
            </w:pPr>
            <w:r w:rsidRPr="00AE3298">
              <w:rPr>
                <w:rFonts w:ascii="Arial" w:eastAsia="GulimChe" w:hAnsi="Arial" w:cs="Arial"/>
                <w:sz w:val="18"/>
                <w:szCs w:val="18"/>
              </w:rPr>
              <w:t xml:space="preserve">Rok produkcji </w:t>
            </w:r>
            <w:r>
              <w:rPr>
                <w:rFonts w:ascii="Arial" w:eastAsia="GulimChe" w:hAnsi="Arial" w:cs="Arial"/>
                <w:sz w:val="18"/>
                <w:szCs w:val="18"/>
              </w:rPr>
              <w:t>2025</w:t>
            </w:r>
          </w:p>
        </w:tc>
        <w:tc>
          <w:tcPr>
            <w:tcW w:w="2239" w:type="dxa"/>
            <w:vAlign w:val="center"/>
          </w:tcPr>
          <w:p w14:paraId="1FDF68CB"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58C402A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8AD5F6F" w14:textId="77777777" w:rsidTr="00766951">
        <w:trPr>
          <w:cantSplit/>
        </w:trPr>
        <w:tc>
          <w:tcPr>
            <w:tcW w:w="670" w:type="dxa"/>
            <w:vAlign w:val="center"/>
          </w:tcPr>
          <w:p w14:paraId="728C919C"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15BAF201"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Czas uruchomienia aparatu z pełnego wyłączenia: max 60 sekund</w:t>
            </w:r>
          </w:p>
        </w:tc>
        <w:tc>
          <w:tcPr>
            <w:tcW w:w="2239" w:type="dxa"/>
            <w:vAlign w:val="center"/>
          </w:tcPr>
          <w:p w14:paraId="3FE2CC3B"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7AC1D24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D426600" w14:textId="77777777" w:rsidTr="00766951">
        <w:trPr>
          <w:cantSplit/>
        </w:trPr>
        <w:tc>
          <w:tcPr>
            <w:tcW w:w="670" w:type="dxa"/>
            <w:vAlign w:val="center"/>
          </w:tcPr>
          <w:p w14:paraId="2E331D96"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7A02CB7F"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Modułowa konstrukcja umożliwiająca ławą rozbudowę aparatu, </w:t>
            </w:r>
          </w:p>
        </w:tc>
        <w:tc>
          <w:tcPr>
            <w:tcW w:w="2239" w:type="dxa"/>
            <w:vAlign w:val="center"/>
          </w:tcPr>
          <w:p w14:paraId="5845B654"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0570A3A3"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BC70B00" w14:textId="77777777" w:rsidTr="00766951">
        <w:trPr>
          <w:cantSplit/>
        </w:trPr>
        <w:tc>
          <w:tcPr>
            <w:tcW w:w="670" w:type="dxa"/>
            <w:vAlign w:val="center"/>
          </w:tcPr>
          <w:p w14:paraId="074FFA46"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224114F7"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Cztery koła skrętne z możliwością blokowania każdego z osobna.</w:t>
            </w:r>
          </w:p>
        </w:tc>
        <w:tc>
          <w:tcPr>
            <w:tcW w:w="2239" w:type="dxa"/>
            <w:vAlign w:val="center"/>
          </w:tcPr>
          <w:p w14:paraId="35CE10C9"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3D66CCAE"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D7DAD9B" w14:textId="77777777" w:rsidTr="00766951">
        <w:trPr>
          <w:cantSplit/>
        </w:trPr>
        <w:tc>
          <w:tcPr>
            <w:tcW w:w="670" w:type="dxa"/>
            <w:vAlign w:val="center"/>
          </w:tcPr>
          <w:p w14:paraId="0DFDC609"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5BA3023D"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Monitor Full HD, kolorowy, o przekątnej ekranu min. 21,5″, kąt patrzenia minimum 175 stopni</w:t>
            </w:r>
          </w:p>
        </w:tc>
        <w:tc>
          <w:tcPr>
            <w:tcW w:w="2239" w:type="dxa"/>
            <w:vAlign w:val="center"/>
          </w:tcPr>
          <w:p w14:paraId="1799B621"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7EECCCE7"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4CC6254" w14:textId="77777777" w:rsidTr="00766951">
        <w:trPr>
          <w:cantSplit/>
        </w:trPr>
        <w:tc>
          <w:tcPr>
            <w:tcW w:w="670" w:type="dxa"/>
            <w:vAlign w:val="center"/>
          </w:tcPr>
          <w:p w14:paraId="3979FE88"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18267E7A"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zmiany wysokości, obrotu i pochylenia monitora niezależnie od panelu sterowania</w:t>
            </w:r>
          </w:p>
        </w:tc>
        <w:tc>
          <w:tcPr>
            <w:tcW w:w="2239" w:type="dxa"/>
            <w:vAlign w:val="center"/>
          </w:tcPr>
          <w:p w14:paraId="17CEC459"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724F3C6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C69D5E5" w14:textId="77777777" w:rsidTr="00766951">
        <w:trPr>
          <w:cantSplit/>
        </w:trPr>
        <w:tc>
          <w:tcPr>
            <w:tcW w:w="670" w:type="dxa"/>
            <w:vAlign w:val="center"/>
          </w:tcPr>
          <w:p w14:paraId="0FE50B8F" w14:textId="77777777" w:rsidR="00E062FA" w:rsidRPr="00AE3298" w:rsidRDefault="00E062FA" w:rsidP="00E062FA">
            <w:pPr>
              <w:numPr>
                <w:ilvl w:val="0"/>
                <w:numId w:val="55"/>
              </w:numPr>
              <w:tabs>
                <w:tab w:val="left" w:pos="1160"/>
              </w:tabs>
              <w:snapToGrid w:val="0"/>
              <w:jc w:val="center"/>
              <w:rPr>
                <w:rFonts w:ascii="Arial" w:hAnsi="Arial" w:cs="Arial"/>
                <w:b/>
                <w:sz w:val="18"/>
                <w:szCs w:val="18"/>
              </w:rPr>
            </w:pPr>
          </w:p>
        </w:tc>
        <w:tc>
          <w:tcPr>
            <w:tcW w:w="4131" w:type="dxa"/>
            <w:vAlign w:val="center"/>
          </w:tcPr>
          <w:p w14:paraId="60F914A9"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Panel dotykowy min 15”, z możliwością zmiany kąta pochylenia i obsługą </w:t>
            </w:r>
            <w:proofErr w:type="spellStart"/>
            <w:r w:rsidRPr="00AE3298">
              <w:rPr>
                <w:rFonts w:ascii="Arial" w:eastAsia="GulimChe" w:hAnsi="Arial" w:cs="Arial"/>
                <w:sz w:val="18"/>
                <w:szCs w:val="18"/>
              </w:rPr>
              <w:t>multitouch</w:t>
            </w:r>
            <w:proofErr w:type="spellEnd"/>
            <w:r w:rsidRPr="00AE3298">
              <w:rPr>
                <w:rFonts w:ascii="Arial" w:eastAsia="GulimChe" w:hAnsi="Arial" w:cs="Arial"/>
                <w:sz w:val="18"/>
                <w:szCs w:val="18"/>
              </w:rPr>
              <w:t xml:space="preserve"> i gestów, min rozdzielczości  1920*1080 </w:t>
            </w:r>
          </w:p>
        </w:tc>
        <w:tc>
          <w:tcPr>
            <w:tcW w:w="2239" w:type="dxa"/>
            <w:vAlign w:val="center"/>
          </w:tcPr>
          <w:p w14:paraId="4E9A7B93"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7838AA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4469C9C" w14:textId="77777777" w:rsidTr="00766951">
        <w:trPr>
          <w:cantSplit/>
        </w:trPr>
        <w:tc>
          <w:tcPr>
            <w:tcW w:w="670" w:type="dxa"/>
            <w:vAlign w:val="center"/>
          </w:tcPr>
          <w:p w14:paraId="733F8DC0"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682DFD9A"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z możliwością obrotu i regulacji wysokości, płynnie regulowany.</w:t>
            </w:r>
          </w:p>
        </w:tc>
        <w:tc>
          <w:tcPr>
            <w:tcW w:w="2239" w:type="dxa"/>
            <w:vAlign w:val="center"/>
          </w:tcPr>
          <w:p w14:paraId="4766EAB7"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2474C4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3B7EA54" w14:textId="77777777" w:rsidTr="00766951">
        <w:trPr>
          <w:cantSplit/>
        </w:trPr>
        <w:tc>
          <w:tcPr>
            <w:tcW w:w="670" w:type="dxa"/>
            <w:vAlign w:val="center"/>
          </w:tcPr>
          <w:p w14:paraId="73F2CB75"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44744FF3"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z możliwością zmiany wysokości - min 300 mm oraz obrotu Lewo/Prawo min +/- 90 stopni (łącznie 180 stopni)</w:t>
            </w:r>
          </w:p>
        </w:tc>
        <w:tc>
          <w:tcPr>
            <w:tcW w:w="2239" w:type="dxa"/>
            <w:vAlign w:val="center"/>
          </w:tcPr>
          <w:p w14:paraId="3D2BEE46"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960DAD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875EA2F" w14:textId="77777777" w:rsidTr="00766951">
        <w:trPr>
          <w:cantSplit/>
        </w:trPr>
        <w:tc>
          <w:tcPr>
            <w:tcW w:w="670" w:type="dxa"/>
            <w:vAlign w:val="center"/>
          </w:tcPr>
          <w:p w14:paraId="71A58742"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7642DAC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Fizyczna klawiatura alfanumeryczna wysuwana spod pulpitu.</w:t>
            </w:r>
          </w:p>
        </w:tc>
        <w:tc>
          <w:tcPr>
            <w:tcW w:w="2239" w:type="dxa"/>
            <w:vAlign w:val="center"/>
          </w:tcPr>
          <w:p w14:paraId="7DD0ACA2"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497BABA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CC68754" w14:textId="77777777" w:rsidTr="00766951">
        <w:trPr>
          <w:cantSplit/>
        </w:trPr>
        <w:tc>
          <w:tcPr>
            <w:tcW w:w="670" w:type="dxa"/>
            <w:vAlign w:val="center"/>
          </w:tcPr>
          <w:p w14:paraId="4EA5DAD9"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4BC9A580"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Panel sterowania wyposażony w uchwyty na głowice w obrysie panelu min.6</w:t>
            </w:r>
          </w:p>
        </w:tc>
        <w:tc>
          <w:tcPr>
            <w:tcW w:w="2239" w:type="dxa"/>
            <w:vAlign w:val="center"/>
          </w:tcPr>
          <w:p w14:paraId="11DF0435"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33B11D87"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E8D6C65" w14:textId="77777777" w:rsidTr="00766951">
        <w:trPr>
          <w:cantSplit/>
        </w:trPr>
        <w:tc>
          <w:tcPr>
            <w:tcW w:w="670" w:type="dxa"/>
            <w:vAlign w:val="center"/>
          </w:tcPr>
          <w:p w14:paraId="57427FB3"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2D29DC3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Aparat wyposażony w min.  4 porty USB dostępne dla użytkownika  – w obrębie panelu sterowania, ekranu dotykowego lub okolicy.</w:t>
            </w:r>
          </w:p>
        </w:tc>
        <w:tc>
          <w:tcPr>
            <w:tcW w:w="2239" w:type="dxa"/>
            <w:vAlign w:val="center"/>
          </w:tcPr>
          <w:p w14:paraId="39F293FB"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A23E82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6C7EBAE" w14:textId="77777777" w:rsidTr="00766951">
        <w:trPr>
          <w:cantSplit/>
        </w:trPr>
        <w:tc>
          <w:tcPr>
            <w:tcW w:w="670" w:type="dxa"/>
            <w:vAlign w:val="center"/>
          </w:tcPr>
          <w:p w14:paraId="528424D3" w14:textId="77777777" w:rsidR="00E062FA" w:rsidRPr="00AE3298" w:rsidRDefault="00E062FA" w:rsidP="00E062FA">
            <w:pPr>
              <w:numPr>
                <w:ilvl w:val="0"/>
                <w:numId w:val="55"/>
              </w:numPr>
              <w:tabs>
                <w:tab w:val="left" w:pos="1160"/>
              </w:tabs>
              <w:snapToGrid w:val="0"/>
              <w:jc w:val="center"/>
              <w:rPr>
                <w:rFonts w:ascii="Arial" w:hAnsi="Arial" w:cs="Arial"/>
                <w:b/>
                <w:sz w:val="18"/>
                <w:szCs w:val="18"/>
              </w:rPr>
            </w:pPr>
          </w:p>
        </w:tc>
        <w:tc>
          <w:tcPr>
            <w:tcW w:w="4131" w:type="dxa"/>
            <w:vAlign w:val="center"/>
          </w:tcPr>
          <w:p w14:paraId="32858D18"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Wyjście obrazowe HDMI, Porty USB do archiwizacji danych.</w:t>
            </w:r>
          </w:p>
        </w:tc>
        <w:tc>
          <w:tcPr>
            <w:tcW w:w="2239" w:type="dxa"/>
            <w:vAlign w:val="center"/>
          </w:tcPr>
          <w:p w14:paraId="48828E69"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39E30EE"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0DD3804" w14:textId="77777777" w:rsidTr="00766951">
        <w:trPr>
          <w:cantSplit/>
        </w:trPr>
        <w:tc>
          <w:tcPr>
            <w:tcW w:w="670" w:type="dxa"/>
            <w:vAlign w:val="center"/>
          </w:tcPr>
          <w:p w14:paraId="6EA96E84" w14:textId="77777777" w:rsidR="00E062FA" w:rsidRPr="00AE3298" w:rsidRDefault="00E062FA" w:rsidP="00E062FA">
            <w:pPr>
              <w:numPr>
                <w:ilvl w:val="0"/>
                <w:numId w:val="55"/>
              </w:numPr>
              <w:tabs>
                <w:tab w:val="left" w:pos="1160"/>
              </w:tabs>
              <w:snapToGrid w:val="0"/>
              <w:jc w:val="center"/>
              <w:rPr>
                <w:rFonts w:ascii="Arial" w:hAnsi="Arial" w:cs="Arial"/>
                <w:b/>
                <w:sz w:val="18"/>
                <w:szCs w:val="18"/>
              </w:rPr>
            </w:pPr>
          </w:p>
        </w:tc>
        <w:tc>
          <w:tcPr>
            <w:tcW w:w="4131" w:type="dxa"/>
            <w:vAlign w:val="center"/>
          </w:tcPr>
          <w:p w14:paraId="7501A4FA"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Regulacja  TGC</w:t>
            </w:r>
          </w:p>
        </w:tc>
        <w:tc>
          <w:tcPr>
            <w:tcW w:w="2239" w:type="dxa"/>
            <w:vAlign w:val="center"/>
          </w:tcPr>
          <w:p w14:paraId="5B2301BB"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690646F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CB3ECBD" w14:textId="77777777" w:rsidTr="00766951">
        <w:trPr>
          <w:cantSplit/>
        </w:trPr>
        <w:tc>
          <w:tcPr>
            <w:tcW w:w="670" w:type="dxa"/>
            <w:vAlign w:val="center"/>
          </w:tcPr>
          <w:p w14:paraId="31BAB377"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6283B70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Regulacja LGC</w:t>
            </w:r>
          </w:p>
        </w:tc>
        <w:tc>
          <w:tcPr>
            <w:tcW w:w="2239" w:type="dxa"/>
            <w:vAlign w:val="center"/>
          </w:tcPr>
          <w:p w14:paraId="72120087"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37AB2B9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C45A6EE" w14:textId="77777777" w:rsidTr="00766951">
        <w:trPr>
          <w:cantSplit/>
        </w:trPr>
        <w:tc>
          <w:tcPr>
            <w:tcW w:w="670" w:type="dxa"/>
            <w:vAlign w:val="center"/>
          </w:tcPr>
          <w:p w14:paraId="5D8DE0EE"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26FAF53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Minimalna częstotliwość pracy dostępnych głowic - max. 1,2 MHz</w:t>
            </w:r>
          </w:p>
        </w:tc>
        <w:tc>
          <w:tcPr>
            <w:tcW w:w="2239" w:type="dxa"/>
            <w:vAlign w:val="center"/>
          </w:tcPr>
          <w:p w14:paraId="049ED26C"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5BFB219F"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63D2F4F" w14:textId="77777777" w:rsidTr="00766951">
        <w:trPr>
          <w:cantSplit/>
        </w:trPr>
        <w:tc>
          <w:tcPr>
            <w:tcW w:w="670" w:type="dxa"/>
            <w:vAlign w:val="center"/>
          </w:tcPr>
          <w:p w14:paraId="2721CDF5"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56E6ED25"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Maksymalna częstotliwość pracy dostępnych głowic - min. </w:t>
            </w:r>
            <w:r>
              <w:rPr>
                <w:rFonts w:ascii="Arial" w:eastAsia="Arial Unicode MS" w:hAnsi="Arial" w:cs="Arial"/>
                <w:sz w:val="18"/>
                <w:szCs w:val="18"/>
              </w:rPr>
              <w:t>20</w:t>
            </w:r>
            <w:r w:rsidRPr="00AE3298">
              <w:rPr>
                <w:rFonts w:ascii="Arial" w:eastAsia="Arial Unicode MS" w:hAnsi="Arial" w:cs="Arial"/>
                <w:sz w:val="18"/>
                <w:szCs w:val="18"/>
              </w:rPr>
              <w:t xml:space="preserve"> MHz</w:t>
            </w:r>
          </w:p>
        </w:tc>
        <w:tc>
          <w:tcPr>
            <w:tcW w:w="2239" w:type="dxa"/>
            <w:vAlign w:val="center"/>
          </w:tcPr>
          <w:p w14:paraId="742486AB"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384F5358"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78EEE84" w14:textId="77777777" w:rsidTr="00766951">
        <w:trPr>
          <w:cantSplit/>
        </w:trPr>
        <w:tc>
          <w:tcPr>
            <w:tcW w:w="670" w:type="dxa"/>
            <w:vAlign w:val="center"/>
          </w:tcPr>
          <w:p w14:paraId="044CC976"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0D96C97"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Ilość aktywnych, równoważnych  gniazd (portów) dla głowic obrazowych. - Min. </w:t>
            </w:r>
            <w:r>
              <w:rPr>
                <w:rFonts w:ascii="Arial" w:eastAsia="GulimChe" w:hAnsi="Arial" w:cs="Arial"/>
                <w:sz w:val="18"/>
                <w:szCs w:val="18"/>
              </w:rPr>
              <w:t>5</w:t>
            </w:r>
            <w:r w:rsidRPr="00AE3298">
              <w:rPr>
                <w:rFonts w:ascii="Arial" w:eastAsia="GulimChe" w:hAnsi="Arial" w:cs="Arial"/>
                <w:sz w:val="18"/>
                <w:szCs w:val="18"/>
              </w:rPr>
              <w:t xml:space="preserve"> port</w:t>
            </w:r>
            <w:r>
              <w:rPr>
                <w:rFonts w:ascii="Arial" w:eastAsia="GulimChe" w:hAnsi="Arial" w:cs="Arial"/>
                <w:sz w:val="18"/>
                <w:szCs w:val="18"/>
              </w:rPr>
              <w:t>ów</w:t>
            </w:r>
            <w:r w:rsidRPr="00AE3298">
              <w:rPr>
                <w:rFonts w:ascii="Arial" w:eastAsia="GulimChe" w:hAnsi="Arial" w:cs="Arial"/>
                <w:sz w:val="18"/>
                <w:szCs w:val="18"/>
              </w:rPr>
              <w:t xml:space="preserve"> aktywn</w:t>
            </w:r>
            <w:r>
              <w:rPr>
                <w:rFonts w:ascii="Arial" w:eastAsia="GulimChe" w:hAnsi="Arial" w:cs="Arial"/>
                <w:sz w:val="18"/>
                <w:szCs w:val="18"/>
              </w:rPr>
              <w:t>ych</w:t>
            </w:r>
          </w:p>
        </w:tc>
        <w:tc>
          <w:tcPr>
            <w:tcW w:w="2239" w:type="dxa"/>
            <w:vAlign w:val="center"/>
          </w:tcPr>
          <w:p w14:paraId="0027A398"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BBB9D5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D3FCB9C" w14:textId="77777777" w:rsidTr="00766951">
        <w:trPr>
          <w:cantSplit/>
        </w:trPr>
        <w:tc>
          <w:tcPr>
            <w:tcW w:w="670" w:type="dxa"/>
            <w:vAlign w:val="center"/>
          </w:tcPr>
          <w:p w14:paraId="016107C1"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2731816"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Maksymalny czas pamięci dynamicznej CINE - min. 32000  ramek B-</w:t>
            </w:r>
            <w:proofErr w:type="spellStart"/>
            <w:r w:rsidRPr="00AE3298">
              <w:rPr>
                <w:rFonts w:ascii="Arial" w:eastAsia="GulimChe" w:hAnsi="Arial" w:cs="Arial"/>
                <w:sz w:val="18"/>
                <w:szCs w:val="18"/>
              </w:rPr>
              <w:t>Mode</w:t>
            </w:r>
            <w:proofErr w:type="spellEnd"/>
          </w:p>
        </w:tc>
        <w:tc>
          <w:tcPr>
            <w:tcW w:w="2239" w:type="dxa"/>
            <w:vAlign w:val="center"/>
          </w:tcPr>
          <w:p w14:paraId="146FB47A"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C6B58F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63A60DB" w14:textId="77777777" w:rsidTr="00766951">
        <w:trPr>
          <w:cantSplit/>
        </w:trPr>
        <w:tc>
          <w:tcPr>
            <w:tcW w:w="670" w:type="dxa"/>
            <w:vAlign w:val="center"/>
          </w:tcPr>
          <w:p w14:paraId="73730EC0"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009D3A3"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Archiwizacja danych pacjentów, raportów, obrazów, pętli obrazowych na lokalnym dysku twardym</w:t>
            </w:r>
          </w:p>
        </w:tc>
        <w:tc>
          <w:tcPr>
            <w:tcW w:w="2239" w:type="dxa"/>
            <w:vAlign w:val="center"/>
          </w:tcPr>
          <w:p w14:paraId="3408DFAB"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379799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9605551" w14:textId="77777777" w:rsidTr="00766951">
        <w:trPr>
          <w:cantSplit/>
        </w:trPr>
        <w:tc>
          <w:tcPr>
            <w:tcW w:w="670" w:type="dxa"/>
            <w:vAlign w:val="center"/>
          </w:tcPr>
          <w:p w14:paraId="38A2AAF1"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384C348"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zapisu obrazów i pętli obrazowych na dyski zewnętrzne, pamięci PEN w formatach RAW lub JPG (dla obrazów) i AVI (dla pętli obrazowych) poprzez naciśnięcie programowalnego przycisku na konsoli</w:t>
            </w:r>
          </w:p>
        </w:tc>
        <w:tc>
          <w:tcPr>
            <w:tcW w:w="2239" w:type="dxa"/>
            <w:vAlign w:val="center"/>
          </w:tcPr>
          <w:p w14:paraId="274471EE"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7D389F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09A39A2" w14:textId="77777777" w:rsidTr="00766951">
        <w:trPr>
          <w:cantSplit/>
        </w:trPr>
        <w:tc>
          <w:tcPr>
            <w:tcW w:w="670" w:type="dxa"/>
            <w:vAlign w:val="center"/>
          </w:tcPr>
          <w:p w14:paraId="5FB5F20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213863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Wbudowana karta sieciowa Wi-Fi</w:t>
            </w:r>
          </w:p>
        </w:tc>
        <w:tc>
          <w:tcPr>
            <w:tcW w:w="2239" w:type="dxa"/>
            <w:vAlign w:val="center"/>
          </w:tcPr>
          <w:p w14:paraId="22117767"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31E687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47B1963" w14:textId="77777777" w:rsidTr="00766951">
        <w:trPr>
          <w:cantSplit/>
        </w:trPr>
        <w:tc>
          <w:tcPr>
            <w:tcW w:w="670" w:type="dxa"/>
            <w:vAlign w:val="center"/>
          </w:tcPr>
          <w:p w14:paraId="07A1A943"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FE725A9" w14:textId="77777777" w:rsidR="00E062FA" w:rsidRPr="00AE3298" w:rsidRDefault="00E062FA" w:rsidP="00766951">
            <w:pPr>
              <w:tabs>
                <w:tab w:val="left" w:pos="1160"/>
              </w:tabs>
              <w:snapToGrid w:val="0"/>
              <w:rPr>
                <w:rFonts w:ascii="Arial" w:eastAsia="GulimChe" w:hAnsi="Arial" w:cs="Arial"/>
                <w:sz w:val="18"/>
                <w:szCs w:val="18"/>
              </w:rPr>
            </w:pPr>
            <w:r>
              <w:rPr>
                <w:rFonts w:ascii="Arial" w:eastAsia="GulimChe" w:hAnsi="Arial" w:cs="Arial"/>
                <w:sz w:val="18"/>
                <w:szCs w:val="18"/>
              </w:rPr>
              <w:t>Menu Aparatu USG w języku polskim</w:t>
            </w:r>
          </w:p>
        </w:tc>
        <w:tc>
          <w:tcPr>
            <w:tcW w:w="2239" w:type="dxa"/>
            <w:vAlign w:val="center"/>
          </w:tcPr>
          <w:p w14:paraId="419CB8AF" w14:textId="77777777" w:rsidR="00E062FA" w:rsidRPr="00AE3298" w:rsidRDefault="00E062FA" w:rsidP="00766951">
            <w:pPr>
              <w:jc w:val="center"/>
              <w:rPr>
                <w:rFonts w:ascii="Arial" w:hAnsi="Arial" w:cs="Arial"/>
                <w:sz w:val="18"/>
                <w:szCs w:val="18"/>
              </w:rPr>
            </w:pPr>
            <w:r>
              <w:rPr>
                <w:rFonts w:ascii="Arial" w:hAnsi="Arial" w:cs="Arial"/>
                <w:sz w:val="18"/>
                <w:szCs w:val="18"/>
              </w:rPr>
              <w:t>Tak</w:t>
            </w:r>
          </w:p>
        </w:tc>
        <w:tc>
          <w:tcPr>
            <w:tcW w:w="2674" w:type="dxa"/>
          </w:tcPr>
          <w:p w14:paraId="3465E7D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B3B1E2F" w14:textId="77777777" w:rsidTr="00766951">
        <w:trPr>
          <w:cantSplit/>
        </w:trPr>
        <w:tc>
          <w:tcPr>
            <w:tcW w:w="670" w:type="dxa"/>
            <w:vAlign w:val="center"/>
          </w:tcPr>
          <w:p w14:paraId="4189CA59"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E249AF0" w14:textId="77777777" w:rsidR="00E062FA" w:rsidRDefault="00E062FA" w:rsidP="00766951">
            <w:pPr>
              <w:tabs>
                <w:tab w:val="left" w:pos="1160"/>
              </w:tabs>
              <w:snapToGrid w:val="0"/>
              <w:rPr>
                <w:rFonts w:ascii="Arial" w:eastAsia="GulimChe" w:hAnsi="Arial" w:cs="Arial"/>
                <w:sz w:val="18"/>
                <w:szCs w:val="18"/>
              </w:rPr>
            </w:pPr>
            <w:r>
              <w:rPr>
                <w:rFonts w:ascii="Arial" w:eastAsia="GulimChe" w:hAnsi="Arial" w:cs="Arial"/>
                <w:sz w:val="18"/>
                <w:szCs w:val="18"/>
              </w:rPr>
              <w:t>Wbudowany w aparat fabryczny podgrzewacz żelu</w:t>
            </w:r>
          </w:p>
        </w:tc>
        <w:tc>
          <w:tcPr>
            <w:tcW w:w="2239" w:type="dxa"/>
            <w:vAlign w:val="center"/>
          </w:tcPr>
          <w:p w14:paraId="3D58C487" w14:textId="77777777" w:rsidR="00E062FA" w:rsidRDefault="00E062FA" w:rsidP="00766951">
            <w:pPr>
              <w:jc w:val="center"/>
              <w:rPr>
                <w:rFonts w:ascii="Arial" w:hAnsi="Arial" w:cs="Arial"/>
                <w:sz w:val="18"/>
                <w:szCs w:val="18"/>
              </w:rPr>
            </w:pPr>
            <w:r>
              <w:rPr>
                <w:rFonts w:ascii="Arial" w:hAnsi="Arial" w:cs="Arial"/>
                <w:sz w:val="18"/>
                <w:szCs w:val="18"/>
              </w:rPr>
              <w:t>Tak</w:t>
            </w:r>
          </w:p>
        </w:tc>
        <w:tc>
          <w:tcPr>
            <w:tcW w:w="2674" w:type="dxa"/>
          </w:tcPr>
          <w:p w14:paraId="117832A2" w14:textId="77777777" w:rsidR="00E062FA" w:rsidRPr="00AE3298" w:rsidRDefault="00E062FA" w:rsidP="00766951">
            <w:pPr>
              <w:tabs>
                <w:tab w:val="left" w:pos="1160"/>
              </w:tabs>
              <w:snapToGrid w:val="0"/>
              <w:rPr>
                <w:rFonts w:ascii="Arial" w:hAnsi="Arial" w:cs="Arial"/>
                <w:sz w:val="18"/>
                <w:szCs w:val="18"/>
              </w:rPr>
            </w:pPr>
          </w:p>
        </w:tc>
      </w:tr>
      <w:tr w:rsidR="00E062FA" w:rsidRPr="00F70C46" w14:paraId="7D342BCA" w14:textId="77777777" w:rsidTr="00F70C46">
        <w:trPr>
          <w:cantSplit/>
        </w:trPr>
        <w:tc>
          <w:tcPr>
            <w:tcW w:w="9714" w:type="dxa"/>
            <w:gridSpan w:val="4"/>
            <w:shd w:val="clear" w:color="auto" w:fill="D9D9D9" w:themeFill="background1" w:themeFillShade="D9"/>
            <w:vAlign w:val="center"/>
          </w:tcPr>
          <w:p w14:paraId="3601C6CB" w14:textId="77777777" w:rsidR="00E062FA" w:rsidRPr="00F70C46" w:rsidRDefault="00E062FA" w:rsidP="00F70C46">
            <w:pPr>
              <w:tabs>
                <w:tab w:val="left" w:pos="1160"/>
              </w:tabs>
              <w:snapToGrid w:val="0"/>
              <w:rPr>
                <w:rFonts w:ascii="Arial" w:hAnsi="Arial" w:cs="Arial"/>
                <w:b/>
                <w:bCs/>
                <w:sz w:val="18"/>
                <w:szCs w:val="18"/>
              </w:rPr>
            </w:pPr>
            <w:r w:rsidRPr="00F70C46">
              <w:rPr>
                <w:rFonts w:ascii="Arial" w:hAnsi="Arial" w:cs="Arial"/>
                <w:b/>
                <w:bCs/>
                <w:sz w:val="18"/>
                <w:szCs w:val="18"/>
              </w:rPr>
              <w:t>Obrazowanie i prezentacja obrazu</w:t>
            </w:r>
          </w:p>
        </w:tc>
      </w:tr>
      <w:tr w:rsidR="00E062FA" w:rsidRPr="00AE3298" w14:paraId="5F935102" w14:textId="77777777" w:rsidTr="00766951">
        <w:trPr>
          <w:cantSplit/>
        </w:trPr>
        <w:tc>
          <w:tcPr>
            <w:tcW w:w="670" w:type="dxa"/>
            <w:vAlign w:val="center"/>
          </w:tcPr>
          <w:p w14:paraId="5580E09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C35C72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Tryb B</w:t>
            </w:r>
          </w:p>
        </w:tc>
        <w:tc>
          <w:tcPr>
            <w:tcW w:w="2239" w:type="dxa"/>
            <w:vAlign w:val="center"/>
          </w:tcPr>
          <w:p w14:paraId="4626982F"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1A91B9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2F17851" w14:textId="77777777" w:rsidTr="00766951">
        <w:trPr>
          <w:cantSplit/>
        </w:trPr>
        <w:tc>
          <w:tcPr>
            <w:tcW w:w="670" w:type="dxa"/>
            <w:vAlign w:val="center"/>
          </w:tcPr>
          <w:p w14:paraId="31979092"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E91F886"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Głębokość penetracji (obrazowania) min. 40cm.</w:t>
            </w:r>
          </w:p>
        </w:tc>
        <w:tc>
          <w:tcPr>
            <w:tcW w:w="2239" w:type="dxa"/>
            <w:vAlign w:val="center"/>
          </w:tcPr>
          <w:p w14:paraId="60F7EB18"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202DD53"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762878A" w14:textId="77777777" w:rsidTr="00766951">
        <w:trPr>
          <w:cantSplit/>
        </w:trPr>
        <w:tc>
          <w:tcPr>
            <w:tcW w:w="670" w:type="dxa"/>
            <w:vAlign w:val="center"/>
          </w:tcPr>
          <w:p w14:paraId="64A199FC"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69D3B3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quasi-</w:t>
            </w:r>
            <w:proofErr w:type="spellStart"/>
            <w:r w:rsidRPr="00AE3298">
              <w:rPr>
                <w:rFonts w:ascii="Arial" w:eastAsia="GulimChe" w:hAnsi="Arial" w:cs="Arial"/>
                <w:sz w:val="18"/>
                <w:szCs w:val="18"/>
              </w:rPr>
              <w:t>convex</w:t>
            </w:r>
            <w:proofErr w:type="spellEnd"/>
            <w:r w:rsidRPr="00AE3298">
              <w:rPr>
                <w:rFonts w:ascii="Arial" w:eastAsia="GulimChe" w:hAnsi="Arial" w:cs="Arial"/>
                <w:sz w:val="18"/>
                <w:szCs w:val="18"/>
              </w:rPr>
              <w:t xml:space="preserve"> (trapez)</w:t>
            </w:r>
          </w:p>
        </w:tc>
        <w:tc>
          <w:tcPr>
            <w:tcW w:w="2239" w:type="dxa"/>
            <w:vAlign w:val="center"/>
          </w:tcPr>
          <w:p w14:paraId="78F60260"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0C602B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E0E2BCF" w14:textId="77777777" w:rsidTr="00766951">
        <w:trPr>
          <w:cantSplit/>
        </w:trPr>
        <w:tc>
          <w:tcPr>
            <w:tcW w:w="670" w:type="dxa"/>
            <w:vAlign w:val="center"/>
          </w:tcPr>
          <w:p w14:paraId="39F66BEF"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D978F82"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Możliwość rotowania obrazu co 90⁰</w:t>
            </w:r>
          </w:p>
        </w:tc>
        <w:tc>
          <w:tcPr>
            <w:tcW w:w="2239" w:type="dxa"/>
            <w:vAlign w:val="center"/>
          </w:tcPr>
          <w:p w14:paraId="7A694657"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33BC68D3"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6B489EC" w14:textId="77777777" w:rsidTr="00766951">
        <w:trPr>
          <w:cantSplit/>
        </w:trPr>
        <w:tc>
          <w:tcPr>
            <w:tcW w:w="670" w:type="dxa"/>
            <w:vAlign w:val="center"/>
          </w:tcPr>
          <w:p w14:paraId="60B39723"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4BA0BFB" w14:textId="77777777" w:rsidR="00E062FA" w:rsidRPr="00AE3298" w:rsidRDefault="00E062FA" w:rsidP="00766951">
            <w:pPr>
              <w:jc w:val="center"/>
              <w:rPr>
                <w:rFonts w:ascii="Arial" w:eastAsia="Arial Unicode MS" w:hAnsi="Arial" w:cs="Arial"/>
                <w:sz w:val="18"/>
                <w:szCs w:val="18"/>
              </w:rPr>
            </w:pPr>
            <w:r w:rsidRPr="00AE3298">
              <w:rPr>
                <w:rFonts w:ascii="Arial" w:eastAsia="Arial Unicode MS" w:hAnsi="Arial" w:cs="Arial"/>
                <w:sz w:val="18"/>
                <w:szCs w:val="18"/>
              </w:rPr>
              <w:t xml:space="preserve">Dynamika w trybie B z wyświetlaniem wartości na obrazie - min. wartość - ≤ 30 </w:t>
            </w:r>
            <w:proofErr w:type="spellStart"/>
            <w:r w:rsidRPr="00AE3298">
              <w:rPr>
                <w:rFonts w:ascii="Arial" w:eastAsia="Arial Unicode MS" w:hAnsi="Arial" w:cs="Arial"/>
                <w:sz w:val="18"/>
                <w:szCs w:val="18"/>
              </w:rPr>
              <w:t>dB</w:t>
            </w:r>
            <w:proofErr w:type="spellEnd"/>
          </w:p>
          <w:p w14:paraId="506A7619"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max. wartość –≥ 260dB</w:t>
            </w:r>
          </w:p>
        </w:tc>
        <w:tc>
          <w:tcPr>
            <w:tcW w:w="2239" w:type="dxa"/>
            <w:vAlign w:val="center"/>
          </w:tcPr>
          <w:p w14:paraId="1F4175B9"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D4E0F7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D4D5DE3" w14:textId="77777777" w:rsidTr="00766951">
        <w:trPr>
          <w:cantSplit/>
        </w:trPr>
        <w:tc>
          <w:tcPr>
            <w:tcW w:w="670" w:type="dxa"/>
            <w:vAlign w:val="center"/>
          </w:tcPr>
          <w:p w14:paraId="771BEAF6"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511E378"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Maksymalny </w:t>
            </w:r>
            <w:proofErr w:type="spellStart"/>
            <w:r w:rsidRPr="00AE3298">
              <w:rPr>
                <w:rFonts w:ascii="Arial" w:eastAsia="Arial Unicode MS" w:hAnsi="Arial" w:cs="Arial"/>
                <w:sz w:val="18"/>
                <w:szCs w:val="18"/>
              </w:rPr>
              <w:t>frame</w:t>
            </w:r>
            <w:proofErr w:type="spellEnd"/>
            <w:r w:rsidRPr="00AE3298">
              <w:rPr>
                <w:rFonts w:ascii="Arial" w:eastAsia="Arial Unicode MS" w:hAnsi="Arial" w:cs="Arial"/>
                <w:sz w:val="18"/>
                <w:szCs w:val="18"/>
              </w:rPr>
              <w:t xml:space="preserve">  </w:t>
            </w:r>
            <w:proofErr w:type="spellStart"/>
            <w:r w:rsidRPr="00AE3298">
              <w:rPr>
                <w:rFonts w:ascii="Arial" w:eastAsia="Arial Unicode MS" w:hAnsi="Arial" w:cs="Arial"/>
                <w:sz w:val="18"/>
                <w:szCs w:val="18"/>
              </w:rPr>
              <w:t>Rate</w:t>
            </w:r>
            <w:proofErr w:type="spellEnd"/>
            <w:r w:rsidRPr="00AE3298">
              <w:rPr>
                <w:rFonts w:ascii="Arial" w:eastAsia="Arial Unicode MS" w:hAnsi="Arial" w:cs="Arial"/>
                <w:sz w:val="18"/>
                <w:szCs w:val="18"/>
              </w:rPr>
              <w:t xml:space="preserve"> obrazu B - Min 800  </w:t>
            </w:r>
            <w:proofErr w:type="spellStart"/>
            <w:r w:rsidRPr="00AE3298">
              <w:rPr>
                <w:rFonts w:ascii="Arial" w:eastAsia="Arial Unicode MS" w:hAnsi="Arial" w:cs="Arial"/>
                <w:sz w:val="18"/>
                <w:szCs w:val="18"/>
              </w:rPr>
              <w:t>Hz</w:t>
            </w:r>
            <w:proofErr w:type="spellEnd"/>
          </w:p>
        </w:tc>
        <w:tc>
          <w:tcPr>
            <w:tcW w:w="2239" w:type="dxa"/>
            <w:vAlign w:val="center"/>
          </w:tcPr>
          <w:p w14:paraId="1A502F10"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12A42B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8A1A978" w14:textId="77777777" w:rsidTr="00766951">
        <w:trPr>
          <w:cantSplit/>
        </w:trPr>
        <w:tc>
          <w:tcPr>
            <w:tcW w:w="670" w:type="dxa"/>
            <w:vAlign w:val="center"/>
          </w:tcPr>
          <w:p w14:paraId="3C17A249"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71B995A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Technologia </w:t>
            </w:r>
            <w:proofErr w:type="spellStart"/>
            <w:r w:rsidRPr="00AE3298">
              <w:rPr>
                <w:rFonts w:ascii="Arial" w:eastAsia="GulimChe" w:hAnsi="Arial" w:cs="Arial"/>
                <w:sz w:val="18"/>
                <w:szCs w:val="18"/>
              </w:rPr>
              <w:t>Dynamic</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Pixel</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Focusing</w:t>
            </w:r>
            <w:proofErr w:type="spellEnd"/>
            <w:r w:rsidRPr="00AE3298">
              <w:rPr>
                <w:rFonts w:ascii="Arial" w:eastAsia="GulimChe" w:hAnsi="Arial" w:cs="Arial"/>
                <w:sz w:val="18"/>
                <w:szCs w:val="18"/>
              </w:rPr>
              <w:t xml:space="preserve">  lub równoważna, system pracujący bez konieczności ustawiania pojedynczych punktów ogniskowania przez użytkownika.</w:t>
            </w:r>
          </w:p>
        </w:tc>
        <w:tc>
          <w:tcPr>
            <w:tcW w:w="2239" w:type="dxa"/>
            <w:vAlign w:val="center"/>
          </w:tcPr>
          <w:p w14:paraId="77AFC870"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DA972B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5E4951F" w14:textId="77777777" w:rsidTr="00766951">
        <w:trPr>
          <w:cantSplit/>
        </w:trPr>
        <w:tc>
          <w:tcPr>
            <w:tcW w:w="670" w:type="dxa"/>
            <w:vAlign w:val="center"/>
          </w:tcPr>
          <w:p w14:paraId="4CEF5123"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4087ED0"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Obrazowanie </w:t>
            </w:r>
            <w:proofErr w:type="spellStart"/>
            <w:r w:rsidRPr="00AE3298">
              <w:rPr>
                <w:rFonts w:ascii="Arial" w:eastAsia="GulimChe" w:hAnsi="Arial" w:cs="Arial"/>
                <w:sz w:val="18"/>
                <w:szCs w:val="18"/>
              </w:rPr>
              <w:t>full-screen</w:t>
            </w:r>
            <w:proofErr w:type="spellEnd"/>
            <w:r w:rsidRPr="00AE3298">
              <w:rPr>
                <w:rFonts w:ascii="Arial" w:eastAsia="GulimChe" w:hAnsi="Arial" w:cs="Arial"/>
                <w:sz w:val="18"/>
                <w:szCs w:val="18"/>
              </w:rPr>
              <w:t>, min. 3 kroki</w:t>
            </w:r>
          </w:p>
        </w:tc>
        <w:tc>
          <w:tcPr>
            <w:tcW w:w="2239" w:type="dxa"/>
            <w:vAlign w:val="center"/>
          </w:tcPr>
          <w:p w14:paraId="24F5B5E6"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150053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700585A" w14:textId="77777777" w:rsidTr="00766951">
        <w:trPr>
          <w:cantSplit/>
        </w:trPr>
        <w:tc>
          <w:tcPr>
            <w:tcW w:w="670" w:type="dxa"/>
            <w:vAlign w:val="center"/>
          </w:tcPr>
          <w:p w14:paraId="5D39C26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BE46781"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Zoom dla obrazów „na żywo” i zatrzymanych</w:t>
            </w:r>
          </w:p>
        </w:tc>
        <w:tc>
          <w:tcPr>
            <w:tcW w:w="2239" w:type="dxa"/>
            <w:vAlign w:val="center"/>
          </w:tcPr>
          <w:p w14:paraId="5463712A"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5F94608"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CF6B98D" w14:textId="77777777" w:rsidTr="00766951">
        <w:trPr>
          <w:cantSplit/>
        </w:trPr>
        <w:tc>
          <w:tcPr>
            <w:tcW w:w="670" w:type="dxa"/>
            <w:vAlign w:val="center"/>
          </w:tcPr>
          <w:p w14:paraId="734A5E6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7151407"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Zmiana wzmocnienia obrazu zamrożonego i obrazu z pamięci CINE</w:t>
            </w:r>
          </w:p>
        </w:tc>
        <w:tc>
          <w:tcPr>
            <w:tcW w:w="2239" w:type="dxa"/>
            <w:vAlign w:val="center"/>
          </w:tcPr>
          <w:p w14:paraId="4EAE0C69"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61EF70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7CFB435" w14:textId="77777777" w:rsidTr="00766951">
        <w:trPr>
          <w:cantSplit/>
        </w:trPr>
        <w:tc>
          <w:tcPr>
            <w:tcW w:w="670" w:type="dxa"/>
            <w:vAlign w:val="center"/>
          </w:tcPr>
          <w:p w14:paraId="50394E68"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181D31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harmoniczne</w:t>
            </w:r>
          </w:p>
        </w:tc>
        <w:tc>
          <w:tcPr>
            <w:tcW w:w="2239" w:type="dxa"/>
            <w:vAlign w:val="center"/>
          </w:tcPr>
          <w:p w14:paraId="2C8C9F28"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9C28E09"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5FEC908" w14:textId="77777777" w:rsidTr="00766951">
        <w:trPr>
          <w:cantSplit/>
        </w:trPr>
        <w:tc>
          <w:tcPr>
            <w:tcW w:w="670" w:type="dxa"/>
            <w:vAlign w:val="center"/>
          </w:tcPr>
          <w:p w14:paraId="66410CEC"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899B85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Optymalizacja obrazu B i Spektralnego Dopplera za pomocą jednego klawisza.</w:t>
            </w:r>
          </w:p>
        </w:tc>
        <w:tc>
          <w:tcPr>
            <w:tcW w:w="2239" w:type="dxa"/>
            <w:vAlign w:val="center"/>
          </w:tcPr>
          <w:p w14:paraId="6C42A093"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3170A9B"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06C5A9C" w14:textId="77777777" w:rsidTr="00766951">
        <w:trPr>
          <w:cantSplit/>
        </w:trPr>
        <w:tc>
          <w:tcPr>
            <w:tcW w:w="670" w:type="dxa"/>
            <w:vAlign w:val="center"/>
          </w:tcPr>
          <w:p w14:paraId="0A7300E4"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78F5DB27"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Tryb M</w:t>
            </w:r>
          </w:p>
        </w:tc>
        <w:tc>
          <w:tcPr>
            <w:tcW w:w="2239" w:type="dxa"/>
            <w:vAlign w:val="center"/>
          </w:tcPr>
          <w:p w14:paraId="0AE56D71"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EA44EB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0208FD8" w14:textId="77777777" w:rsidTr="00766951">
        <w:trPr>
          <w:cantSplit/>
        </w:trPr>
        <w:tc>
          <w:tcPr>
            <w:tcW w:w="670" w:type="dxa"/>
            <w:vAlign w:val="center"/>
          </w:tcPr>
          <w:p w14:paraId="77DCD8E0"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E79112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Doppler kolorowy</w:t>
            </w:r>
          </w:p>
        </w:tc>
        <w:tc>
          <w:tcPr>
            <w:tcW w:w="2239" w:type="dxa"/>
            <w:vAlign w:val="center"/>
          </w:tcPr>
          <w:p w14:paraId="35939760"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7A231D1B"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A3C96C2" w14:textId="77777777" w:rsidTr="00766951">
        <w:trPr>
          <w:cantSplit/>
        </w:trPr>
        <w:tc>
          <w:tcPr>
            <w:tcW w:w="670" w:type="dxa"/>
            <w:vAlign w:val="center"/>
          </w:tcPr>
          <w:p w14:paraId="6C3B0ED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0B4F88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Ugięcie wiązki Dopplera - min. +/- 30st.</w:t>
            </w:r>
          </w:p>
        </w:tc>
        <w:tc>
          <w:tcPr>
            <w:tcW w:w="2239" w:type="dxa"/>
            <w:vAlign w:val="center"/>
          </w:tcPr>
          <w:p w14:paraId="29AEB29A"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E067ED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33A3783" w14:textId="77777777" w:rsidTr="00766951">
        <w:trPr>
          <w:cantSplit/>
        </w:trPr>
        <w:tc>
          <w:tcPr>
            <w:tcW w:w="670" w:type="dxa"/>
            <w:vAlign w:val="center"/>
          </w:tcPr>
          <w:p w14:paraId="1170611A"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F49E702"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Maksymalny </w:t>
            </w:r>
            <w:proofErr w:type="spellStart"/>
            <w:r w:rsidRPr="00AE3298">
              <w:rPr>
                <w:rFonts w:ascii="Arial" w:eastAsia="GulimChe" w:hAnsi="Arial" w:cs="Arial"/>
                <w:sz w:val="18"/>
                <w:szCs w:val="18"/>
              </w:rPr>
              <w:t>frame</w:t>
            </w:r>
            <w:proofErr w:type="spellEnd"/>
            <w:r w:rsidRPr="00AE3298">
              <w:rPr>
                <w:rFonts w:ascii="Arial" w:eastAsia="GulimChe" w:hAnsi="Arial" w:cs="Arial"/>
                <w:sz w:val="18"/>
                <w:szCs w:val="18"/>
              </w:rPr>
              <w:t xml:space="preserve"> </w:t>
            </w:r>
            <w:proofErr w:type="spellStart"/>
            <w:r w:rsidRPr="00AE3298">
              <w:rPr>
                <w:rFonts w:ascii="Arial" w:eastAsia="GulimChe" w:hAnsi="Arial" w:cs="Arial"/>
                <w:sz w:val="18"/>
                <w:szCs w:val="18"/>
              </w:rPr>
              <w:t>rate</w:t>
            </w:r>
            <w:proofErr w:type="spellEnd"/>
            <w:r w:rsidRPr="00AE3298">
              <w:rPr>
                <w:rFonts w:ascii="Arial" w:eastAsia="GulimChe" w:hAnsi="Arial" w:cs="Arial"/>
                <w:sz w:val="18"/>
                <w:szCs w:val="18"/>
              </w:rPr>
              <w:t xml:space="preserve"> Dopplera kolorowego - Min. 260  </w:t>
            </w:r>
            <w:proofErr w:type="spellStart"/>
            <w:r w:rsidRPr="00AE3298">
              <w:rPr>
                <w:rFonts w:ascii="Arial" w:eastAsia="GulimChe" w:hAnsi="Arial" w:cs="Arial"/>
                <w:sz w:val="18"/>
                <w:szCs w:val="18"/>
              </w:rPr>
              <w:t>Hz</w:t>
            </w:r>
            <w:proofErr w:type="spellEnd"/>
          </w:p>
        </w:tc>
        <w:tc>
          <w:tcPr>
            <w:tcW w:w="2239" w:type="dxa"/>
            <w:vAlign w:val="center"/>
          </w:tcPr>
          <w:p w14:paraId="712FF2EB"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7870E3E"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6285AA8" w14:textId="77777777" w:rsidTr="00766951">
        <w:trPr>
          <w:cantSplit/>
        </w:trPr>
        <w:tc>
          <w:tcPr>
            <w:tcW w:w="670" w:type="dxa"/>
            <w:vAlign w:val="center"/>
          </w:tcPr>
          <w:p w14:paraId="1B709860"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992510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Maksymalny PRF dla Dopplera kolorowego - Min  </w:t>
            </w:r>
            <w:r>
              <w:rPr>
                <w:rFonts w:ascii="Arial" w:eastAsia="GulimChe" w:hAnsi="Arial" w:cs="Arial"/>
                <w:sz w:val="18"/>
                <w:szCs w:val="18"/>
              </w:rPr>
              <w:t>12</w:t>
            </w:r>
            <w:r w:rsidRPr="00AE3298">
              <w:rPr>
                <w:rFonts w:ascii="Arial" w:eastAsia="GulimChe" w:hAnsi="Arial" w:cs="Arial"/>
                <w:sz w:val="18"/>
                <w:szCs w:val="18"/>
              </w:rPr>
              <w:t xml:space="preserve"> kHz</w:t>
            </w:r>
          </w:p>
        </w:tc>
        <w:tc>
          <w:tcPr>
            <w:tcW w:w="2239" w:type="dxa"/>
            <w:vAlign w:val="center"/>
          </w:tcPr>
          <w:p w14:paraId="0D3C1FB7"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699679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5844BC0" w14:textId="77777777" w:rsidTr="00766951">
        <w:trPr>
          <w:cantSplit/>
        </w:trPr>
        <w:tc>
          <w:tcPr>
            <w:tcW w:w="670" w:type="dxa"/>
            <w:vAlign w:val="center"/>
          </w:tcPr>
          <w:p w14:paraId="652AC57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4E5FEF5"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Doppler mocy</w:t>
            </w:r>
          </w:p>
        </w:tc>
        <w:tc>
          <w:tcPr>
            <w:tcW w:w="2239" w:type="dxa"/>
            <w:vAlign w:val="center"/>
          </w:tcPr>
          <w:p w14:paraId="7672D498"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E52B20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9D2316F" w14:textId="77777777" w:rsidTr="00766951">
        <w:trPr>
          <w:cantSplit/>
        </w:trPr>
        <w:tc>
          <w:tcPr>
            <w:tcW w:w="670" w:type="dxa"/>
            <w:vAlign w:val="center"/>
          </w:tcPr>
          <w:p w14:paraId="2F5AC7B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8AD5FF9"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Kierunkowy Doppler mocy</w:t>
            </w:r>
          </w:p>
        </w:tc>
        <w:tc>
          <w:tcPr>
            <w:tcW w:w="2239" w:type="dxa"/>
            <w:vAlign w:val="center"/>
          </w:tcPr>
          <w:p w14:paraId="3E47A3C8"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D62FEB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987EF47" w14:textId="77777777" w:rsidTr="00766951">
        <w:trPr>
          <w:cantSplit/>
        </w:trPr>
        <w:tc>
          <w:tcPr>
            <w:tcW w:w="670" w:type="dxa"/>
            <w:vAlign w:val="center"/>
          </w:tcPr>
          <w:p w14:paraId="4FBF345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754785E1"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Doppler Spektralny Fali Pulsacyjnej (Doppler pulsacyjny)</w:t>
            </w:r>
          </w:p>
        </w:tc>
        <w:tc>
          <w:tcPr>
            <w:tcW w:w="2239" w:type="dxa"/>
            <w:vAlign w:val="center"/>
          </w:tcPr>
          <w:p w14:paraId="53E8033F"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6D1612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AA8B22D" w14:textId="77777777" w:rsidTr="00766951">
        <w:trPr>
          <w:cantSplit/>
        </w:trPr>
        <w:tc>
          <w:tcPr>
            <w:tcW w:w="670" w:type="dxa"/>
            <w:vAlign w:val="center"/>
          </w:tcPr>
          <w:p w14:paraId="5EF34AC9"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688F29D"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Wielkość bramki Dopplera pulsacyjnego regulowana - Min  0,5 mm -30 mm</w:t>
            </w:r>
          </w:p>
        </w:tc>
        <w:tc>
          <w:tcPr>
            <w:tcW w:w="2239" w:type="dxa"/>
            <w:vAlign w:val="center"/>
          </w:tcPr>
          <w:p w14:paraId="3ED03299"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431EEF3"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84A96B3" w14:textId="77777777" w:rsidTr="00766951">
        <w:trPr>
          <w:cantSplit/>
        </w:trPr>
        <w:tc>
          <w:tcPr>
            <w:tcW w:w="670" w:type="dxa"/>
            <w:vAlign w:val="center"/>
          </w:tcPr>
          <w:p w14:paraId="54C83047"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EF0FC05"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Maksymalny PRF dla Dopplera pulsacyjnego - Min. </w:t>
            </w:r>
            <w:r>
              <w:rPr>
                <w:rFonts w:ascii="Arial" w:eastAsia="Arial Unicode MS" w:hAnsi="Arial" w:cs="Arial"/>
                <w:sz w:val="18"/>
                <w:szCs w:val="18"/>
              </w:rPr>
              <w:t>18</w:t>
            </w:r>
            <w:r w:rsidRPr="00AE3298">
              <w:rPr>
                <w:rFonts w:ascii="Arial" w:eastAsia="Arial Unicode MS" w:hAnsi="Arial" w:cs="Arial"/>
                <w:sz w:val="18"/>
                <w:szCs w:val="18"/>
              </w:rPr>
              <w:t xml:space="preserve"> kHz</w:t>
            </w:r>
          </w:p>
        </w:tc>
        <w:tc>
          <w:tcPr>
            <w:tcW w:w="2239" w:type="dxa"/>
            <w:vAlign w:val="center"/>
          </w:tcPr>
          <w:p w14:paraId="1E0118B2"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B1D261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EC70CB4" w14:textId="77777777" w:rsidTr="00766951">
        <w:trPr>
          <w:cantSplit/>
        </w:trPr>
        <w:tc>
          <w:tcPr>
            <w:tcW w:w="670" w:type="dxa"/>
            <w:vAlign w:val="center"/>
          </w:tcPr>
          <w:p w14:paraId="008404CF"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3B91A04" w14:textId="77777777" w:rsidR="00E062FA" w:rsidRPr="00FE53F6" w:rsidRDefault="00E062FA" w:rsidP="00766951">
            <w:pPr>
              <w:tabs>
                <w:tab w:val="left" w:pos="1160"/>
              </w:tabs>
              <w:snapToGrid w:val="0"/>
              <w:rPr>
                <w:rFonts w:ascii="Arial" w:hAnsi="Arial" w:cs="Arial"/>
                <w:sz w:val="18"/>
                <w:szCs w:val="18"/>
                <w:lang w:val="en-US"/>
              </w:rPr>
            </w:pPr>
            <w:proofErr w:type="spellStart"/>
            <w:r w:rsidRPr="00AE3298">
              <w:rPr>
                <w:rFonts w:ascii="Arial" w:eastAsia="GulimChe" w:hAnsi="Arial" w:cs="Arial"/>
                <w:sz w:val="18"/>
                <w:szCs w:val="18"/>
                <w:lang w:val="en-US"/>
              </w:rPr>
              <w:t>Tryb</w:t>
            </w:r>
            <w:proofErr w:type="spellEnd"/>
            <w:r w:rsidRPr="00AE3298">
              <w:rPr>
                <w:rFonts w:ascii="Arial" w:eastAsia="GulimChe" w:hAnsi="Arial" w:cs="Arial"/>
                <w:sz w:val="18"/>
                <w:szCs w:val="18"/>
                <w:lang w:val="en-US"/>
              </w:rPr>
              <w:t xml:space="preserve"> Triplex (B+CD/PD+PWD)</w:t>
            </w:r>
          </w:p>
        </w:tc>
        <w:tc>
          <w:tcPr>
            <w:tcW w:w="2239" w:type="dxa"/>
            <w:vAlign w:val="center"/>
          </w:tcPr>
          <w:p w14:paraId="4F27FAB9"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4BCA666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B622933" w14:textId="77777777" w:rsidTr="00766951">
        <w:trPr>
          <w:cantSplit/>
        </w:trPr>
        <w:tc>
          <w:tcPr>
            <w:tcW w:w="670" w:type="dxa"/>
            <w:vAlign w:val="center"/>
          </w:tcPr>
          <w:p w14:paraId="253F3154"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454387D"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złożeniowe (B+B/CD) w czasie rzeczywistym</w:t>
            </w:r>
          </w:p>
        </w:tc>
        <w:tc>
          <w:tcPr>
            <w:tcW w:w="2239" w:type="dxa"/>
            <w:vAlign w:val="center"/>
          </w:tcPr>
          <w:p w14:paraId="2E07C623"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7B49056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B77A12A" w14:textId="77777777" w:rsidTr="00766951">
        <w:trPr>
          <w:cantSplit/>
        </w:trPr>
        <w:tc>
          <w:tcPr>
            <w:tcW w:w="670" w:type="dxa"/>
            <w:vAlign w:val="center"/>
          </w:tcPr>
          <w:p w14:paraId="3FD3541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94D793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krzyżowe</w:t>
            </w:r>
          </w:p>
        </w:tc>
        <w:tc>
          <w:tcPr>
            <w:tcW w:w="2239" w:type="dxa"/>
            <w:vAlign w:val="center"/>
          </w:tcPr>
          <w:p w14:paraId="1C2F95FC"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899B31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8515900" w14:textId="77777777" w:rsidTr="00766951">
        <w:trPr>
          <w:cantSplit/>
        </w:trPr>
        <w:tc>
          <w:tcPr>
            <w:tcW w:w="670" w:type="dxa"/>
            <w:vAlign w:val="center"/>
          </w:tcPr>
          <w:p w14:paraId="676EAA1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B80FD12"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Wielostopniowe oprogramowanie redukujące szumy, wygładzające obraz B i wyostrzające kontury - obraz zbliżony do obrazu              z MR (np. SONO MR, Full SRI lub ekwiwalent)</w:t>
            </w:r>
          </w:p>
        </w:tc>
        <w:tc>
          <w:tcPr>
            <w:tcW w:w="2239" w:type="dxa"/>
            <w:vAlign w:val="center"/>
          </w:tcPr>
          <w:p w14:paraId="3E79498C"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4E07479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7CD9559" w14:textId="77777777" w:rsidTr="00766951">
        <w:trPr>
          <w:cantSplit/>
        </w:trPr>
        <w:tc>
          <w:tcPr>
            <w:tcW w:w="670" w:type="dxa"/>
            <w:vAlign w:val="center"/>
          </w:tcPr>
          <w:p w14:paraId="33D007E1"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ECB0307"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Obrazowanie częstotliwościowe wykorzystujące technologie obrazowania na kilku częstotliwościach jednocześnie.</w:t>
            </w:r>
          </w:p>
        </w:tc>
        <w:tc>
          <w:tcPr>
            <w:tcW w:w="2239" w:type="dxa"/>
            <w:vAlign w:val="center"/>
          </w:tcPr>
          <w:p w14:paraId="5D3FF789"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7A08345C"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A3B5BD0" w14:textId="77777777" w:rsidTr="00766951">
        <w:trPr>
          <w:cantSplit/>
        </w:trPr>
        <w:tc>
          <w:tcPr>
            <w:tcW w:w="670" w:type="dxa"/>
            <w:vAlign w:val="center"/>
          </w:tcPr>
          <w:p w14:paraId="14E74EC7"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8C5DAC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Aktywne bezterminowo licencje DICOM 3.0 minimum: Storage, </w:t>
            </w:r>
            <w:proofErr w:type="spellStart"/>
            <w:r w:rsidRPr="00AE3298">
              <w:rPr>
                <w:rFonts w:ascii="Arial" w:eastAsia="GulimChe" w:hAnsi="Arial" w:cs="Arial"/>
                <w:sz w:val="18"/>
                <w:szCs w:val="18"/>
              </w:rPr>
              <w:t>Worklist</w:t>
            </w:r>
            <w:proofErr w:type="spellEnd"/>
          </w:p>
        </w:tc>
        <w:tc>
          <w:tcPr>
            <w:tcW w:w="2239" w:type="dxa"/>
            <w:vAlign w:val="center"/>
          </w:tcPr>
          <w:p w14:paraId="296787EC"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3D62AF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9AD9372" w14:textId="77777777" w:rsidTr="00766951">
        <w:trPr>
          <w:cantSplit/>
        </w:trPr>
        <w:tc>
          <w:tcPr>
            <w:tcW w:w="670" w:type="dxa"/>
            <w:vAlign w:val="center"/>
          </w:tcPr>
          <w:p w14:paraId="623E0DB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1A1B09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Innowacyjna wizualizacja 3D przepływu kolorowego Dopplera i Dopplera mocy</w:t>
            </w:r>
          </w:p>
        </w:tc>
        <w:tc>
          <w:tcPr>
            <w:tcW w:w="2239" w:type="dxa"/>
            <w:vAlign w:val="center"/>
          </w:tcPr>
          <w:p w14:paraId="3300CC7A"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40B13791" w14:textId="77777777" w:rsidR="00E062FA" w:rsidRPr="00AE3298" w:rsidRDefault="00E062FA" w:rsidP="00766951">
            <w:pPr>
              <w:tabs>
                <w:tab w:val="left" w:pos="1160"/>
              </w:tabs>
              <w:snapToGrid w:val="0"/>
              <w:rPr>
                <w:rFonts w:ascii="Arial" w:hAnsi="Arial" w:cs="Arial"/>
                <w:sz w:val="18"/>
                <w:szCs w:val="18"/>
              </w:rPr>
            </w:pPr>
          </w:p>
        </w:tc>
      </w:tr>
      <w:tr w:rsidR="00E062FA" w:rsidRPr="00F70C46" w14:paraId="36F9F6D7" w14:textId="77777777" w:rsidTr="00F70C46">
        <w:trPr>
          <w:cantSplit/>
        </w:trPr>
        <w:tc>
          <w:tcPr>
            <w:tcW w:w="9714" w:type="dxa"/>
            <w:gridSpan w:val="4"/>
            <w:shd w:val="clear" w:color="auto" w:fill="D9D9D9" w:themeFill="background1" w:themeFillShade="D9"/>
            <w:vAlign w:val="center"/>
          </w:tcPr>
          <w:p w14:paraId="42FE75CC" w14:textId="77777777" w:rsidR="00E062FA" w:rsidRPr="00F70C46" w:rsidRDefault="00E062FA" w:rsidP="00F70C46">
            <w:pPr>
              <w:tabs>
                <w:tab w:val="left" w:pos="1160"/>
              </w:tabs>
              <w:snapToGrid w:val="0"/>
              <w:rPr>
                <w:rFonts w:ascii="Arial" w:hAnsi="Arial" w:cs="Arial"/>
                <w:b/>
                <w:bCs/>
                <w:sz w:val="18"/>
                <w:szCs w:val="18"/>
              </w:rPr>
            </w:pPr>
            <w:r w:rsidRPr="00F70C46">
              <w:rPr>
                <w:rFonts w:ascii="Arial" w:hAnsi="Arial" w:cs="Arial"/>
                <w:b/>
                <w:bCs/>
                <w:sz w:val="18"/>
                <w:szCs w:val="18"/>
              </w:rPr>
              <w:t>Oprogramowanie</w:t>
            </w:r>
          </w:p>
        </w:tc>
      </w:tr>
      <w:tr w:rsidR="00E062FA" w:rsidRPr="00AE3298" w14:paraId="61A3459E" w14:textId="77777777" w:rsidTr="00766951">
        <w:trPr>
          <w:cantSplit/>
        </w:trPr>
        <w:tc>
          <w:tcPr>
            <w:tcW w:w="670" w:type="dxa"/>
            <w:vAlign w:val="center"/>
          </w:tcPr>
          <w:p w14:paraId="2E7F66E1"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89A983B"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radiologiczne</w:t>
            </w:r>
          </w:p>
        </w:tc>
        <w:tc>
          <w:tcPr>
            <w:tcW w:w="2239" w:type="dxa"/>
            <w:vAlign w:val="center"/>
          </w:tcPr>
          <w:p w14:paraId="0DCF0F1D"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5B8392C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0D20851" w14:textId="77777777" w:rsidTr="00766951">
        <w:trPr>
          <w:cantSplit/>
        </w:trPr>
        <w:tc>
          <w:tcPr>
            <w:tcW w:w="670" w:type="dxa"/>
            <w:vAlign w:val="center"/>
          </w:tcPr>
          <w:p w14:paraId="4FB2B05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524C431"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małych narządów</w:t>
            </w:r>
          </w:p>
        </w:tc>
        <w:tc>
          <w:tcPr>
            <w:tcW w:w="2239" w:type="dxa"/>
            <w:vAlign w:val="center"/>
          </w:tcPr>
          <w:p w14:paraId="3E874E90"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7DDBE1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A8D138C" w14:textId="77777777" w:rsidTr="00766951">
        <w:trPr>
          <w:cantSplit/>
        </w:trPr>
        <w:tc>
          <w:tcPr>
            <w:tcW w:w="670" w:type="dxa"/>
            <w:vAlign w:val="center"/>
          </w:tcPr>
          <w:p w14:paraId="5495D95A"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3C027F1"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naczyniowe</w:t>
            </w:r>
          </w:p>
        </w:tc>
        <w:tc>
          <w:tcPr>
            <w:tcW w:w="2239" w:type="dxa"/>
            <w:vAlign w:val="center"/>
          </w:tcPr>
          <w:p w14:paraId="4DC8FEA6"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2DE05B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6D7A74A" w14:textId="77777777" w:rsidTr="00766951">
        <w:trPr>
          <w:cantSplit/>
        </w:trPr>
        <w:tc>
          <w:tcPr>
            <w:tcW w:w="670" w:type="dxa"/>
            <w:vAlign w:val="center"/>
          </w:tcPr>
          <w:p w14:paraId="613396D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32E5355"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położnicze</w:t>
            </w:r>
          </w:p>
        </w:tc>
        <w:tc>
          <w:tcPr>
            <w:tcW w:w="2239" w:type="dxa"/>
            <w:vAlign w:val="center"/>
          </w:tcPr>
          <w:p w14:paraId="733F9135"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8B29A5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357492E" w14:textId="77777777" w:rsidTr="00766951">
        <w:trPr>
          <w:cantSplit/>
        </w:trPr>
        <w:tc>
          <w:tcPr>
            <w:tcW w:w="670" w:type="dxa"/>
            <w:vAlign w:val="center"/>
          </w:tcPr>
          <w:p w14:paraId="3A3997C0"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E7F80B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ginekologiczne</w:t>
            </w:r>
          </w:p>
        </w:tc>
        <w:tc>
          <w:tcPr>
            <w:tcW w:w="2239" w:type="dxa"/>
            <w:vAlign w:val="center"/>
          </w:tcPr>
          <w:p w14:paraId="0C7A79ED"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51A43377"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0E6F7D1" w14:textId="77777777" w:rsidTr="00766951">
        <w:trPr>
          <w:cantSplit/>
        </w:trPr>
        <w:tc>
          <w:tcPr>
            <w:tcW w:w="670" w:type="dxa"/>
            <w:vAlign w:val="center"/>
          </w:tcPr>
          <w:p w14:paraId="669F213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1CAC521"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kardiologiczne</w:t>
            </w:r>
          </w:p>
        </w:tc>
        <w:tc>
          <w:tcPr>
            <w:tcW w:w="2239" w:type="dxa"/>
            <w:vAlign w:val="center"/>
          </w:tcPr>
          <w:p w14:paraId="5AF93DA8"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26BF387E"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B33730F" w14:textId="77777777" w:rsidTr="00766951">
        <w:trPr>
          <w:cantSplit/>
        </w:trPr>
        <w:tc>
          <w:tcPr>
            <w:tcW w:w="670" w:type="dxa"/>
            <w:vAlign w:val="center"/>
          </w:tcPr>
          <w:p w14:paraId="07BDCFB1"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7D566B6"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pediatryczne</w:t>
            </w:r>
          </w:p>
        </w:tc>
        <w:tc>
          <w:tcPr>
            <w:tcW w:w="2239" w:type="dxa"/>
            <w:vAlign w:val="center"/>
          </w:tcPr>
          <w:p w14:paraId="70D20A70"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44E75EF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8B56A40" w14:textId="77777777" w:rsidTr="00766951">
        <w:trPr>
          <w:cantSplit/>
        </w:trPr>
        <w:tc>
          <w:tcPr>
            <w:tcW w:w="670" w:type="dxa"/>
            <w:vAlign w:val="center"/>
          </w:tcPr>
          <w:p w14:paraId="7FD2094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7BAA1F7"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Badania urologiczne</w:t>
            </w:r>
          </w:p>
        </w:tc>
        <w:tc>
          <w:tcPr>
            <w:tcW w:w="2239" w:type="dxa"/>
            <w:vAlign w:val="center"/>
          </w:tcPr>
          <w:p w14:paraId="0DE44AFD"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A1D7F9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3E22961" w14:textId="77777777" w:rsidTr="00766951">
        <w:trPr>
          <w:cantSplit/>
        </w:trPr>
        <w:tc>
          <w:tcPr>
            <w:tcW w:w="670" w:type="dxa"/>
            <w:vAlign w:val="center"/>
          </w:tcPr>
          <w:p w14:paraId="52B9E647"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0C4012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Dedykowanie oprogramowanie do badań dna miednicy (pomiary, raporty, komentarze, Body Markery) </w:t>
            </w:r>
          </w:p>
        </w:tc>
        <w:tc>
          <w:tcPr>
            <w:tcW w:w="2239" w:type="dxa"/>
            <w:vAlign w:val="center"/>
          </w:tcPr>
          <w:p w14:paraId="3A6CA9A1"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75B4606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9AB199C" w14:textId="77777777" w:rsidTr="00766951">
        <w:trPr>
          <w:cantSplit/>
        </w:trPr>
        <w:tc>
          <w:tcPr>
            <w:tcW w:w="670" w:type="dxa"/>
            <w:vAlign w:val="center"/>
          </w:tcPr>
          <w:p w14:paraId="365A344C"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D951B1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 xml:space="preserve">Dedykowanie oprogramowanie do badań IVF (pomiary, raporty, komentarze, Body Markery) </w:t>
            </w:r>
          </w:p>
        </w:tc>
        <w:tc>
          <w:tcPr>
            <w:tcW w:w="2239" w:type="dxa"/>
            <w:vAlign w:val="center"/>
          </w:tcPr>
          <w:p w14:paraId="1C3CB572"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60098E7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43088EE" w14:textId="77777777" w:rsidTr="00766951">
        <w:trPr>
          <w:cantSplit/>
        </w:trPr>
        <w:tc>
          <w:tcPr>
            <w:tcW w:w="670" w:type="dxa"/>
            <w:vAlign w:val="center"/>
          </w:tcPr>
          <w:p w14:paraId="64026038"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A32296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Pomiar odległości, obwodu, pola powierzchni, objętości</w:t>
            </w:r>
          </w:p>
        </w:tc>
        <w:tc>
          <w:tcPr>
            <w:tcW w:w="2239" w:type="dxa"/>
            <w:vAlign w:val="center"/>
          </w:tcPr>
          <w:p w14:paraId="016BEF5A"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24C9FE61" w14:textId="77777777" w:rsidR="00E062FA" w:rsidRPr="00AE3298" w:rsidRDefault="00E062FA" w:rsidP="00766951">
            <w:pPr>
              <w:tabs>
                <w:tab w:val="left" w:pos="1160"/>
              </w:tabs>
              <w:snapToGrid w:val="0"/>
              <w:rPr>
                <w:rFonts w:ascii="Arial" w:hAnsi="Arial" w:cs="Arial"/>
                <w:sz w:val="18"/>
                <w:szCs w:val="18"/>
              </w:rPr>
            </w:pPr>
          </w:p>
        </w:tc>
      </w:tr>
      <w:tr w:rsidR="00E062FA" w:rsidRPr="00F70C46" w14:paraId="3C82DABE" w14:textId="77777777" w:rsidTr="00F70C46">
        <w:trPr>
          <w:cantSplit/>
        </w:trPr>
        <w:tc>
          <w:tcPr>
            <w:tcW w:w="9714" w:type="dxa"/>
            <w:gridSpan w:val="4"/>
            <w:shd w:val="clear" w:color="auto" w:fill="D9D9D9" w:themeFill="background1" w:themeFillShade="D9"/>
            <w:vAlign w:val="center"/>
          </w:tcPr>
          <w:p w14:paraId="050218EC" w14:textId="77777777" w:rsidR="00E062FA" w:rsidRPr="00F70C46" w:rsidRDefault="00E062FA" w:rsidP="00F70C46">
            <w:pPr>
              <w:tabs>
                <w:tab w:val="left" w:pos="1160"/>
              </w:tabs>
              <w:snapToGrid w:val="0"/>
              <w:rPr>
                <w:rFonts w:ascii="Arial" w:hAnsi="Arial" w:cs="Arial"/>
                <w:b/>
                <w:bCs/>
                <w:sz w:val="18"/>
                <w:szCs w:val="18"/>
              </w:rPr>
            </w:pPr>
            <w:r w:rsidRPr="00F70C46">
              <w:rPr>
                <w:rFonts w:ascii="Arial" w:hAnsi="Arial" w:cs="Arial"/>
                <w:b/>
                <w:bCs/>
                <w:sz w:val="18"/>
                <w:szCs w:val="18"/>
              </w:rPr>
              <w:t>Głowice</w:t>
            </w:r>
          </w:p>
        </w:tc>
      </w:tr>
      <w:tr w:rsidR="00E062FA" w:rsidRPr="00AE3298" w14:paraId="17D38467" w14:textId="77777777" w:rsidTr="00766951">
        <w:trPr>
          <w:cantSplit/>
        </w:trPr>
        <w:tc>
          <w:tcPr>
            <w:tcW w:w="670" w:type="dxa"/>
            <w:vAlign w:val="center"/>
          </w:tcPr>
          <w:p w14:paraId="030E9008"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60B830B0"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GulimChe" w:hAnsi="Arial" w:cs="Arial"/>
                <w:sz w:val="18"/>
                <w:szCs w:val="18"/>
              </w:rPr>
              <w:t>Głowice szerokopasmowe o niezależnym wyborze częstotliwości w trybach B i Dopplera</w:t>
            </w:r>
          </w:p>
        </w:tc>
        <w:tc>
          <w:tcPr>
            <w:tcW w:w="2239" w:type="dxa"/>
            <w:vAlign w:val="center"/>
          </w:tcPr>
          <w:p w14:paraId="1530A91C"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6D44123"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427DED7" w14:textId="77777777" w:rsidTr="00766951">
        <w:trPr>
          <w:cantSplit/>
        </w:trPr>
        <w:tc>
          <w:tcPr>
            <w:tcW w:w="670" w:type="dxa"/>
            <w:vAlign w:val="center"/>
          </w:tcPr>
          <w:p w14:paraId="288B2F19"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7E9A9716"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b/>
                <w:sz w:val="18"/>
                <w:szCs w:val="18"/>
              </w:rPr>
              <w:t xml:space="preserve">Głowica </w:t>
            </w:r>
            <w:r>
              <w:rPr>
                <w:rFonts w:ascii="Arial" w:eastAsia="Arial Unicode MS" w:hAnsi="Arial" w:cs="Arial"/>
                <w:b/>
                <w:sz w:val="18"/>
                <w:szCs w:val="18"/>
              </w:rPr>
              <w:t xml:space="preserve">Liniowa </w:t>
            </w:r>
          </w:p>
        </w:tc>
        <w:tc>
          <w:tcPr>
            <w:tcW w:w="2239" w:type="dxa"/>
          </w:tcPr>
          <w:p w14:paraId="0BA3325D"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0ECFC79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28A7832" w14:textId="77777777" w:rsidTr="00766951">
        <w:trPr>
          <w:cantSplit/>
        </w:trPr>
        <w:tc>
          <w:tcPr>
            <w:tcW w:w="670" w:type="dxa"/>
            <w:vAlign w:val="center"/>
          </w:tcPr>
          <w:p w14:paraId="189CBDC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029C67F"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3</w:t>
            </w:r>
            <w:r w:rsidRPr="00AE3298">
              <w:rPr>
                <w:rFonts w:ascii="Arial" w:eastAsia="Arial Unicode MS" w:hAnsi="Arial" w:cs="Arial"/>
                <w:sz w:val="18"/>
                <w:szCs w:val="18"/>
              </w:rPr>
              <w:t xml:space="preserve"> MHz</w:t>
            </w:r>
          </w:p>
        </w:tc>
        <w:tc>
          <w:tcPr>
            <w:tcW w:w="2239" w:type="dxa"/>
          </w:tcPr>
          <w:p w14:paraId="6DB0E75A"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6A8532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31F4925" w14:textId="77777777" w:rsidTr="00766951">
        <w:trPr>
          <w:cantSplit/>
        </w:trPr>
        <w:tc>
          <w:tcPr>
            <w:tcW w:w="670" w:type="dxa"/>
            <w:vAlign w:val="center"/>
          </w:tcPr>
          <w:p w14:paraId="45321A7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E2EFEDC"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14</w:t>
            </w:r>
            <w:r w:rsidRPr="00AE3298">
              <w:rPr>
                <w:rFonts w:ascii="Arial" w:eastAsia="Arial Unicode MS" w:hAnsi="Arial" w:cs="Arial"/>
                <w:sz w:val="18"/>
                <w:szCs w:val="18"/>
              </w:rPr>
              <w:t xml:space="preserve"> MHz             </w:t>
            </w:r>
          </w:p>
        </w:tc>
        <w:tc>
          <w:tcPr>
            <w:tcW w:w="2239" w:type="dxa"/>
          </w:tcPr>
          <w:p w14:paraId="5BF40268"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B0D2A5F"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2C8C6C1" w14:textId="77777777" w:rsidTr="00766951">
        <w:trPr>
          <w:cantSplit/>
        </w:trPr>
        <w:tc>
          <w:tcPr>
            <w:tcW w:w="670" w:type="dxa"/>
            <w:vAlign w:val="center"/>
          </w:tcPr>
          <w:p w14:paraId="6245C09E"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8FB65BD" w14:textId="77777777" w:rsidR="00E062FA" w:rsidRPr="00AE3298" w:rsidRDefault="00E062FA" w:rsidP="00766951">
            <w:pPr>
              <w:tabs>
                <w:tab w:val="left" w:pos="1160"/>
              </w:tabs>
              <w:snapToGrid w:val="0"/>
              <w:rPr>
                <w:rFonts w:ascii="Arial" w:hAnsi="Arial" w:cs="Arial"/>
                <w:sz w:val="18"/>
                <w:szCs w:val="18"/>
              </w:rPr>
            </w:pPr>
            <w:r>
              <w:rPr>
                <w:rFonts w:ascii="Arial" w:eastAsia="Arial Unicode MS" w:hAnsi="Arial" w:cs="Arial"/>
                <w:sz w:val="18"/>
                <w:szCs w:val="18"/>
              </w:rPr>
              <w:t>Szerokość czoła głowicy min. 5,8 cm</w:t>
            </w:r>
          </w:p>
        </w:tc>
        <w:tc>
          <w:tcPr>
            <w:tcW w:w="2239" w:type="dxa"/>
          </w:tcPr>
          <w:p w14:paraId="4F7AC333"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339F569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B98275F" w14:textId="77777777" w:rsidTr="00766951">
        <w:trPr>
          <w:cantSplit/>
        </w:trPr>
        <w:tc>
          <w:tcPr>
            <w:tcW w:w="670" w:type="dxa"/>
            <w:vAlign w:val="center"/>
          </w:tcPr>
          <w:p w14:paraId="6B7D97E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C3A59AF"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Arial Unicode MS" w:hAnsi="Arial" w:cs="Arial"/>
                <w:sz w:val="18"/>
                <w:szCs w:val="18"/>
              </w:rPr>
              <w:t>Obrazowanie harmoniczne</w:t>
            </w:r>
          </w:p>
        </w:tc>
        <w:tc>
          <w:tcPr>
            <w:tcW w:w="2239" w:type="dxa"/>
          </w:tcPr>
          <w:p w14:paraId="758F5F6B" w14:textId="77777777" w:rsidR="00E062FA" w:rsidRPr="00AE3298" w:rsidRDefault="00E062FA" w:rsidP="00766951">
            <w:pPr>
              <w:jc w:val="center"/>
              <w:rPr>
                <w:rFonts w:ascii="Arial" w:hAnsi="Arial" w:cs="Arial"/>
                <w:sz w:val="18"/>
                <w:szCs w:val="18"/>
              </w:rPr>
            </w:pPr>
            <w:r w:rsidRPr="00AE3298">
              <w:rPr>
                <w:rFonts w:ascii="Arial" w:eastAsia="GulimChe" w:hAnsi="Arial" w:cs="Arial"/>
                <w:sz w:val="18"/>
                <w:szCs w:val="18"/>
              </w:rPr>
              <w:t>TAK</w:t>
            </w:r>
          </w:p>
        </w:tc>
        <w:tc>
          <w:tcPr>
            <w:tcW w:w="2674" w:type="dxa"/>
          </w:tcPr>
          <w:p w14:paraId="184C8BB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05FEB37" w14:textId="77777777" w:rsidTr="00766951">
        <w:trPr>
          <w:cantSplit/>
        </w:trPr>
        <w:tc>
          <w:tcPr>
            <w:tcW w:w="670" w:type="dxa"/>
            <w:vAlign w:val="center"/>
          </w:tcPr>
          <w:p w14:paraId="272B3D1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0D312BD" w14:textId="77777777" w:rsidR="00E062FA" w:rsidRPr="00AE3298"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256</w:t>
            </w:r>
          </w:p>
        </w:tc>
        <w:tc>
          <w:tcPr>
            <w:tcW w:w="2239" w:type="dxa"/>
          </w:tcPr>
          <w:p w14:paraId="7C82BAC4" w14:textId="77777777" w:rsidR="00E062FA" w:rsidRPr="00AE3298" w:rsidRDefault="00E062FA"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3E43F6C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5DE696E" w14:textId="77777777" w:rsidTr="00766951">
        <w:trPr>
          <w:cantSplit/>
        </w:trPr>
        <w:tc>
          <w:tcPr>
            <w:tcW w:w="670" w:type="dxa"/>
            <w:vAlign w:val="center"/>
          </w:tcPr>
          <w:p w14:paraId="0ACF8788"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68F2B1F" w14:textId="77777777" w:rsidR="00E062FA" w:rsidRPr="00AE3298"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Możliwość zastosowania dedykowanej nakładki biopsyjnej</w:t>
            </w:r>
          </w:p>
        </w:tc>
        <w:tc>
          <w:tcPr>
            <w:tcW w:w="2239" w:type="dxa"/>
          </w:tcPr>
          <w:p w14:paraId="4D761F60" w14:textId="77777777" w:rsidR="00E062FA" w:rsidRPr="00AE3298" w:rsidRDefault="00E062FA"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479E7AEB"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AF5273B" w14:textId="77777777" w:rsidTr="00766951">
        <w:trPr>
          <w:cantSplit/>
        </w:trPr>
        <w:tc>
          <w:tcPr>
            <w:tcW w:w="670" w:type="dxa"/>
            <w:vAlign w:val="center"/>
          </w:tcPr>
          <w:p w14:paraId="607F758E"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4CDA533"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b/>
                <w:sz w:val="18"/>
                <w:szCs w:val="18"/>
              </w:rPr>
              <w:t xml:space="preserve">Głowica </w:t>
            </w:r>
            <w:proofErr w:type="spellStart"/>
            <w:r>
              <w:rPr>
                <w:rFonts w:ascii="Arial" w:eastAsia="Arial Unicode MS" w:hAnsi="Arial" w:cs="Arial"/>
                <w:b/>
                <w:sz w:val="18"/>
                <w:szCs w:val="18"/>
              </w:rPr>
              <w:t>Convex</w:t>
            </w:r>
            <w:proofErr w:type="spellEnd"/>
          </w:p>
        </w:tc>
        <w:tc>
          <w:tcPr>
            <w:tcW w:w="2239" w:type="dxa"/>
            <w:vAlign w:val="center"/>
          </w:tcPr>
          <w:p w14:paraId="30475C7C"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3CB3DB69"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4BC197F" w14:textId="77777777" w:rsidTr="00766951">
        <w:trPr>
          <w:cantSplit/>
        </w:trPr>
        <w:tc>
          <w:tcPr>
            <w:tcW w:w="670" w:type="dxa"/>
            <w:vAlign w:val="center"/>
          </w:tcPr>
          <w:p w14:paraId="09EEE558"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CE10B74"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1,2</w:t>
            </w:r>
            <w:r w:rsidRPr="00AE3298">
              <w:rPr>
                <w:rFonts w:ascii="Arial" w:eastAsia="Arial Unicode MS" w:hAnsi="Arial" w:cs="Arial"/>
                <w:sz w:val="18"/>
                <w:szCs w:val="18"/>
              </w:rPr>
              <w:t xml:space="preserve"> MHz</w:t>
            </w:r>
          </w:p>
        </w:tc>
        <w:tc>
          <w:tcPr>
            <w:tcW w:w="2239" w:type="dxa"/>
          </w:tcPr>
          <w:p w14:paraId="50813A9B"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08B22181"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EEF1862" w14:textId="77777777" w:rsidTr="00766951">
        <w:trPr>
          <w:cantSplit/>
        </w:trPr>
        <w:tc>
          <w:tcPr>
            <w:tcW w:w="670" w:type="dxa"/>
            <w:vAlign w:val="center"/>
          </w:tcPr>
          <w:p w14:paraId="2F2AE97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1C4C3DC6"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6</w:t>
            </w:r>
            <w:r w:rsidRPr="00AE3298">
              <w:rPr>
                <w:rFonts w:ascii="Arial" w:eastAsia="Arial Unicode MS" w:hAnsi="Arial" w:cs="Arial"/>
                <w:sz w:val="18"/>
                <w:szCs w:val="18"/>
              </w:rPr>
              <w:t xml:space="preserve"> MHz             </w:t>
            </w:r>
          </w:p>
        </w:tc>
        <w:tc>
          <w:tcPr>
            <w:tcW w:w="2239" w:type="dxa"/>
          </w:tcPr>
          <w:p w14:paraId="33EA94D8"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495CF9FC"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46F972D" w14:textId="77777777" w:rsidTr="00766951">
        <w:trPr>
          <w:cantSplit/>
        </w:trPr>
        <w:tc>
          <w:tcPr>
            <w:tcW w:w="670" w:type="dxa"/>
            <w:vAlign w:val="center"/>
          </w:tcPr>
          <w:p w14:paraId="0587274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CFB2ADC"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74 stopnie</w:t>
            </w:r>
          </w:p>
        </w:tc>
        <w:tc>
          <w:tcPr>
            <w:tcW w:w="2239" w:type="dxa"/>
          </w:tcPr>
          <w:p w14:paraId="3AA7FFC1"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5A0B740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AF99EEF" w14:textId="77777777" w:rsidTr="00766951">
        <w:trPr>
          <w:cantSplit/>
        </w:trPr>
        <w:tc>
          <w:tcPr>
            <w:tcW w:w="670" w:type="dxa"/>
            <w:vAlign w:val="center"/>
          </w:tcPr>
          <w:p w14:paraId="4807504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B9F4660"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2239" w:type="dxa"/>
          </w:tcPr>
          <w:p w14:paraId="085BAC84"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3FF5FD0C"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071BDD93" w14:textId="77777777" w:rsidTr="00766951">
        <w:trPr>
          <w:cantSplit/>
        </w:trPr>
        <w:tc>
          <w:tcPr>
            <w:tcW w:w="670" w:type="dxa"/>
            <w:vAlign w:val="center"/>
          </w:tcPr>
          <w:p w14:paraId="35530E0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E4E7FF5"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2239" w:type="dxa"/>
          </w:tcPr>
          <w:p w14:paraId="348FAA2E"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068067D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353730C" w14:textId="77777777" w:rsidTr="00766951">
        <w:trPr>
          <w:cantSplit/>
        </w:trPr>
        <w:tc>
          <w:tcPr>
            <w:tcW w:w="670" w:type="dxa"/>
            <w:vAlign w:val="center"/>
          </w:tcPr>
          <w:p w14:paraId="531014A9"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AF58371"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Dedykowana nakładka biopsyjna wielokrotnego użytku – min. 1 sztuka</w:t>
            </w:r>
          </w:p>
        </w:tc>
        <w:tc>
          <w:tcPr>
            <w:tcW w:w="2239" w:type="dxa"/>
          </w:tcPr>
          <w:p w14:paraId="27C05D0B" w14:textId="77777777" w:rsidR="00E062FA" w:rsidRDefault="00E062FA"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19BE446B"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4BFBBC08" w14:textId="77777777" w:rsidTr="00766951">
        <w:trPr>
          <w:cantSplit/>
        </w:trPr>
        <w:tc>
          <w:tcPr>
            <w:tcW w:w="670" w:type="dxa"/>
            <w:vAlign w:val="center"/>
          </w:tcPr>
          <w:p w14:paraId="2371535A"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D975BD1" w14:textId="77777777" w:rsidR="00E062FA" w:rsidRPr="0011158F" w:rsidRDefault="00E062FA" w:rsidP="00766951">
            <w:pPr>
              <w:tabs>
                <w:tab w:val="left" w:pos="1160"/>
              </w:tabs>
              <w:snapToGrid w:val="0"/>
              <w:rPr>
                <w:rFonts w:ascii="Arial" w:eastAsia="Arial Unicode MS" w:hAnsi="Arial" w:cs="Arial"/>
                <w:b/>
                <w:bCs/>
                <w:sz w:val="18"/>
                <w:szCs w:val="18"/>
              </w:rPr>
            </w:pPr>
            <w:r w:rsidRPr="0011158F">
              <w:rPr>
                <w:rFonts w:ascii="Arial" w:eastAsia="Arial Unicode MS" w:hAnsi="Arial" w:cs="Arial"/>
                <w:b/>
                <w:bCs/>
                <w:sz w:val="18"/>
                <w:szCs w:val="18"/>
              </w:rPr>
              <w:t xml:space="preserve">Głowica micro </w:t>
            </w:r>
            <w:proofErr w:type="spellStart"/>
            <w:r w:rsidRPr="0011158F">
              <w:rPr>
                <w:rFonts w:ascii="Arial" w:eastAsia="Arial Unicode MS" w:hAnsi="Arial" w:cs="Arial"/>
                <w:b/>
                <w:bCs/>
                <w:sz w:val="18"/>
                <w:szCs w:val="18"/>
              </w:rPr>
              <w:t>Convex</w:t>
            </w:r>
            <w:proofErr w:type="spellEnd"/>
          </w:p>
        </w:tc>
        <w:tc>
          <w:tcPr>
            <w:tcW w:w="2239" w:type="dxa"/>
          </w:tcPr>
          <w:p w14:paraId="42AA3CA3" w14:textId="77777777" w:rsidR="00E062FA" w:rsidRDefault="00E062FA"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17E51FA5"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4915E8F" w14:textId="77777777" w:rsidTr="00766951">
        <w:trPr>
          <w:cantSplit/>
        </w:trPr>
        <w:tc>
          <w:tcPr>
            <w:tcW w:w="670" w:type="dxa"/>
            <w:vAlign w:val="center"/>
          </w:tcPr>
          <w:p w14:paraId="13695680"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B282CF0"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2,6</w:t>
            </w:r>
            <w:r w:rsidRPr="00AE3298">
              <w:rPr>
                <w:rFonts w:ascii="Arial" w:eastAsia="Arial Unicode MS" w:hAnsi="Arial" w:cs="Arial"/>
                <w:sz w:val="18"/>
                <w:szCs w:val="18"/>
              </w:rPr>
              <w:t xml:space="preserve"> MHz</w:t>
            </w:r>
          </w:p>
        </w:tc>
        <w:tc>
          <w:tcPr>
            <w:tcW w:w="2239" w:type="dxa"/>
            <w:vAlign w:val="center"/>
          </w:tcPr>
          <w:p w14:paraId="5F50D51E"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3B0CC94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7F31BAC" w14:textId="77777777" w:rsidTr="00766951">
        <w:trPr>
          <w:cantSplit/>
        </w:trPr>
        <w:tc>
          <w:tcPr>
            <w:tcW w:w="670" w:type="dxa"/>
            <w:vAlign w:val="center"/>
          </w:tcPr>
          <w:p w14:paraId="07E58AA4"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C045E45"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12,8</w:t>
            </w:r>
            <w:r w:rsidRPr="00AE3298">
              <w:rPr>
                <w:rFonts w:ascii="Arial" w:eastAsia="Arial Unicode MS" w:hAnsi="Arial" w:cs="Arial"/>
                <w:sz w:val="18"/>
                <w:szCs w:val="18"/>
              </w:rPr>
              <w:t xml:space="preserve"> MHz             </w:t>
            </w:r>
          </w:p>
        </w:tc>
        <w:tc>
          <w:tcPr>
            <w:tcW w:w="2239" w:type="dxa"/>
          </w:tcPr>
          <w:p w14:paraId="1EA12262"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26B0CE9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5A11712" w14:textId="77777777" w:rsidTr="00766951">
        <w:trPr>
          <w:cantSplit/>
        </w:trPr>
        <w:tc>
          <w:tcPr>
            <w:tcW w:w="670" w:type="dxa"/>
            <w:vAlign w:val="center"/>
          </w:tcPr>
          <w:p w14:paraId="74798FF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7695DC6F"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114 stopnie</w:t>
            </w:r>
          </w:p>
        </w:tc>
        <w:tc>
          <w:tcPr>
            <w:tcW w:w="2239" w:type="dxa"/>
          </w:tcPr>
          <w:p w14:paraId="6E369485"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3EEC987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5469463" w14:textId="77777777" w:rsidTr="00766951">
        <w:trPr>
          <w:cantSplit/>
        </w:trPr>
        <w:tc>
          <w:tcPr>
            <w:tcW w:w="670" w:type="dxa"/>
            <w:vAlign w:val="center"/>
          </w:tcPr>
          <w:p w14:paraId="5FFED638"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E6D0386"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2239" w:type="dxa"/>
          </w:tcPr>
          <w:p w14:paraId="472D1C12"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289ACA1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643FE51" w14:textId="77777777" w:rsidTr="00766951">
        <w:trPr>
          <w:cantSplit/>
        </w:trPr>
        <w:tc>
          <w:tcPr>
            <w:tcW w:w="670" w:type="dxa"/>
            <w:vAlign w:val="center"/>
          </w:tcPr>
          <w:p w14:paraId="0FB78C3C"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0F8B8D5A"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2239" w:type="dxa"/>
          </w:tcPr>
          <w:p w14:paraId="77BA67F8" w14:textId="77777777" w:rsidR="00E062FA"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453390B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481190F" w14:textId="77777777" w:rsidTr="00766951">
        <w:trPr>
          <w:cantSplit/>
        </w:trPr>
        <w:tc>
          <w:tcPr>
            <w:tcW w:w="670" w:type="dxa"/>
            <w:vAlign w:val="center"/>
          </w:tcPr>
          <w:p w14:paraId="598065F5"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2DD43D80" w14:textId="77777777" w:rsidR="00E062FA" w:rsidRPr="0011158F" w:rsidRDefault="00E062FA" w:rsidP="00766951">
            <w:pPr>
              <w:tabs>
                <w:tab w:val="left" w:pos="1160"/>
              </w:tabs>
              <w:snapToGrid w:val="0"/>
              <w:rPr>
                <w:rFonts w:ascii="Arial" w:eastAsia="Arial Unicode MS" w:hAnsi="Arial" w:cs="Arial"/>
                <w:b/>
                <w:bCs/>
                <w:sz w:val="18"/>
                <w:szCs w:val="18"/>
              </w:rPr>
            </w:pPr>
            <w:r w:rsidRPr="0011158F">
              <w:rPr>
                <w:rFonts w:ascii="Arial" w:eastAsia="Arial Unicode MS" w:hAnsi="Arial" w:cs="Arial"/>
                <w:b/>
                <w:bCs/>
                <w:sz w:val="18"/>
                <w:szCs w:val="18"/>
              </w:rPr>
              <w:t xml:space="preserve">Głowica </w:t>
            </w:r>
            <w:proofErr w:type="spellStart"/>
            <w:r w:rsidRPr="0011158F">
              <w:rPr>
                <w:rFonts w:ascii="Arial" w:eastAsia="Arial Unicode MS" w:hAnsi="Arial" w:cs="Arial"/>
                <w:b/>
                <w:bCs/>
                <w:sz w:val="18"/>
                <w:szCs w:val="18"/>
              </w:rPr>
              <w:t>endowaginalna</w:t>
            </w:r>
            <w:proofErr w:type="spellEnd"/>
          </w:p>
        </w:tc>
        <w:tc>
          <w:tcPr>
            <w:tcW w:w="2239" w:type="dxa"/>
          </w:tcPr>
          <w:p w14:paraId="424814A4" w14:textId="77777777" w:rsidR="00E062FA" w:rsidRPr="00AE3298" w:rsidRDefault="00E062FA"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624CB9CF"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F225CFE" w14:textId="77777777" w:rsidTr="00766951">
        <w:trPr>
          <w:cantSplit/>
        </w:trPr>
        <w:tc>
          <w:tcPr>
            <w:tcW w:w="670" w:type="dxa"/>
            <w:vAlign w:val="center"/>
          </w:tcPr>
          <w:p w14:paraId="57AB2CA4"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CDC6166"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Minimalna częstotliwość pracy - max. </w:t>
            </w:r>
            <w:r>
              <w:rPr>
                <w:rFonts w:ascii="Arial" w:eastAsia="Arial Unicode MS" w:hAnsi="Arial" w:cs="Arial"/>
                <w:sz w:val="18"/>
                <w:szCs w:val="18"/>
              </w:rPr>
              <w:t>3</w:t>
            </w:r>
            <w:r w:rsidRPr="00AE3298">
              <w:rPr>
                <w:rFonts w:ascii="Arial" w:eastAsia="Arial Unicode MS" w:hAnsi="Arial" w:cs="Arial"/>
                <w:sz w:val="18"/>
                <w:szCs w:val="18"/>
              </w:rPr>
              <w:t xml:space="preserve"> MHz</w:t>
            </w:r>
          </w:p>
        </w:tc>
        <w:tc>
          <w:tcPr>
            <w:tcW w:w="2239" w:type="dxa"/>
            <w:vAlign w:val="center"/>
          </w:tcPr>
          <w:p w14:paraId="0D916D62" w14:textId="77777777" w:rsidR="00E062FA" w:rsidRPr="00AE3298"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1F1E0E9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9FA4C5A" w14:textId="77777777" w:rsidTr="00766951">
        <w:trPr>
          <w:cantSplit/>
        </w:trPr>
        <w:tc>
          <w:tcPr>
            <w:tcW w:w="670" w:type="dxa"/>
            <w:vAlign w:val="center"/>
          </w:tcPr>
          <w:p w14:paraId="44566792"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1D02A13"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 xml:space="preserve">Maksymalna częstotliwość pracy - Min. </w:t>
            </w:r>
            <w:r>
              <w:rPr>
                <w:rFonts w:ascii="Arial" w:eastAsia="Arial Unicode MS" w:hAnsi="Arial" w:cs="Arial"/>
                <w:sz w:val="18"/>
                <w:szCs w:val="18"/>
              </w:rPr>
              <w:t>12</w:t>
            </w:r>
            <w:r w:rsidRPr="00AE3298">
              <w:rPr>
                <w:rFonts w:ascii="Arial" w:eastAsia="Arial Unicode MS" w:hAnsi="Arial" w:cs="Arial"/>
                <w:sz w:val="18"/>
                <w:szCs w:val="18"/>
              </w:rPr>
              <w:t xml:space="preserve"> MHz             </w:t>
            </w:r>
          </w:p>
        </w:tc>
        <w:tc>
          <w:tcPr>
            <w:tcW w:w="2239" w:type="dxa"/>
          </w:tcPr>
          <w:p w14:paraId="69EAF32A" w14:textId="77777777" w:rsidR="00E062FA" w:rsidRPr="00AE3298"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757F9168"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073B39C" w14:textId="77777777" w:rsidTr="00766951">
        <w:trPr>
          <w:cantSplit/>
        </w:trPr>
        <w:tc>
          <w:tcPr>
            <w:tcW w:w="670" w:type="dxa"/>
            <w:vAlign w:val="center"/>
          </w:tcPr>
          <w:p w14:paraId="524FDF0D"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D2CE511"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Kąt skanowania min. 179 stopnie</w:t>
            </w:r>
          </w:p>
        </w:tc>
        <w:tc>
          <w:tcPr>
            <w:tcW w:w="2239" w:type="dxa"/>
          </w:tcPr>
          <w:p w14:paraId="1E5C93DF" w14:textId="77777777" w:rsidR="00E062FA" w:rsidRPr="00AE3298"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60A18B8E"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F906DF7" w14:textId="77777777" w:rsidTr="00766951">
        <w:trPr>
          <w:cantSplit/>
        </w:trPr>
        <w:tc>
          <w:tcPr>
            <w:tcW w:w="670" w:type="dxa"/>
            <w:vAlign w:val="center"/>
          </w:tcPr>
          <w:p w14:paraId="61BE2629"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56CADF77" w14:textId="77777777" w:rsidR="00E062FA" w:rsidRDefault="00E062FA" w:rsidP="00766951">
            <w:pPr>
              <w:tabs>
                <w:tab w:val="left" w:pos="1160"/>
              </w:tabs>
              <w:snapToGrid w:val="0"/>
              <w:rPr>
                <w:rFonts w:ascii="Arial" w:eastAsia="Arial Unicode MS" w:hAnsi="Arial" w:cs="Arial"/>
                <w:sz w:val="18"/>
                <w:szCs w:val="18"/>
              </w:rPr>
            </w:pPr>
            <w:r w:rsidRPr="00AE3298">
              <w:rPr>
                <w:rFonts w:ascii="Arial" w:eastAsia="Arial Unicode MS" w:hAnsi="Arial" w:cs="Arial"/>
                <w:sz w:val="18"/>
                <w:szCs w:val="18"/>
              </w:rPr>
              <w:t>Obrazowanie harmoniczne</w:t>
            </w:r>
          </w:p>
        </w:tc>
        <w:tc>
          <w:tcPr>
            <w:tcW w:w="2239" w:type="dxa"/>
          </w:tcPr>
          <w:p w14:paraId="3FEBB9A3" w14:textId="77777777" w:rsidR="00E062FA" w:rsidRPr="00AE3298"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513D812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5C68901D" w14:textId="77777777" w:rsidTr="00766951">
        <w:trPr>
          <w:cantSplit/>
        </w:trPr>
        <w:tc>
          <w:tcPr>
            <w:tcW w:w="670" w:type="dxa"/>
            <w:vAlign w:val="center"/>
          </w:tcPr>
          <w:p w14:paraId="22D76A6F"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D1AE5AA"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Ilość elementów min. 128</w:t>
            </w:r>
          </w:p>
        </w:tc>
        <w:tc>
          <w:tcPr>
            <w:tcW w:w="2239" w:type="dxa"/>
          </w:tcPr>
          <w:p w14:paraId="4BE96D38" w14:textId="77777777" w:rsidR="00E062FA" w:rsidRPr="00AE3298" w:rsidRDefault="00E062FA" w:rsidP="00766951">
            <w:pPr>
              <w:jc w:val="center"/>
              <w:rPr>
                <w:rFonts w:ascii="Arial" w:eastAsia="GulimChe" w:hAnsi="Arial" w:cs="Arial"/>
                <w:sz w:val="18"/>
                <w:szCs w:val="18"/>
              </w:rPr>
            </w:pPr>
            <w:r w:rsidRPr="00AE3298">
              <w:rPr>
                <w:rFonts w:ascii="Arial" w:eastAsia="GulimChe" w:hAnsi="Arial" w:cs="Arial"/>
                <w:sz w:val="18"/>
                <w:szCs w:val="18"/>
              </w:rPr>
              <w:t>TAK</w:t>
            </w:r>
          </w:p>
        </w:tc>
        <w:tc>
          <w:tcPr>
            <w:tcW w:w="2674" w:type="dxa"/>
          </w:tcPr>
          <w:p w14:paraId="550FDB9A"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66884F2" w14:textId="77777777" w:rsidTr="00766951">
        <w:trPr>
          <w:cantSplit/>
        </w:trPr>
        <w:tc>
          <w:tcPr>
            <w:tcW w:w="670" w:type="dxa"/>
            <w:vAlign w:val="center"/>
          </w:tcPr>
          <w:p w14:paraId="326D9B54"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31ECA37C" w14:textId="77777777" w:rsidR="00E062FA" w:rsidRDefault="00E062FA" w:rsidP="00766951">
            <w:pPr>
              <w:tabs>
                <w:tab w:val="left" w:pos="1160"/>
              </w:tabs>
              <w:snapToGrid w:val="0"/>
              <w:rPr>
                <w:rFonts w:ascii="Arial" w:eastAsia="Arial Unicode MS" w:hAnsi="Arial" w:cs="Arial"/>
                <w:sz w:val="18"/>
                <w:szCs w:val="18"/>
              </w:rPr>
            </w:pPr>
            <w:r>
              <w:rPr>
                <w:rFonts w:ascii="Arial" w:eastAsia="Arial Unicode MS" w:hAnsi="Arial" w:cs="Arial"/>
                <w:sz w:val="18"/>
                <w:szCs w:val="18"/>
              </w:rPr>
              <w:t>Możliwość zastosowania dedykowanej nakładki biopsyjnej</w:t>
            </w:r>
          </w:p>
        </w:tc>
        <w:tc>
          <w:tcPr>
            <w:tcW w:w="2239" w:type="dxa"/>
          </w:tcPr>
          <w:p w14:paraId="5E4887D7" w14:textId="77777777" w:rsidR="00E062FA" w:rsidRPr="00AE3298" w:rsidRDefault="00E062FA" w:rsidP="00766951">
            <w:pPr>
              <w:jc w:val="center"/>
              <w:rPr>
                <w:rFonts w:ascii="Arial" w:eastAsia="GulimChe" w:hAnsi="Arial" w:cs="Arial"/>
                <w:sz w:val="18"/>
                <w:szCs w:val="18"/>
              </w:rPr>
            </w:pPr>
            <w:r>
              <w:rPr>
                <w:rFonts w:ascii="Arial" w:eastAsia="GulimChe" w:hAnsi="Arial" w:cs="Arial"/>
                <w:sz w:val="18"/>
                <w:szCs w:val="18"/>
              </w:rPr>
              <w:t>TAK</w:t>
            </w:r>
          </w:p>
        </w:tc>
        <w:tc>
          <w:tcPr>
            <w:tcW w:w="2674" w:type="dxa"/>
          </w:tcPr>
          <w:p w14:paraId="1F901B0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850B721" w14:textId="77777777" w:rsidTr="00F70C46">
        <w:trPr>
          <w:cantSplit/>
        </w:trPr>
        <w:tc>
          <w:tcPr>
            <w:tcW w:w="9714" w:type="dxa"/>
            <w:gridSpan w:val="4"/>
            <w:shd w:val="clear" w:color="auto" w:fill="D9D9D9" w:themeFill="background1" w:themeFillShade="D9"/>
            <w:vAlign w:val="center"/>
          </w:tcPr>
          <w:p w14:paraId="22C12FBA" w14:textId="77777777" w:rsidR="00E062FA" w:rsidRPr="00F70C46" w:rsidRDefault="00E062FA" w:rsidP="00F70C46">
            <w:pPr>
              <w:tabs>
                <w:tab w:val="left" w:pos="1160"/>
              </w:tabs>
              <w:snapToGrid w:val="0"/>
              <w:rPr>
                <w:rFonts w:ascii="Arial" w:hAnsi="Arial" w:cs="Arial"/>
                <w:sz w:val="18"/>
                <w:szCs w:val="18"/>
              </w:rPr>
            </w:pPr>
            <w:r w:rsidRPr="00F70C46">
              <w:rPr>
                <w:rFonts w:ascii="Arial" w:hAnsi="Arial" w:cs="Arial"/>
                <w:b/>
                <w:sz w:val="18"/>
                <w:szCs w:val="18"/>
              </w:rPr>
              <w:t>Inne wymagania</w:t>
            </w:r>
          </w:p>
        </w:tc>
      </w:tr>
      <w:tr w:rsidR="00E062FA" w:rsidRPr="00AE3298" w14:paraId="7B787EAB" w14:textId="77777777" w:rsidTr="00766951">
        <w:trPr>
          <w:cantSplit/>
        </w:trPr>
        <w:tc>
          <w:tcPr>
            <w:tcW w:w="670" w:type="dxa"/>
            <w:vAlign w:val="center"/>
          </w:tcPr>
          <w:p w14:paraId="7B8E4E8B" w14:textId="77777777" w:rsidR="00E062FA" w:rsidRPr="00AE3298" w:rsidRDefault="00E062FA" w:rsidP="00E062FA">
            <w:pPr>
              <w:numPr>
                <w:ilvl w:val="0"/>
                <w:numId w:val="55"/>
              </w:numPr>
              <w:tabs>
                <w:tab w:val="left" w:pos="1160"/>
              </w:tabs>
              <w:snapToGrid w:val="0"/>
              <w:jc w:val="center"/>
              <w:rPr>
                <w:rFonts w:ascii="Arial" w:hAnsi="Arial" w:cs="Arial"/>
                <w:bCs/>
                <w:sz w:val="18"/>
                <w:szCs w:val="18"/>
              </w:rPr>
            </w:pPr>
          </w:p>
        </w:tc>
        <w:tc>
          <w:tcPr>
            <w:tcW w:w="4131" w:type="dxa"/>
            <w:vAlign w:val="center"/>
          </w:tcPr>
          <w:p w14:paraId="1D68175F"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Instrukcja obsługi w języku polskim w formie papierowej.</w:t>
            </w:r>
          </w:p>
        </w:tc>
        <w:tc>
          <w:tcPr>
            <w:tcW w:w="2239" w:type="dxa"/>
            <w:vAlign w:val="center"/>
          </w:tcPr>
          <w:p w14:paraId="3D554824"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BBD6280"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9D85C7D" w14:textId="77777777" w:rsidTr="00766951">
        <w:trPr>
          <w:cantSplit/>
        </w:trPr>
        <w:tc>
          <w:tcPr>
            <w:tcW w:w="670" w:type="dxa"/>
            <w:vAlign w:val="center"/>
          </w:tcPr>
          <w:p w14:paraId="58A072D6" w14:textId="77777777" w:rsidR="00E062FA" w:rsidRPr="00AE3298" w:rsidRDefault="00E062FA" w:rsidP="00E062FA">
            <w:pPr>
              <w:numPr>
                <w:ilvl w:val="0"/>
                <w:numId w:val="55"/>
              </w:numPr>
              <w:tabs>
                <w:tab w:val="left" w:pos="1160"/>
              </w:tabs>
              <w:snapToGrid w:val="0"/>
              <w:jc w:val="center"/>
              <w:rPr>
                <w:rFonts w:ascii="Arial" w:hAnsi="Arial" w:cs="Arial"/>
                <w:bCs/>
                <w:sz w:val="18"/>
                <w:szCs w:val="18"/>
              </w:rPr>
            </w:pPr>
          </w:p>
        </w:tc>
        <w:tc>
          <w:tcPr>
            <w:tcW w:w="4131" w:type="dxa"/>
            <w:vAlign w:val="center"/>
          </w:tcPr>
          <w:p w14:paraId="1E625A61"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Certyfikaty dopuszczenia do stosowania w medycynie: polskie oraz międzynarodowe</w:t>
            </w:r>
          </w:p>
        </w:tc>
        <w:tc>
          <w:tcPr>
            <w:tcW w:w="2239" w:type="dxa"/>
            <w:vAlign w:val="center"/>
          </w:tcPr>
          <w:p w14:paraId="3E31FE86"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EFE38DE"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651EC231" w14:textId="77777777" w:rsidTr="00766951">
        <w:trPr>
          <w:cantSplit/>
        </w:trPr>
        <w:tc>
          <w:tcPr>
            <w:tcW w:w="670" w:type="dxa"/>
            <w:vAlign w:val="center"/>
          </w:tcPr>
          <w:p w14:paraId="1C60F7F6"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F1555F5"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Montaż, uruchomienie i szkolenie obsługi w cenie urządzenia.</w:t>
            </w:r>
          </w:p>
        </w:tc>
        <w:tc>
          <w:tcPr>
            <w:tcW w:w="2239" w:type="dxa"/>
            <w:vAlign w:val="center"/>
          </w:tcPr>
          <w:p w14:paraId="008F7DB0"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BD568B6"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94DE104" w14:textId="77777777" w:rsidTr="00766951">
        <w:trPr>
          <w:cantSplit/>
        </w:trPr>
        <w:tc>
          <w:tcPr>
            <w:tcW w:w="670" w:type="dxa"/>
            <w:vAlign w:val="center"/>
          </w:tcPr>
          <w:p w14:paraId="680CC05B"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C3C5074"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Autoryzowany serwis na terenie Polski z dostępem do oryginalnych części zamiennych od producenta</w:t>
            </w:r>
          </w:p>
        </w:tc>
        <w:tc>
          <w:tcPr>
            <w:tcW w:w="2239" w:type="dxa"/>
            <w:vAlign w:val="center"/>
          </w:tcPr>
          <w:p w14:paraId="40E75379"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57A20E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7E41D458" w14:textId="77777777" w:rsidTr="00766951">
        <w:trPr>
          <w:cantSplit/>
        </w:trPr>
        <w:tc>
          <w:tcPr>
            <w:tcW w:w="670" w:type="dxa"/>
            <w:vAlign w:val="center"/>
          </w:tcPr>
          <w:p w14:paraId="7BBE23C7" w14:textId="77777777" w:rsidR="00E062FA" w:rsidRPr="00AE3298" w:rsidRDefault="00E062FA" w:rsidP="00E062FA">
            <w:pPr>
              <w:numPr>
                <w:ilvl w:val="0"/>
                <w:numId w:val="55"/>
              </w:numPr>
              <w:tabs>
                <w:tab w:val="left" w:pos="1160"/>
              </w:tabs>
              <w:snapToGrid w:val="0"/>
              <w:jc w:val="center"/>
              <w:rPr>
                <w:rFonts w:ascii="Arial" w:hAnsi="Arial" w:cs="Arial"/>
                <w:b/>
                <w:bCs/>
                <w:sz w:val="18"/>
                <w:szCs w:val="18"/>
              </w:rPr>
            </w:pPr>
          </w:p>
        </w:tc>
        <w:tc>
          <w:tcPr>
            <w:tcW w:w="4131" w:type="dxa"/>
            <w:vAlign w:val="center"/>
          </w:tcPr>
          <w:p w14:paraId="486F7484"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color w:val="000000"/>
                <w:sz w:val="18"/>
                <w:szCs w:val="18"/>
                <w:lang w:eastAsia="pl-PL"/>
              </w:rPr>
              <w:t>Paszport techniczny</w:t>
            </w:r>
          </w:p>
        </w:tc>
        <w:tc>
          <w:tcPr>
            <w:tcW w:w="2239" w:type="dxa"/>
            <w:vAlign w:val="center"/>
          </w:tcPr>
          <w:p w14:paraId="76D5C317"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01AA5314"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C3E0C77" w14:textId="77777777" w:rsidTr="00F70C46">
        <w:trPr>
          <w:cantSplit/>
        </w:trPr>
        <w:tc>
          <w:tcPr>
            <w:tcW w:w="9714" w:type="dxa"/>
            <w:gridSpan w:val="4"/>
            <w:shd w:val="clear" w:color="auto" w:fill="D9D9D9" w:themeFill="background1" w:themeFillShade="D9"/>
            <w:vAlign w:val="center"/>
          </w:tcPr>
          <w:p w14:paraId="3E7C2902" w14:textId="77777777" w:rsidR="00E062FA" w:rsidRPr="00F70C46" w:rsidRDefault="00E062FA" w:rsidP="00F70C46">
            <w:pPr>
              <w:tabs>
                <w:tab w:val="left" w:pos="1160"/>
              </w:tabs>
              <w:snapToGrid w:val="0"/>
              <w:rPr>
                <w:rFonts w:ascii="Arial" w:hAnsi="Arial" w:cs="Arial"/>
                <w:sz w:val="18"/>
                <w:szCs w:val="18"/>
              </w:rPr>
            </w:pPr>
            <w:r w:rsidRPr="00F70C46">
              <w:rPr>
                <w:rFonts w:ascii="Arial" w:hAnsi="Arial" w:cs="Arial"/>
                <w:b/>
                <w:bCs/>
                <w:sz w:val="18"/>
                <w:szCs w:val="18"/>
              </w:rPr>
              <w:t>Warunki gwarancji i serwisu</w:t>
            </w:r>
          </w:p>
        </w:tc>
      </w:tr>
      <w:tr w:rsidR="00E062FA" w:rsidRPr="00AE3298" w14:paraId="4A98DB21" w14:textId="77777777" w:rsidTr="00766951">
        <w:trPr>
          <w:cantSplit/>
          <w:trHeight w:val="350"/>
        </w:trPr>
        <w:tc>
          <w:tcPr>
            <w:tcW w:w="670" w:type="dxa"/>
            <w:vAlign w:val="center"/>
          </w:tcPr>
          <w:p w14:paraId="337109CC"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1291A56A" w14:textId="77777777" w:rsidR="00E062FA" w:rsidRPr="00AE3298" w:rsidRDefault="00E062FA" w:rsidP="00766951">
            <w:pPr>
              <w:tabs>
                <w:tab w:val="left" w:pos="1160"/>
              </w:tabs>
              <w:snapToGrid w:val="0"/>
              <w:rPr>
                <w:rFonts w:ascii="Arial" w:hAnsi="Arial" w:cs="Arial"/>
                <w:sz w:val="18"/>
                <w:szCs w:val="18"/>
              </w:rPr>
            </w:pPr>
            <w:r w:rsidRPr="00AE3298">
              <w:rPr>
                <w:rFonts w:ascii="Arial" w:hAnsi="Arial" w:cs="Arial"/>
                <w:sz w:val="18"/>
                <w:szCs w:val="18"/>
              </w:rPr>
              <w:t>Okres gwarancji min.24 miesiące.</w:t>
            </w:r>
          </w:p>
        </w:tc>
        <w:tc>
          <w:tcPr>
            <w:tcW w:w="2239" w:type="dxa"/>
            <w:vAlign w:val="center"/>
          </w:tcPr>
          <w:p w14:paraId="78837FDD" w14:textId="77777777" w:rsidR="00E062FA" w:rsidRPr="00AE3298" w:rsidRDefault="00E062FA" w:rsidP="00766951">
            <w:pPr>
              <w:tabs>
                <w:tab w:val="left" w:pos="1160"/>
              </w:tabs>
              <w:snapToGrid w:val="0"/>
              <w:jc w:val="center"/>
              <w:rPr>
                <w:rFonts w:ascii="Arial" w:hAnsi="Arial" w:cs="Arial"/>
                <w:sz w:val="18"/>
                <w:szCs w:val="18"/>
              </w:rPr>
            </w:pPr>
            <w:r w:rsidRPr="00AE3298">
              <w:rPr>
                <w:rFonts w:ascii="Arial" w:hAnsi="Arial" w:cs="Arial"/>
                <w:sz w:val="18"/>
                <w:szCs w:val="18"/>
              </w:rPr>
              <w:t>Tak</w:t>
            </w:r>
          </w:p>
        </w:tc>
        <w:tc>
          <w:tcPr>
            <w:tcW w:w="2674" w:type="dxa"/>
          </w:tcPr>
          <w:p w14:paraId="67CD2F81" w14:textId="77777777" w:rsidR="00E062FA" w:rsidRPr="00AE3298" w:rsidRDefault="00E062FA" w:rsidP="00766951">
            <w:pPr>
              <w:tabs>
                <w:tab w:val="left" w:pos="1160"/>
              </w:tabs>
              <w:snapToGrid w:val="0"/>
              <w:rPr>
                <w:rFonts w:ascii="Arial" w:hAnsi="Arial" w:cs="Arial"/>
                <w:sz w:val="18"/>
                <w:szCs w:val="18"/>
              </w:rPr>
            </w:pPr>
          </w:p>
          <w:p w14:paraId="45A44932"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4DEC246" w14:textId="77777777" w:rsidTr="00766951">
        <w:trPr>
          <w:cantSplit/>
        </w:trPr>
        <w:tc>
          <w:tcPr>
            <w:tcW w:w="670" w:type="dxa"/>
            <w:vAlign w:val="center"/>
          </w:tcPr>
          <w:p w14:paraId="651B6444" w14:textId="77777777" w:rsidR="00E062FA" w:rsidRPr="00AE3298" w:rsidRDefault="00E062FA" w:rsidP="00E062FA">
            <w:pPr>
              <w:numPr>
                <w:ilvl w:val="0"/>
                <w:numId w:val="55"/>
              </w:numPr>
              <w:tabs>
                <w:tab w:val="left" w:pos="1160"/>
              </w:tabs>
              <w:snapToGrid w:val="0"/>
              <w:jc w:val="center"/>
              <w:rPr>
                <w:rFonts w:ascii="Arial" w:hAnsi="Arial" w:cs="Arial"/>
                <w:sz w:val="18"/>
                <w:szCs w:val="18"/>
              </w:rPr>
            </w:pPr>
          </w:p>
        </w:tc>
        <w:tc>
          <w:tcPr>
            <w:tcW w:w="4131" w:type="dxa"/>
            <w:vAlign w:val="center"/>
          </w:tcPr>
          <w:p w14:paraId="66E27864"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Tahoma" w:hAnsi="Arial" w:cs="Arial"/>
                <w:sz w:val="18"/>
                <w:szCs w:val="18"/>
              </w:rPr>
              <w:t>W okresie gwarancji przeglądy techniczne wraz z materiałami do nich użytymi wykonywane bezpłatnie co najmniej raz w roku.</w:t>
            </w:r>
          </w:p>
        </w:tc>
        <w:tc>
          <w:tcPr>
            <w:tcW w:w="2239" w:type="dxa"/>
            <w:vAlign w:val="center"/>
          </w:tcPr>
          <w:p w14:paraId="19317F8E"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1AF71B4B"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2AB7F1D6" w14:textId="77777777" w:rsidTr="00766951">
        <w:trPr>
          <w:cantSplit/>
        </w:trPr>
        <w:tc>
          <w:tcPr>
            <w:tcW w:w="670" w:type="dxa"/>
            <w:vAlign w:val="center"/>
          </w:tcPr>
          <w:p w14:paraId="40CFA97B" w14:textId="77777777" w:rsidR="00E062FA" w:rsidRPr="00AE3298" w:rsidRDefault="00E062FA" w:rsidP="00E062FA">
            <w:pPr>
              <w:numPr>
                <w:ilvl w:val="0"/>
                <w:numId w:val="55"/>
              </w:numPr>
              <w:tabs>
                <w:tab w:val="left" w:pos="1160"/>
              </w:tabs>
              <w:snapToGrid w:val="0"/>
              <w:rPr>
                <w:rFonts w:ascii="Arial" w:hAnsi="Arial" w:cs="Arial"/>
                <w:kern w:val="2"/>
                <w:sz w:val="18"/>
                <w:szCs w:val="18"/>
              </w:rPr>
            </w:pPr>
          </w:p>
        </w:tc>
        <w:tc>
          <w:tcPr>
            <w:tcW w:w="4131" w:type="dxa"/>
            <w:vAlign w:val="center"/>
          </w:tcPr>
          <w:p w14:paraId="79A5BA68"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Tahoma" w:hAnsi="Arial" w:cs="Arial"/>
                <w:sz w:val="18"/>
                <w:szCs w:val="18"/>
              </w:rPr>
              <w:t>Maksymalnie 3 naprawy gwarancyjne tego samego elementu lub podzespołu - konieczność wykonania kolejnej naprawy uprawnia do wymiany elementu lub podzespołu na nowy.</w:t>
            </w:r>
          </w:p>
        </w:tc>
        <w:tc>
          <w:tcPr>
            <w:tcW w:w="2239" w:type="dxa"/>
            <w:vAlign w:val="center"/>
          </w:tcPr>
          <w:p w14:paraId="65ED291B"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564EDE6D"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1BCFDB3C" w14:textId="77777777" w:rsidTr="00766951">
        <w:trPr>
          <w:cantSplit/>
        </w:trPr>
        <w:tc>
          <w:tcPr>
            <w:tcW w:w="670" w:type="dxa"/>
            <w:vAlign w:val="center"/>
          </w:tcPr>
          <w:p w14:paraId="6DC56A58" w14:textId="77777777" w:rsidR="00E062FA" w:rsidRPr="00AE3298" w:rsidRDefault="00E062FA" w:rsidP="00E062FA">
            <w:pPr>
              <w:numPr>
                <w:ilvl w:val="0"/>
                <w:numId w:val="55"/>
              </w:numPr>
              <w:tabs>
                <w:tab w:val="left" w:pos="1160"/>
              </w:tabs>
              <w:snapToGrid w:val="0"/>
              <w:jc w:val="center"/>
              <w:rPr>
                <w:rFonts w:ascii="Arial" w:hAnsi="Arial" w:cs="Arial"/>
                <w:kern w:val="2"/>
                <w:sz w:val="18"/>
                <w:szCs w:val="18"/>
              </w:rPr>
            </w:pPr>
          </w:p>
        </w:tc>
        <w:tc>
          <w:tcPr>
            <w:tcW w:w="4131" w:type="dxa"/>
            <w:vAlign w:val="center"/>
          </w:tcPr>
          <w:p w14:paraId="498D965F"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Tahoma" w:hAnsi="Arial" w:cs="Arial"/>
                <w:sz w:val="18"/>
                <w:szCs w:val="18"/>
              </w:rPr>
              <w:t>Zapewniony serwis pogwarancyjny</w:t>
            </w:r>
          </w:p>
        </w:tc>
        <w:tc>
          <w:tcPr>
            <w:tcW w:w="2239" w:type="dxa"/>
            <w:vAlign w:val="center"/>
          </w:tcPr>
          <w:p w14:paraId="57CEA3A3"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2D6877FC" w14:textId="77777777" w:rsidR="00E062FA" w:rsidRPr="00AE3298" w:rsidRDefault="00E062FA" w:rsidP="00766951">
            <w:pPr>
              <w:tabs>
                <w:tab w:val="left" w:pos="1160"/>
              </w:tabs>
              <w:snapToGrid w:val="0"/>
              <w:rPr>
                <w:rFonts w:ascii="Arial" w:hAnsi="Arial" w:cs="Arial"/>
                <w:sz w:val="18"/>
                <w:szCs w:val="18"/>
              </w:rPr>
            </w:pPr>
          </w:p>
        </w:tc>
      </w:tr>
      <w:tr w:rsidR="00E062FA" w:rsidRPr="00AE3298" w14:paraId="3527EB1A" w14:textId="77777777" w:rsidTr="00766951">
        <w:trPr>
          <w:cantSplit/>
        </w:trPr>
        <w:tc>
          <w:tcPr>
            <w:tcW w:w="670" w:type="dxa"/>
            <w:vAlign w:val="center"/>
          </w:tcPr>
          <w:p w14:paraId="101A5ABA" w14:textId="77777777" w:rsidR="00E062FA" w:rsidRPr="00AE3298" w:rsidRDefault="00E062FA" w:rsidP="00E062FA">
            <w:pPr>
              <w:numPr>
                <w:ilvl w:val="0"/>
                <w:numId w:val="55"/>
              </w:numPr>
              <w:tabs>
                <w:tab w:val="left" w:pos="1160"/>
              </w:tabs>
              <w:snapToGrid w:val="0"/>
              <w:jc w:val="center"/>
              <w:rPr>
                <w:rFonts w:ascii="Arial" w:hAnsi="Arial" w:cs="Arial"/>
                <w:kern w:val="2"/>
                <w:sz w:val="18"/>
                <w:szCs w:val="18"/>
              </w:rPr>
            </w:pPr>
          </w:p>
        </w:tc>
        <w:tc>
          <w:tcPr>
            <w:tcW w:w="4131" w:type="dxa"/>
            <w:vAlign w:val="center"/>
          </w:tcPr>
          <w:p w14:paraId="5E174173" w14:textId="77777777" w:rsidR="00E062FA" w:rsidRPr="00AE3298" w:rsidRDefault="00E062FA" w:rsidP="00766951">
            <w:pPr>
              <w:tabs>
                <w:tab w:val="left" w:pos="1160"/>
              </w:tabs>
              <w:snapToGrid w:val="0"/>
              <w:rPr>
                <w:rFonts w:ascii="Arial" w:hAnsi="Arial" w:cs="Arial"/>
                <w:sz w:val="18"/>
                <w:szCs w:val="18"/>
              </w:rPr>
            </w:pPr>
            <w:r w:rsidRPr="00AE3298">
              <w:rPr>
                <w:rFonts w:ascii="Arial" w:eastAsia="Tahoma" w:hAnsi="Arial" w:cs="Arial"/>
                <w:sz w:val="18"/>
                <w:szCs w:val="18"/>
              </w:rPr>
              <w:t>Okres zagwarantowania dostępności części  zamiennych minimum 10 lat</w:t>
            </w:r>
          </w:p>
        </w:tc>
        <w:tc>
          <w:tcPr>
            <w:tcW w:w="2239" w:type="dxa"/>
            <w:vAlign w:val="center"/>
          </w:tcPr>
          <w:p w14:paraId="3D36B53D" w14:textId="77777777" w:rsidR="00E062FA" w:rsidRPr="00AE3298" w:rsidRDefault="00E062FA" w:rsidP="00766951">
            <w:pPr>
              <w:jc w:val="center"/>
              <w:rPr>
                <w:rFonts w:ascii="Arial" w:hAnsi="Arial" w:cs="Arial"/>
                <w:sz w:val="18"/>
                <w:szCs w:val="18"/>
              </w:rPr>
            </w:pPr>
            <w:r w:rsidRPr="00AE3298">
              <w:rPr>
                <w:rFonts w:ascii="Arial" w:hAnsi="Arial" w:cs="Arial"/>
                <w:sz w:val="18"/>
                <w:szCs w:val="18"/>
              </w:rPr>
              <w:t>Tak</w:t>
            </w:r>
          </w:p>
        </w:tc>
        <w:tc>
          <w:tcPr>
            <w:tcW w:w="2674" w:type="dxa"/>
          </w:tcPr>
          <w:p w14:paraId="76D3C48A" w14:textId="77777777" w:rsidR="00E062FA" w:rsidRPr="00AE3298" w:rsidRDefault="00E062FA" w:rsidP="00766951">
            <w:pPr>
              <w:tabs>
                <w:tab w:val="left" w:pos="1160"/>
              </w:tabs>
              <w:snapToGrid w:val="0"/>
              <w:rPr>
                <w:rFonts w:ascii="Arial" w:hAnsi="Arial" w:cs="Arial"/>
                <w:sz w:val="18"/>
                <w:szCs w:val="18"/>
              </w:rPr>
            </w:pPr>
          </w:p>
        </w:tc>
      </w:tr>
    </w:tbl>
    <w:p w14:paraId="57731FC8" w14:textId="77777777" w:rsidR="00E062FA" w:rsidRPr="00657B06" w:rsidRDefault="00E062FA" w:rsidP="00E062FA">
      <w:pPr>
        <w:autoSpaceDE w:val="0"/>
        <w:rPr>
          <w:rFonts w:ascii="Arial" w:hAnsi="Arial" w:cs="Arial"/>
          <w:kern w:val="2"/>
          <w:sz w:val="18"/>
          <w:szCs w:val="18"/>
        </w:rPr>
      </w:pPr>
    </w:p>
    <w:p w14:paraId="7697259A" w14:textId="77777777" w:rsidR="00E062FA" w:rsidRPr="00657B06" w:rsidRDefault="00E062FA" w:rsidP="00E062FA">
      <w:pPr>
        <w:tabs>
          <w:tab w:val="left" w:pos="993"/>
        </w:tabs>
        <w:ind w:right="102"/>
        <w:rPr>
          <w:rFonts w:ascii="Arial" w:hAnsi="Arial" w:cs="Arial"/>
          <w:i/>
          <w:iCs/>
          <w:sz w:val="18"/>
          <w:szCs w:val="18"/>
          <w:lang w:eastAsia="pl-PL"/>
        </w:rPr>
      </w:pPr>
    </w:p>
    <w:p w14:paraId="78369490" w14:textId="77777777" w:rsidR="0037161C" w:rsidRPr="00DA19DC" w:rsidRDefault="00AB67EB">
      <w:pPr>
        <w:suppressAutoHyphens w:val="0"/>
        <w:jc w:val="both"/>
        <w:rPr>
          <w:rFonts w:ascii="Arial" w:hAnsi="Arial" w:cs="Arial"/>
          <w:i/>
          <w:sz w:val="18"/>
          <w:szCs w:val="18"/>
        </w:rPr>
      </w:pPr>
      <w:r w:rsidRPr="00DA19DC">
        <w:rPr>
          <w:rFonts w:ascii="Arial" w:hAnsi="Arial" w:cs="Arial"/>
          <w:b/>
          <w:i/>
          <w:sz w:val="18"/>
          <w:szCs w:val="18"/>
        </w:rPr>
        <w:t>Uwaga:</w:t>
      </w:r>
    </w:p>
    <w:p w14:paraId="60EE5511" w14:textId="77777777" w:rsidR="0037161C" w:rsidRPr="00DA19DC" w:rsidRDefault="00AB67EB">
      <w:pPr>
        <w:numPr>
          <w:ilvl w:val="0"/>
          <w:numId w:val="17"/>
        </w:numPr>
        <w:tabs>
          <w:tab w:val="left" w:pos="426"/>
        </w:tabs>
        <w:suppressAutoHyphens w:val="0"/>
        <w:spacing w:line="360" w:lineRule="auto"/>
        <w:ind w:left="142" w:hanging="142"/>
        <w:jc w:val="both"/>
        <w:rPr>
          <w:rFonts w:ascii="Arial" w:hAnsi="Arial" w:cs="Arial"/>
          <w:i/>
          <w:sz w:val="18"/>
          <w:szCs w:val="18"/>
        </w:rPr>
      </w:pPr>
      <w:r w:rsidRPr="00DA19DC">
        <w:rPr>
          <w:rFonts w:ascii="Arial" w:hAnsi="Arial" w:cs="Arial"/>
          <w:i/>
          <w:sz w:val="18"/>
          <w:szCs w:val="18"/>
        </w:rPr>
        <w:t>Wszystkie minimalne parametry graniczne wskazane powyżej są parametrami bezwzględnie wymaganymi, których niespełnienie spowoduje odrzucenie ofert.</w:t>
      </w:r>
    </w:p>
    <w:p w14:paraId="324257A6" w14:textId="77777777" w:rsidR="0037161C" w:rsidRPr="00DA19DC" w:rsidRDefault="00AB67EB">
      <w:pPr>
        <w:numPr>
          <w:ilvl w:val="0"/>
          <w:numId w:val="17"/>
        </w:numPr>
        <w:tabs>
          <w:tab w:val="left" w:pos="0"/>
        </w:tabs>
        <w:suppressAutoHyphens w:val="0"/>
        <w:spacing w:line="360" w:lineRule="auto"/>
        <w:ind w:left="284" w:hanging="284"/>
        <w:jc w:val="both"/>
        <w:rPr>
          <w:rFonts w:ascii="Arial" w:hAnsi="Arial" w:cs="Arial"/>
          <w:i/>
          <w:sz w:val="18"/>
          <w:szCs w:val="18"/>
        </w:rPr>
      </w:pPr>
      <w:r w:rsidRPr="00DA19DC">
        <w:rPr>
          <w:rFonts w:ascii="Arial" w:hAnsi="Arial" w:cs="Arial"/>
          <w:i/>
          <w:sz w:val="18"/>
          <w:szCs w:val="18"/>
        </w:rPr>
        <w:t xml:space="preserve"> Wykonawca zobowiązany jest do podania wartości parametrów w jednostkach fizycznych wskazanych w powyższej tabeli.</w:t>
      </w:r>
    </w:p>
    <w:p w14:paraId="3629596A" w14:textId="77777777" w:rsidR="0037161C" w:rsidRPr="00DA19DC" w:rsidRDefault="00AB67EB">
      <w:pPr>
        <w:numPr>
          <w:ilvl w:val="0"/>
          <w:numId w:val="17"/>
        </w:numPr>
        <w:tabs>
          <w:tab w:val="left" w:pos="0"/>
        </w:tabs>
        <w:suppressAutoHyphens w:val="0"/>
        <w:spacing w:line="360" w:lineRule="auto"/>
        <w:ind w:left="284" w:hanging="284"/>
        <w:jc w:val="both"/>
        <w:rPr>
          <w:rFonts w:ascii="Arial" w:hAnsi="Arial" w:cs="Arial"/>
          <w:i/>
          <w:sz w:val="18"/>
          <w:szCs w:val="18"/>
        </w:rPr>
      </w:pPr>
      <w:r w:rsidRPr="00DA19DC">
        <w:rPr>
          <w:rFonts w:ascii="Arial" w:hAnsi="Arial" w:cs="Arial"/>
          <w:i/>
          <w:sz w:val="18"/>
          <w:szCs w:val="18"/>
        </w:rPr>
        <w:t xml:space="preserve"> Wszystkie zaoferowane parametry i wysokości podane w zestawieniu muszą dotyczyć oferowanego urządzenia. </w:t>
      </w:r>
    </w:p>
    <w:p w14:paraId="6B5816BD" w14:textId="77777777" w:rsidR="0037161C" w:rsidRPr="00DA19DC" w:rsidRDefault="00AB67EB">
      <w:pPr>
        <w:numPr>
          <w:ilvl w:val="0"/>
          <w:numId w:val="17"/>
        </w:numPr>
        <w:tabs>
          <w:tab w:val="left" w:pos="0"/>
        </w:tabs>
        <w:suppressAutoHyphens w:val="0"/>
        <w:spacing w:line="360" w:lineRule="auto"/>
        <w:ind w:left="284" w:hanging="284"/>
        <w:jc w:val="both"/>
        <w:rPr>
          <w:rFonts w:ascii="Arial" w:hAnsi="Arial" w:cs="Arial"/>
          <w:bCs/>
          <w:i/>
          <w:sz w:val="18"/>
          <w:szCs w:val="18"/>
        </w:rPr>
      </w:pPr>
      <w:r w:rsidRPr="00DA19DC">
        <w:rPr>
          <w:rFonts w:ascii="Arial" w:hAnsi="Arial" w:cs="Arial"/>
          <w:i/>
          <w:sz w:val="18"/>
          <w:szCs w:val="18"/>
        </w:rPr>
        <w:t xml:space="preserve"> Użyte przez zamawiającego nazwy handlowe, znaki towarowe są uzasadnione specyfikacją przedmiotu zamówienia i mają na celu wskazanie jakości zamówienia. </w:t>
      </w:r>
    </w:p>
    <w:p w14:paraId="2D6D4BB2" w14:textId="77777777" w:rsidR="0037161C" w:rsidRPr="00DA19DC" w:rsidRDefault="00AB67EB">
      <w:pPr>
        <w:numPr>
          <w:ilvl w:val="0"/>
          <w:numId w:val="17"/>
        </w:numPr>
        <w:tabs>
          <w:tab w:val="left" w:pos="0"/>
        </w:tabs>
        <w:suppressAutoHyphens w:val="0"/>
        <w:spacing w:line="360" w:lineRule="auto"/>
        <w:ind w:left="284" w:hanging="284"/>
        <w:jc w:val="both"/>
        <w:rPr>
          <w:rFonts w:ascii="Arial" w:hAnsi="Arial" w:cs="Arial"/>
          <w:sz w:val="20"/>
          <w:szCs w:val="20"/>
        </w:rPr>
      </w:pPr>
      <w:bookmarkStart w:id="10" w:name="_Hlk118894806"/>
      <w:r w:rsidRPr="00DA19DC">
        <w:rPr>
          <w:rFonts w:ascii="Arial" w:hAnsi="Arial" w:cs="Arial"/>
          <w:bCs/>
          <w:i/>
          <w:sz w:val="18"/>
          <w:szCs w:val="18"/>
        </w:rPr>
        <w:t>Zamawiający dopuszcza zastosowanie materiałów i produktów równoważnych do wskazanych w ust. 2 niniejszej specyfikacji. Warunkiem zastosowania materiałów i produktów równoważnych jest posiadanie przez te materiały i produkty parametrów technicznych nie gorszych niż wskazane w niniejszej specyfikacji.</w:t>
      </w:r>
      <w:bookmarkEnd w:id="10"/>
    </w:p>
    <w:sectPr w:rsidR="0037161C" w:rsidRPr="00DA19DC" w:rsidSect="0037161C">
      <w:headerReference w:type="default" r:id="rId30"/>
      <w:footerReference w:type="default" r:id="rId31"/>
      <w:pgSz w:w="11906" w:h="16838"/>
      <w:pgMar w:top="1531" w:right="1418" w:bottom="1531" w:left="1418" w:header="709" w:footer="709" w:gutter="0"/>
      <w:pgBorders>
        <w:top w:val="thinThickLargeGap" w:sz="24" w:space="6" w:color="000000"/>
        <w:left w:val="thinThickLargeGap" w:sz="24" w:space="31" w:color="000000"/>
        <w:bottom w:val="thickThinLargeGap" w:sz="24" w:space="6" w:color="000000"/>
        <w:right w:val="thickThinLargeGap" w:sz="24" w:space="31" w:color="000000"/>
      </w:pgBorders>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93975" w14:textId="77777777" w:rsidR="00DE398B" w:rsidRDefault="00DE398B" w:rsidP="0037161C">
      <w:r>
        <w:separator/>
      </w:r>
    </w:p>
  </w:endnote>
  <w:endnote w:type="continuationSeparator" w:id="0">
    <w:p w14:paraId="730AF619" w14:textId="77777777" w:rsidR="00DE398B" w:rsidRDefault="00DE398B" w:rsidP="0037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charset w:val="EE"/>
    <w:family w:val="roman"/>
    <w:pitch w:val="variable"/>
    <w:sig w:usb0="E0000AFF" w:usb1="500078FF" w:usb2="00000021" w:usb3="00000000" w:csb0="000001B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imSun;宋体">
    <w:panose1 w:val="00000000000000000000"/>
    <w:charset w:val="80"/>
    <w:family w:val="roman"/>
    <w:notTrueType/>
    <w:pitch w:val="default"/>
  </w:font>
  <w:font w:name="Cambria Math">
    <w:panose1 w:val="02040503050406030204"/>
    <w:charset w:val="EE"/>
    <w:family w:val="roman"/>
    <w:pitch w:val="variable"/>
    <w:sig w:usb0="E00006FF" w:usb1="420024FF" w:usb2="02000000" w:usb3="00000000" w:csb0="0000019F" w:csb1="00000000"/>
  </w:font>
  <w:font w:name="GulimChe">
    <w:charset w:val="81"/>
    <w:family w:val="modern"/>
    <w:pitch w:val="fixed"/>
    <w:sig w:usb0="B00002AF" w:usb1="69D77CFB" w:usb2="00000030" w:usb3="00000000" w:csb0="0008009F" w:csb1="00000000"/>
  </w:font>
  <w:font w:name="MS Minngs">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3BF05" w14:textId="77777777" w:rsidR="00F31E16" w:rsidRDefault="00F31E16">
    <w:pPr>
      <w:pStyle w:val="Stopka1"/>
      <w:jc w:val="right"/>
    </w:pPr>
    <w:r>
      <w:rPr>
        <w:rFonts w:ascii="Arial" w:hAnsi="Arial" w:cs="Arial"/>
        <w:sz w:val="16"/>
        <w:szCs w:val="16"/>
      </w:rPr>
      <w:t xml:space="preserve">Strona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sidR="00A63E0B">
      <w:rPr>
        <w:rFonts w:ascii="Arial" w:hAnsi="Arial" w:cs="Arial"/>
        <w:b/>
        <w:bCs/>
        <w:noProof/>
        <w:sz w:val="16"/>
        <w:szCs w:val="16"/>
      </w:rPr>
      <w:t>42</w:t>
    </w:r>
    <w:r>
      <w:rPr>
        <w:rFonts w:ascii="Arial" w:hAnsi="Arial" w:cs="Arial"/>
        <w:b/>
        <w:bCs/>
        <w:sz w:val="16"/>
        <w:szCs w:val="16"/>
      </w:rPr>
      <w:fldChar w:fldCharType="end"/>
    </w:r>
    <w:r>
      <w:rPr>
        <w:rFonts w:ascii="Arial" w:hAnsi="Arial" w:cs="Arial"/>
        <w:sz w:val="16"/>
        <w:szCs w:val="16"/>
      </w:rPr>
      <w:t xml:space="preserve"> z </w:t>
    </w:r>
    <w:r>
      <w:rPr>
        <w:rFonts w:ascii="Arial" w:hAnsi="Arial" w:cs="Arial"/>
        <w:b/>
        <w:bCs/>
        <w:sz w:val="16"/>
        <w:szCs w:val="16"/>
      </w:rPr>
      <w:fldChar w:fldCharType="begin"/>
    </w:r>
    <w:r>
      <w:rPr>
        <w:rFonts w:ascii="Arial" w:hAnsi="Arial" w:cs="Arial"/>
        <w:b/>
        <w:bCs/>
        <w:sz w:val="16"/>
        <w:szCs w:val="16"/>
      </w:rPr>
      <w:instrText>NUMPAGES \* ARABIC</w:instrText>
    </w:r>
    <w:r>
      <w:rPr>
        <w:rFonts w:ascii="Arial" w:hAnsi="Arial" w:cs="Arial"/>
        <w:b/>
        <w:bCs/>
        <w:sz w:val="16"/>
        <w:szCs w:val="16"/>
      </w:rPr>
      <w:fldChar w:fldCharType="separate"/>
    </w:r>
    <w:r w:rsidR="00A63E0B">
      <w:rPr>
        <w:rFonts w:ascii="Arial" w:hAnsi="Arial" w:cs="Arial"/>
        <w:b/>
        <w:bCs/>
        <w:noProof/>
        <w:sz w:val="16"/>
        <w:szCs w:val="16"/>
      </w:rPr>
      <w:t>42</w:t>
    </w:r>
    <w:r>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2F239" w14:textId="77777777" w:rsidR="00DE398B" w:rsidRDefault="00DE398B" w:rsidP="0037161C">
      <w:r>
        <w:separator/>
      </w:r>
    </w:p>
  </w:footnote>
  <w:footnote w:type="continuationSeparator" w:id="0">
    <w:p w14:paraId="4FFA40A6" w14:textId="77777777" w:rsidR="00DE398B" w:rsidRDefault="00DE398B" w:rsidP="00371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D1479" w14:textId="258CBEFE" w:rsidR="00F31E16" w:rsidRPr="000B73B3" w:rsidRDefault="00F31E16">
    <w:pPr>
      <w:pStyle w:val="Standard"/>
      <w:spacing w:line="360" w:lineRule="auto"/>
      <w:ind w:right="-1"/>
      <w:rPr>
        <w:rFonts w:ascii="Arial" w:eastAsia="SimSun;宋体" w:hAnsi="Arial" w:cs="Arial"/>
        <w:b/>
        <w:sz w:val="20"/>
        <w:szCs w:val="20"/>
        <w:shd w:val="clear" w:color="auto" w:fill="FFFFFF"/>
        <w:lang w:eastAsia="hi-IN" w:bidi="hi-IN"/>
      </w:rPr>
    </w:pPr>
    <w:r>
      <w:rPr>
        <w:rFonts w:ascii="Arial" w:hAnsi="Arial" w:cs="Arial"/>
        <w:sz w:val="16"/>
        <w:szCs w:val="16"/>
      </w:rPr>
      <w:t xml:space="preserve">Nr postępowania: </w:t>
    </w:r>
    <w:r>
      <w:rPr>
        <w:rFonts w:ascii="Arial" w:eastAsia="SimSun;宋体" w:hAnsi="Arial" w:cs="Arial"/>
        <w:b/>
        <w:sz w:val="20"/>
        <w:szCs w:val="20"/>
        <w:lang w:eastAsia="hi-IN" w:bidi="hi-IN"/>
      </w:rPr>
      <w:t xml:space="preserve">DZP </w:t>
    </w:r>
    <w:r w:rsidR="008B1099" w:rsidRPr="000B73B3">
      <w:rPr>
        <w:rFonts w:ascii="Arial" w:eastAsia="SimSun;宋体" w:hAnsi="Arial" w:cs="Arial"/>
        <w:b/>
        <w:sz w:val="20"/>
        <w:szCs w:val="20"/>
        <w:lang w:eastAsia="hi-IN" w:bidi="hi-IN"/>
      </w:rPr>
      <w:t>–</w:t>
    </w:r>
    <w:r w:rsidRPr="000B73B3">
      <w:rPr>
        <w:rFonts w:ascii="Arial" w:eastAsia="SimSun;宋体" w:hAnsi="Arial" w:cs="Arial"/>
        <w:b/>
        <w:sz w:val="20"/>
        <w:szCs w:val="20"/>
        <w:lang w:eastAsia="hi-IN" w:bidi="hi-IN"/>
      </w:rPr>
      <w:t xml:space="preserve"> </w:t>
    </w:r>
    <w:r w:rsidR="005460F5">
      <w:rPr>
        <w:rFonts w:ascii="Arial" w:eastAsia="SimSun;宋体" w:hAnsi="Arial" w:cs="Arial"/>
        <w:b/>
        <w:sz w:val="20"/>
        <w:szCs w:val="20"/>
        <w:shd w:val="clear" w:color="auto" w:fill="FFFFFF"/>
        <w:lang w:eastAsia="hi-IN" w:bidi="hi-IN"/>
      </w:rPr>
      <w:t>41</w:t>
    </w:r>
    <w:r w:rsidR="00193BA3">
      <w:rPr>
        <w:rFonts w:ascii="Arial" w:eastAsia="SimSun;宋体" w:hAnsi="Arial" w:cs="Arial"/>
        <w:b/>
        <w:sz w:val="20"/>
        <w:szCs w:val="20"/>
        <w:shd w:val="clear" w:color="auto" w:fill="FFFFFF"/>
        <w:lang w:eastAsia="hi-IN" w:bidi="hi-IN"/>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3" w15:restartNumberingAfterBreak="0">
    <w:nsid w:val="007D76E7"/>
    <w:multiLevelType w:val="multilevel"/>
    <w:tmpl w:val="84066948"/>
    <w:lvl w:ilvl="0">
      <w:start w:val="1"/>
      <w:numFmt w:val="decimal"/>
      <w:lvlText w:val="%1."/>
      <w:lvlJc w:val="left"/>
      <w:pPr>
        <w:tabs>
          <w:tab w:val="num" w:pos="1009"/>
        </w:tabs>
        <w:ind w:left="1009" w:hanging="453"/>
      </w:pPr>
      <w:rPr>
        <w:rFonts w:ascii="Arial" w:hAnsi="Arial" w:cs="Times New Roman"/>
        <w:b w:val="0"/>
        <w:color w:val="000000"/>
        <w:sz w:val="20"/>
        <w:lang w:val="pl-PL"/>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1009"/>
        </w:tabs>
        <w:ind w:left="1009" w:hanging="453"/>
      </w:pPr>
      <w:rPr>
        <w:rFonts w:ascii="Arial" w:hAnsi="Arial" w:cs="Times New Roman"/>
        <w:b w:val="0"/>
        <w:bCs/>
        <w:sz w:val="20"/>
        <w:lang w:val="pl-PL"/>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4C702C9"/>
    <w:multiLevelType w:val="multilevel"/>
    <w:tmpl w:val="24646DAC"/>
    <w:lvl w:ilvl="0">
      <w:start w:val="1"/>
      <w:numFmt w:val="bullet"/>
      <w:pStyle w:val="Listapunktowana21"/>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5DB51C8"/>
    <w:multiLevelType w:val="hybridMultilevel"/>
    <w:tmpl w:val="938CF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433545"/>
    <w:multiLevelType w:val="multilevel"/>
    <w:tmpl w:val="1BD64F1A"/>
    <w:lvl w:ilvl="0">
      <w:start w:val="1"/>
      <w:numFmt w:val="decimal"/>
      <w:lvlText w:val="%1."/>
      <w:lvlJc w:val="left"/>
      <w:pPr>
        <w:tabs>
          <w:tab w:val="num" w:pos="1706"/>
        </w:tabs>
        <w:ind w:left="697" w:firstLine="0"/>
      </w:pPr>
      <w:rPr>
        <w:rFonts w:ascii="Arial" w:hAnsi="Arial" w:cs="Arial" w:hint="default"/>
        <w:b w:val="0"/>
        <w:sz w:val="20"/>
        <w:szCs w:val="20"/>
      </w:rPr>
    </w:lvl>
    <w:lvl w:ilvl="1">
      <w:start w:val="1"/>
      <w:numFmt w:val="decimal"/>
      <w:lvlText w:val="%2)"/>
      <w:lvlJc w:val="left"/>
      <w:pPr>
        <w:tabs>
          <w:tab w:val="num" w:pos="0"/>
        </w:tabs>
        <w:ind w:left="697" w:firstLine="0"/>
      </w:pPr>
    </w:lvl>
    <w:lvl w:ilvl="2">
      <w:numFmt w:val="decimal"/>
      <w:lvlText w:val=""/>
      <w:lvlJc w:val="left"/>
      <w:pPr>
        <w:tabs>
          <w:tab w:val="num" w:pos="0"/>
        </w:tabs>
        <w:ind w:left="697" w:firstLine="0"/>
      </w:pPr>
    </w:lvl>
    <w:lvl w:ilvl="3">
      <w:numFmt w:val="decimal"/>
      <w:lvlText w:val=""/>
      <w:lvlJc w:val="left"/>
      <w:pPr>
        <w:tabs>
          <w:tab w:val="num" w:pos="0"/>
        </w:tabs>
        <w:ind w:left="697" w:firstLine="0"/>
      </w:pPr>
    </w:lvl>
    <w:lvl w:ilvl="4">
      <w:numFmt w:val="decimal"/>
      <w:lvlText w:val=""/>
      <w:lvlJc w:val="left"/>
      <w:pPr>
        <w:tabs>
          <w:tab w:val="num" w:pos="0"/>
        </w:tabs>
        <w:ind w:left="697" w:firstLine="0"/>
      </w:pPr>
    </w:lvl>
    <w:lvl w:ilvl="5">
      <w:numFmt w:val="decimal"/>
      <w:lvlText w:val=""/>
      <w:lvlJc w:val="left"/>
      <w:pPr>
        <w:tabs>
          <w:tab w:val="num" w:pos="0"/>
        </w:tabs>
        <w:ind w:left="697" w:firstLine="0"/>
      </w:pPr>
    </w:lvl>
    <w:lvl w:ilvl="6">
      <w:numFmt w:val="decimal"/>
      <w:lvlText w:val=""/>
      <w:lvlJc w:val="left"/>
      <w:pPr>
        <w:tabs>
          <w:tab w:val="num" w:pos="0"/>
        </w:tabs>
        <w:ind w:left="697" w:firstLine="0"/>
      </w:pPr>
    </w:lvl>
    <w:lvl w:ilvl="7">
      <w:numFmt w:val="decimal"/>
      <w:lvlText w:val=""/>
      <w:lvlJc w:val="left"/>
      <w:pPr>
        <w:tabs>
          <w:tab w:val="num" w:pos="0"/>
        </w:tabs>
        <w:ind w:left="697" w:firstLine="0"/>
      </w:pPr>
    </w:lvl>
    <w:lvl w:ilvl="8">
      <w:numFmt w:val="decimal"/>
      <w:lvlText w:val=""/>
      <w:lvlJc w:val="left"/>
      <w:pPr>
        <w:tabs>
          <w:tab w:val="num" w:pos="0"/>
        </w:tabs>
        <w:ind w:left="697" w:firstLine="0"/>
      </w:pPr>
    </w:lvl>
  </w:abstractNum>
  <w:abstractNum w:abstractNumId="7" w15:restartNumberingAfterBreak="0">
    <w:nsid w:val="07516F00"/>
    <w:multiLevelType w:val="multilevel"/>
    <w:tmpl w:val="497A45E2"/>
    <w:lvl w:ilvl="0">
      <w:start w:val="1"/>
      <w:numFmt w:val="decimal"/>
      <w:lvlText w:val="%1."/>
      <w:lvlJc w:val="left"/>
      <w:pPr>
        <w:tabs>
          <w:tab w:val="num" w:pos="0"/>
        </w:tabs>
        <w:ind w:left="720" w:hanging="360"/>
      </w:pPr>
      <w:rPr>
        <w:rFonts w:ascii="Arial" w:eastAsia="Calibri" w:hAnsi="Arial" w:cs="Arial"/>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82F1B59"/>
    <w:multiLevelType w:val="multilevel"/>
    <w:tmpl w:val="A7B41DEC"/>
    <w:lvl w:ilvl="0">
      <w:start w:val="1"/>
      <w:numFmt w:val="decimal"/>
      <w:lvlText w:val="%1."/>
      <w:lvlJc w:val="left"/>
      <w:pPr>
        <w:tabs>
          <w:tab w:val="num" w:pos="1800"/>
        </w:tabs>
        <w:ind w:left="1800" w:hanging="363"/>
      </w:pPr>
      <w:rPr>
        <w:rFonts w:ascii="Arial" w:hAnsi="Arial" w:cs="Times New Roman"/>
        <w:b w:val="0"/>
        <w:color w:val="auto"/>
        <w:sz w:val="20"/>
        <w:szCs w:val="20"/>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50092E"/>
    <w:multiLevelType w:val="multilevel"/>
    <w:tmpl w:val="57466EAC"/>
    <w:lvl w:ilvl="0">
      <w:start w:val="1"/>
      <w:numFmt w:val="decimal"/>
      <w:lvlText w:val="%1."/>
      <w:lvlJc w:val="left"/>
      <w:pPr>
        <w:tabs>
          <w:tab w:val="num" w:pos="0"/>
        </w:tabs>
        <w:ind w:left="720" w:hanging="720"/>
      </w:pPr>
      <w:rPr>
        <w:rFonts w:ascii="Arial" w:hAnsi="Arial" w:cs="Arial" w:hint="default"/>
        <w:b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B764E6F"/>
    <w:multiLevelType w:val="multilevel"/>
    <w:tmpl w:val="6F580F54"/>
    <w:lvl w:ilvl="0">
      <w:start w:val="1"/>
      <w:numFmt w:val="lowerLetter"/>
      <w:pStyle w:val="paragraf"/>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DCB5934"/>
    <w:multiLevelType w:val="multilevel"/>
    <w:tmpl w:val="F74A8AA4"/>
    <w:lvl w:ilvl="0">
      <w:start w:val="1"/>
      <w:numFmt w:val="decimal"/>
      <w:lvlText w:val="%1."/>
      <w:lvlJc w:val="left"/>
      <w:pPr>
        <w:tabs>
          <w:tab w:val="num" w:pos="360"/>
        </w:tabs>
        <w:ind w:left="360" w:hanging="360"/>
      </w:pPr>
      <w:rPr>
        <w:rFonts w:ascii="Arial" w:eastAsia="Calibri" w:hAnsi="Arial" w:cs="Arial"/>
        <w:sz w:val="21"/>
        <w:szCs w:val="21"/>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0972C4"/>
    <w:multiLevelType w:val="hybridMultilevel"/>
    <w:tmpl w:val="1B445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524393"/>
    <w:multiLevelType w:val="multilevel"/>
    <w:tmpl w:val="92C629A8"/>
    <w:lvl w:ilvl="0">
      <w:start w:val="1"/>
      <w:numFmt w:val="decimal"/>
      <w:lvlText w:val="%1."/>
      <w:lvlJc w:val="left"/>
      <w:pPr>
        <w:tabs>
          <w:tab w:val="num" w:pos="0"/>
        </w:tabs>
        <w:ind w:left="1004" w:hanging="360"/>
      </w:pPr>
      <w:rPr>
        <w:rFonts w:ascii="Arial" w:hAnsi="Arial" w:cs="Arial"/>
        <w:b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087303F"/>
    <w:multiLevelType w:val="multilevel"/>
    <w:tmpl w:val="B36E3B90"/>
    <w:lvl w:ilvl="0">
      <w:start w:val="1"/>
      <w:numFmt w:val="none"/>
      <w:pStyle w:val="Nagwek11"/>
      <w:suff w:val="nothing"/>
      <w:lvlText w:val=""/>
      <w:lvlJc w:val="left"/>
      <w:pPr>
        <w:tabs>
          <w:tab w:val="num" w:pos="0"/>
        </w:tabs>
        <w:ind w:left="0" w:firstLine="0"/>
      </w:pPr>
    </w:lvl>
    <w:lvl w:ilvl="1">
      <w:start w:val="1"/>
      <w:numFmt w:val="none"/>
      <w:pStyle w:val="Nagwek21"/>
      <w:suff w:val="nothing"/>
      <w:lvlText w:val=""/>
      <w:lvlJc w:val="left"/>
      <w:pPr>
        <w:tabs>
          <w:tab w:val="num" w:pos="0"/>
        </w:tabs>
        <w:ind w:left="0" w:firstLine="0"/>
      </w:pPr>
    </w:lvl>
    <w:lvl w:ilvl="2">
      <w:start w:val="1"/>
      <w:numFmt w:val="none"/>
      <w:pStyle w:val="Nagwek31"/>
      <w:suff w:val="nothing"/>
      <w:lvlText w:val=""/>
      <w:lvlJc w:val="left"/>
      <w:pPr>
        <w:tabs>
          <w:tab w:val="num" w:pos="0"/>
        </w:tabs>
        <w:ind w:left="0" w:firstLine="0"/>
      </w:pPr>
    </w:lvl>
    <w:lvl w:ilvl="3">
      <w:start w:val="1"/>
      <w:numFmt w:val="none"/>
      <w:pStyle w:val="Nagwek41"/>
      <w:suff w:val="nothing"/>
      <w:lvlText w:val=""/>
      <w:lvlJc w:val="left"/>
      <w:pPr>
        <w:tabs>
          <w:tab w:val="num" w:pos="0"/>
        </w:tabs>
        <w:ind w:left="0" w:firstLine="0"/>
      </w:pPr>
    </w:lvl>
    <w:lvl w:ilvl="4">
      <w:start w:val="1"/>
      <w:numFmt w:val="none"/>
      <w:pStyle w:val="Nagwek51"/>
      <w:suff w:val="nothing"/>
      <w:lvlText w:val=""/>
      <w:lvlJc w:val="left"/>
      <w:pPr>
        <w:tabs>
          <w:tab w:val="num" w:pos="0"/>
        </w:tabs>
        <w:ind w:left="0" w:firstLine="0"/>
      </w:pPr>
    </w:lvl>
    <w:lvl w:ilvl="5">
      <w:start w:val="1"/>
      <w:numFmt w:val="none"/>
      <w:pStyle w:val="Nagwek61"/>
      <w:suff w:val="nothing"/>
      <w:lvlText w:val=""/>
      <w:lvlJc w:val="left"/>
      <w:pPr>
        <w:tabs>
          <w:tab w:val="num" w:pos="0"/>
        </w:tabs>
        <w:ind w:left="0" w:firstLine="0"/>
      </w:pPr>
    </w:lvl>
    <w:lvl w:ilvl="6">
      <w:start w:val="1"/>
      <w:numFmt w:val="none"/>
      <w:pStyle w:val="Nagwek71"/>
      <w:suff w:val="nothing"/>
      <w:lvlText w:val=""/>
      <w:lvlJc w:val="left"/>
      <w:pPr>
        <w:tabs>
          <w:tab w:val="num" w:pos="0"/>
        </w:tabs>
        <w:ind w:left="0" w:firstLine="0"/>
      </w:pPr>
    </w:lvl>
    <w:lvl w:ilvl="7">
      <w:start w:val="1"/>
      <w:numFmt w:val="none"/>
      <w:pStyle w:val="Nagwek81"/>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10A00F6A"/>
    <w:multiLevelType w:val="multilevel"/>
    <w:tmpl w:val="1C788AFA"/>
    <w:lvl w:ilvl="0">
      <w:numFmt w:val="bullet"/>
      <w:pStyle w:val="Tekstprzypisukocowego1"/>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8E827A6"/>
    <w:multiLevelType w:val="hybridMultilevel"/>
    <w:tmpl w:val="AACE38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957BCC"/>
    <w:multiLevelType w:val="multilevel"/>
    <w:tmpl w:val="13947B08"/>
    <w:lvl w:ilvl="0">
      <w:start w:val="1"/>
      <w:numFmt w:val="decimal"/>
      <w:pStyle w:val="wypunkt"/>
      <w:lvlText w:val="%1."/>
      <w:lvlJc w:val="left"/>
      <w:pPr>
        <w:tabs>
          <w:tab w:val="num" w:pos="2340"/>
        </w:tabs>
        <w:ind w:left="2340" w:hanging="360"/>
      </w:pPr>
      <w:rPr>
        <w:rFonts w:cs="Times New Roman"/>
        <w:b/>
        <w:sz w:val="2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A9D1E67"/>
    <w:multiLevelType w:val="hybridMultilevel"/>
    <w:tmpl w:val="B2945CEA"/>
    <w:lvl w:ilvl="0" w:tplc="0400F0DE">
      <w:start w:val="1"/>
      <w:numFmt w:val="decimal"/>
      <w:lvlText w:val="%1)"/>
      <w:lvlJc w:val="left"/>
      <w:pPr>
        <w:ind w:left="502" w:hanging="360"/>
      </w:pPr>
      <w:rPr>
        <w:rFonts w:ascii="Arial" w:eastAsia="Times New Roman" w:hAnsi="Arial" w:cs="Arial"/>
        <w:b/>
      </w:rPr>
    </w:lvl>
    <w:lvl w:ilvl="1" w:tplc="357EAA3A">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15769C"/>
    <w:multiLevelType w:val="hybridMultilevel"/>
    <w:tmpl w:val="938CF13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28132215"/>
    <w:multiLevelType w:val="multilevel"/>
    <w:tmpl w:val="79701B62"/>
    <w:lvl w:ilvl="0">
      <w:start w:val="1"/>
      <w:numFmt w:val="decimal"/>
      <w:lvlText w:val="%1."/>
      <w:lvlJc w:val="left"/>
      <w:pPr>
        <w:tabs>
          <w:tab w:val="num" w:pos="453"/>
        </w:tabs>
        <w:ind w:left="453" w:hanging="453"/>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9F37860"/>
    <w:multiLevelType w:val="multilevel"/>
    <w:tmpl w:val="93EE7E98"/>
    <w:lvl w:ilvl="0">
      <w:start w:val="1"/>
      <w:numFmt w:val="bullet"/>
      <w:pStyle w:val="Listapunktowana31"/>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A955CAF"/>
    <w:multiLevelType w:val="multilevel"/>
    <w:tmpl w:val="FB882C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AD44713"/>
    <w:multiLevelType w:val="multilevel"/>
    <w:tmpl w:val="DD50F9BC"/>
    <w:lvl w:ilvl="0">
      <w:start w:val="1"/>
      <w:numFmt w:val="decimal"/>
      <w:lvlText w:val="%1."/>
      <w:lvlJc w:val="left"/>
      <w:pPr>
        <w:tabs>
          <w:tab w:val="num" w:pos="1800"/>
        </w:tabs>
        <w:ind w:left="1800" w:hanging="363"/>
      </w:pPr>
      <w:rPr>
        <w:rFonts w:ascii="Arial" w:hAnsi="Arial" w:cs="Times New Roman"/>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DD46B61"/>
    <w:multiLevelType w:val="multilevel"/>
    <w:tmpl w:val="7ABE653C"/>
    <w:lvl w:ilvl="0">
      <w:start w:val="1"/>
      <w:numFmt w:val="lowerLetter"/>
      <w:pStyle w:val="wt-listawielopoziomowa"/>
      <w:lvlText w:val="%1)"/>
      <w:lvlJc w:val="left"/>
      <w:pPr>
        <w:tabs>
          <w:tab w:val="num" w:pos="644"/>
        </w:tabs>
        <w:ind w:left="644" w:hanging="360"/>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0433974"/>
    <w:multiLevelType w:val="hybridMultilevel"/>
    <w:tmpl w:val="938CF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0F3D5B"/>
    <w:multiLevelType w:val="multilevel"/>
    <w:tmpl w:val="365236FE"/>
    <w:lvl w:ilvl="0">
      <w:start w:val="1"/>
      <w:numFmt w:val="upperRoman"/>
      <w:lvlText w:val="%1."/>
      <w:lvlJc w:val="left"/>
      <w:pPr>
        <w:tabs>
          <w:tab w:val="num" w:pos="0"/>
        </w:tabs>
        <w:ind w:left="1855" w:hanging="720"/>
      </w:pPr>
      <w:rPr>
        <w:rFonts w:ascii="Arial" w:hAnsi="Arial" w:cs="Times New Roman"/>
        <w:b/>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AD6590"/>
    <w:multiLevelType w:val="multilevel"/>
    <w:tmpl w:val="AC862034"/>
    <w:lvl w:ilvl="0">
      <w:start w:val="1"/>
      <w:numFmt w:val="decimal"/>
      <w:lvlText w:val="%1)"/>
      <w:lvlJc w:val="left"/>
      <w:pPr>
        <w:tabs>
          <w:tab w:val="num" w:pos="0"/>
        </w:tabs>
        <w:ind w:left="360" w:hanging="360"/>
      </w:pPr>
      <w:rPr>
        <w:rFonts w:ascii="Arial" w:hAnsi="Arial" w:cs="Times New Roman"/>
        <w:b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6692397"/>
    <w:multiLevelType w:val="multilevel"/>
    <w:tmpl w:val="41FA8E70"/>
    <w:lvl w:ilvl="0">
      <w:start w:val="1"/>
      <w:numFmt w:val="decimal"/>
      <w:lvlText w:val="%1."/>
      <w:lvlJc w:val="left"/>
      <w:pPr>
        <w:tabs>
          <w:tab w:val="num" w:pos="0"/>
        </w:tabs>
        <w:ind w:left="720" w:hanging="360"/>
      </w:pPr>
      <w:rPr>
        <w:rFonts w:ascii="Arial" w:eastAsia="Calibri" w:hAnsi="Arial" w:cs="Arial"/>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6C852E2"/>
    <w:multiLevelType w:val="multilevel"/>
    <w:tmpl w:val="DFCE88CC"/>
    <w:lvl w:ilvl="0">
      <w:start w:val="1"/>
      <w:numFmt w:val="decimal"/>
      <w:lvlText w:val="%1."/>
      <w:lvlJc w:val="left"/>
      <w:pPr>
        <w:tabs>
          <w:tab w:val="num" w:pos="0"/>
        </w:tabs>
        <w:ind w:left="360" w:hanging="360"/>
      </w:pPr>
      <w:rPr>
        <w:rFonts w:ascii="Arial" w:hAnsi="Arial" w:cs="Arial"/>
        <w:b/>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8183E3B"/>
    <w:multiLevelType w:val="multilevel"/>
    <w:tmpl w:val="9A9AB5C6"/>
    <w:lvl w:ilvl="0">
      <w:start w:val="1"/>
      <w:numFmt w:val="decimal"/>
      <w:lvlText w:val="%1."/>
      <w:lvlJc w:val="left"/>
      <w:pPr>
        <w:tabs>
          <w:tab w:val="num" w:pos="1800"/>
        </w:tabs>
        <w:ind w:left="1800" w:hanging="363"/>
      </w:pPr>
      <w:rPr>
        <w:rFonts w:ascii="Arial" w:eastAsia="Times New Roman" w:hAnsi="Arial" w:cs="Arial" w:hint="default"/>
        <w:b w:val="0"/>
        <w:bCs/>
        <w:i w:val="0"/>
        <w:iCs w:val="0"/>
        <w:caps w:val="0"/>
        <w:smallCaps w:val="0"/>
        <w:strike w:val="0"/>
        <w:dstrike w:val="0"/>
        <w:color w:val="000000"/>
        <w:spacing w:val="0"/>
        <w:w w:val="100"/>
        <w:position w:val="0"/>
        <w:sz w:val="20"/>
        <w:szCs w:val="20"/>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B6B4961"/>
    <w:multiLevelType w:val="hybridMultilevel"/>
    <w:tmpl w:val="938CF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6054CC"/>
    <w:multiLevelType w:val="multilevel"/>
    <w:tmpl w:val="52B2FFAA"/>
    <w:lvl w:ilvl="0">
      <w:start w:val="1"/>
      <w:numFmt w:val="decimal"/>
      <w:lvlText w:val="%1)"/>
      <w:lvlJc w:val="left"/>
      <w:pPr>
        <w:tabs>
          <w:tab w:val="num" w:pos="720"/>
        </w:tabs>
        <w:ind w:left="720" w:hanging="360"/>
      </w:pPr>
      <w:rPr>
        <w:rFonts w:cs="Times New Roman"/>
      </w:rPr>
    </w:lvl>
    <w:lvl w:ilvl="1">
      <w:start w:val="9"/>
      <w:numFmt w:val="decimal"/>
      <w:lvlText w:val="%2)"/>
      <w:lvlJc w:val="left"/>
      <w:pPr>
        <w:tabs>
          <w:tab w:val="num" w:pos="1440"/>
        </w:tabs>
        <w:ind w:left="1440" w:hanging="360"/>
      </w:pPr>
      <w:rPr>
        <w:rFonts w:cs="Times New Roman"/>
      </w:rPr>
    </w:lvl>
    <w:lvl w:ilvl="2">
      <w:start w:val="15"/>
      <w:numFmt w:val="upperRoman"/>
      <w:lvlText w:val="%3."/>
      <w:lvlJc w:val="left"/>
      <w:pPr>
        <w:tabs>
          <w:tab w:val="num" w:pos="0"/>
        </w:tabs>
        <w:ind w:left="2700" w:hanging="720"/>
      </w:pPr>
      <w:rPr>
        <w:rFonts w:cs="Times New Roman"/>
      </w:rPr>
    </w:lvl>
    <w:lvl w:ilvl="3">
      <w:start w:val="1"/>
      <w:numFmt w:val="decimal"/>
      <w:lvlText w:val="%4."/>
      <w:lvlJc w:val="left"/>
      <w:pPr>
        <w:tabs>
          <w:tab w:val="num" w:pos="2880"/>
        </w:tabs>
        <w:ind w:left="2880" w:hanging="360"/>
      </w:pPr>
      <w:rPr>
        <w:rFonts w:ascii="Arial" w:hAnsi="Arial"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3BD756E"/>
    <w:multiLevelType w:val="multilevel"/>
    <w:tmpl w:val="0DEA31A0"/>
    <w:lvl w:ilvl="0">
      <w:start w:val="1"/>
      <w:numFmt w:val="decimal"/>
      <w:lvlText w:val="%1."/>
      <w:lvlJc w:val="left"/>
      <w:pPr>
        <w:tabs>
          <w:tab w:val="num" w:pos="454"/>
        </w:tabs>
        <w:ind w:left="454" w:hanging="454"/>
      </w:pPr>
      <w:rPr>
        <w:rFonts w:ascii="Arial" w:hAnsi="Arial" w:cs="Arial" w:hint="default"/>
        <w:sz w:val="20"/>
        <w:szCs w:val="20"/>
      </w:rPr>
    </w:lvl>
    <w:lvl w:ilvl="1">
      <w:start w:val="1"/>
      <w:numFmt w:val="lowerLetter"/>
      <w:lvlText w:val="%2)"/>
      <w:lvlJc w:val="left"/>
      <w:pPr>
        <w:tabs>
          <w:tab w:val="num" w:pos="0"/>
        </w:tabs>
        <w:ind w:left="884" w:hanging="360"/>
      </w:pPr>
      <w:rPr>
        <w:rFonts w:cs="Times New Roman"/>
        <w:b/>
      </w:rPr>
    </w:lvl>
    <w:lvl w:ilvl="2">
      <w:start w:val="1"/>
      <w:numFmt w:val="decimal"/>
      <w:lvlText w:val="%3)"/>
      <w:lvlJc w:val="left"/>
      <w:pPr>
        <w:tabs>
          <w:tab w:val="num" w:pos="0"/>
        </w:tabs>
        <w:ind w:left="1784" w:hanging="360"/>
      </w:pPr>
      <w:rPr>
        <w:rFonts w:ascii="Arial" w:hAnsi="Arial" w:cs="Times New Roman"/>
        <w:b w:val="0"/>
        <w:bCs/>
      </w:rPr>
    </w:lvl>
    <w:lvl w:ilvl="3">
      <w:start w:val="1"/>
      <w:numFmt w:val="decimal"/>
      <w:lvlText w:val="%4."/>
      <w:lvlJc w:val="left"/>
      <w:pPr>
        <w:tabs>
          <w:tab w:val="num" w:pos="2324"/>
        </w:tabs>
        <w:ind w:left="2324" w:hanging="360"/>
      </w:pPr>
      <w:rPr>
        <w:rFonts w:cs="Times New Roman"/>
      </w:rPr>
    </w:lvl>
    <w:lvl w:ilvl="4">
      <w:start w:val="1"/>
      <w:numFmt w:val="lowerLetter"/>
      <w:lvlText w:val="%5."/>
      <w:lvlJc w:val="left"/>
      <w:pPr>
        <w:tabs>
          <w:tab w:val="num" w:pos="3044"/>
        </w:tabs>
        <w:ind w:left="3044" w:hanging="360"/>
      </w:pPr>
      <w:rPr>
        <w:rFonts w:cs="Times New Roman"/>
      </w:rPr>
    </w:lvl>
    <w:lvl w:ilvl="5">
      <w:start w:val="1"/>
      <w:numFmt w:val="lowerRoman"/>
      <w:lvlText w:val="%6."/>
      <w:lvlJc w:val="right"/>
      <w:pPr>
        <w:tabs>
          <w:tab w:val="num" w:pos="3764"/>
        </w:tabs>
        <w:ind w:left="3764" w:hanging="180"/>
      </w:pPr>
      <w:rPr>
        <w:rFonts w:cs="Times New Roman"/>
      </w:rPr>
    </w:lvl>
    <w:lvl w:ilvl="6">
      <w:start w:val="1"/>
      <w:numFmt w:val="decimal"/>
      <w:lvlText w:val="%7."/>
      <w:lvlJc w:val="left"/>
      <w:pPr>
        <w:tabs>
          <w:tab w:val="num" w:pos="4484"/>
        </w:tabs>
        <w:ind w:left="4484" w:hanging="360"/>
      </w:pPr>
      <w:rPr>
        <w:rFonts w:cs="Times New Roman"/>
      </w:rPr>
    </w:lvl>
    <w:lvl w:ilvl="7">
      <w:start w:val="1"/>
      <w:numFmt w:val="lowerLetter"/>
      <w:lvlText w:val="%8."/>
      <w:lvlJc w:val="left"/>
      <w:pPr>
        <w:tabs>
          <w:tab w:val="num" w:pos="5204"/>
        </w:tabs>
        <w:ind w:left="5204" w:hanging="360"/>
      </w:pPr>
      <w:rPr>
        <w:rFonts w:cs="Times New Roman"/>
      </w:rPr>
    </w:lvl>
    <w:lvl w:ilvl="8">
      <w:start w:val="1"/>
      <w:numFmt w:val="lowerRoman"/>
      <w:lvlText w:val="%9."/>
      <w:lvlJc w:val="right"/>
      <w:pPr>
        <w:tabs>
          <w:tab w:val="num" w:pos="5924"/>
        </w:tabs>
        <w:ind w:left="5924" w:hanging="180"/>
      </w:pPr>
      <w:rPr>
        <w:rFonts w:cs="Times New Roman"/>
      </w:rPr>
    </w:lvl>
  </w:abstractNum>
  <w:abstractNum w:abstractNumId="34" w15:restartNumberingAfterBreak="0">
    <w:nsid w:val="4DA32C99"/>
    <w:multiLevelType w:val="multilevel"/>
    <w:tmpl w:val="4F3C2F9C"/>
    <w:lvl w:ilvl="0">
      <w:start w:val="1"/>
      <w:numFmt w:val="decimal"/>
      <w:lvlText w:val="%1)"/>
      <w:lvlJc w:val="left"/>
      <w:pPr>
        <w:tabs>
          <w:tab w:val="num" w:pos="0"/>
        </w:tabs>
        <w:ind w:left="502" w:hanging="360"/>
      </w:pPr>
      <w:rPr>
        <w:b w:val="0"/>
        <w:color w:val="000000"/>
        <w:sz w:val="1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F983757"/>
    <w:multiLevelType w:val="multilevel"/>
    <w:tmpl w:val="A44EBA7A"/>
    <w:lvl w:ilvl="0">
      <w:start w:val="1"/>
      <w:numFmt w:val="bullet"/>
      <w:pStyle w:val="Tiret0"/>
      <w:lvlText w:val="–"/>
      <w:lvlJc w:val="left"/>
      <w:pPr>
        <w:tabs>
          <w:tab w:val="num" w:pos="850"/>
        </w:tabs>
        <w:ind w:left="850" w:hanging="850"/>
      </w:pPr>
      <w:rPr>
        <w:rFonts w:ascii="Liberation Serif" w:hAnsi="Liberation Serif" w:cs="Liberation Serif"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544524CB"/>
    <w:multiLevelType w:val="multilevel"/>
    <w:tmpl w:val="75D04C28"/>
    <w:lvl w:ilvl="0">
      <w:start w:val="1"/>
      <w:numFmt w:val="decimal"/>
      <w:lvlText w:val="%1."/>
      <w:lvlJc w:val="left"/>
      <w:pPr>
        <w:tabs>
          <w:tab w:val="num" w:pos="2340"/>
        </w:tabs>
        <w:ind w:left="2340" w:hanging="360"/>
      </w:pPr>
      <w:rPr>
        <w:rFonts w:cs="Times New Roman"/>
      </w:rPr>
    </w:lvl>
    <w:lvl w:ilvl="1">
      <w:start w:val="1"/>
      <w:numFmt w:val="lowerLetter"/>
      <w:lvlText w:val="%2)"/>
      <w:lvlJc w:val="left"/>
      <w:pPr>
        <w:tabs>
          <w:tab w:val="num" w:pos="1440"/>
        </w:tabs>
        <w:ind w:left="1440" w:hanging="360"/>
      </w:pPr>
      <w:rPr>
        <w:rFonts w:cs="Times New Roman"/>
      </w:rPr>
    </w:lvl>
    <w:lvl w:ilvl="2">
      <w:start w:val="2"/>
      <w:numFmt w:val="decimal"/>
      <w:lvlText w:val="%3."/>
      <w:lvlJc w:val="left"/>
      <w:pPr>
        <w:tabs>
          <w:tab w:val="num" w:pos="2340"/>
        </w:tabs>
        <w:ind w:left="2340" w:hanging="360"/>
      </w:pPr>
      <w:rPr>
        <w:rFonts w:cs="Times New Roman"/>
      </w:rPr>
    </w:lvl>
    <w:lvl w:ilvl="3">
      <w:start w:val="1"/>
      <w:numFmt w:val="lowerLetter"/>
      <w:lvlText w:val="%4)"/>
      <w:lvlJc w:val="left"/>
      <w:pPr>
        <w:tabs>
          <w:tab w:val="num" w:pos="57"/>
        </w:tabs>
        <w:ind w:left="2880" w:hanging="360"/>
      </w:pPr>
      <w:rPr>
        <w:rFonts w:ascii="Arial" w:hAnsi="Arial" w:cs="Times New Roman"/>
        <w:b w:val="0"/>
        <w:sz w:val="20"/>
        <w:szCs w:val="20"/>
      </w:rPr>
    </w:lvl>
    <w:lvl w:ilvl="4">
      <w:start w:val="2"/>
      <w:numFmt w:val="decimal"/>
      <w:lvlText w:val="%5. "/>
      <w:lvlJc w:val="left"/>
      <w:pPr>
        <w:tabs>
          <w:tab w:val="num" w:pos="3600"/>
        </w:tabs>
        <w:ind w:left="3523" w:hanging="283"/>
      </w:pPr>
      <w:rPr>
        <w:rFonts w:cs="Times New Roman"/>
        <w:b w:val="0"/>
        <w:i w:val="0"/>
        <w:sz w:val="20"/>
      </w:rPr>
    </w:lvl>
    <w:lvl w:ilvl="5">
      <w:start w:val="1"/>
      <w:numFmt w:val="decimal"/>
      <w:lvlText w:val="%6)"/>
      <w:lvlJc w:val="left"/>
      <w:pPr>
        <w:tabs>
          <w:tab w:val="num" w:pos="4500"/>
        </w:tabs>
        <w:ind w:left="4140" w:firstLine="0"/>
      </w:pPr>
      <w:rPr>
        <w:rFonts w:cs="Times New Roman"/>
      </w:rPr>
    </w:lvl>
    <w:lvl w:ilvl="6">
      <w:start w:val="1"/>
      <w:numFmt w:val="lowerLetter"/>
      <w:lvlText w:val="%7)"/>
      <w:lvlJc w:val="left"/>
      <w:pPr>
        <w:tabs>
          <w:tab w:val="num" w:pos="5040"/>
        </w:tabs>
        <w:ind w:left="5040" w:hanging="360"/>
      </w:pPr>
      <w:rPr>
        <w:rFonts w:cs="Times New Roman"/>
      </w:rPr>
    </w:lvl>
    <w:lvl w:ilvl="7">
      <w:start w:val="1"/>
      <w:numFmt w:val="upperLetter"/>
      <w:lvlText w:val="%8)"/>
      <w:lvlJc w:val="left"/>
      <w:pPr>
        <w:tabs>
          <w:tab w:val="num" w:pos="5760"/>
        </w:tabs>
        <w:ind w:left="5760" w:hanging="360"/>
      </w:pPr>
      <w:rPr>
        <w:rFonts w:ascii="Calibri" w:hAnsi="Calibri" w:cs="Franklin Gothic Medium"/>
        <w:b w:val="0"/>
        <w:i w:val="0"/>
        <w:strike w:val="0"/>
        <w:dstrike w:val="0"/>
        <w:sz w:val="22"/>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695557E"/>
    <w:multiLevelType w:val="multilevel"/>
    <w:tmpl w:val="F7CE1BBA"/>
    <w:lvl w:ilvl="0">
      <w:start w:val="1"/>
      <w:numFmt w:val="decimal"/>
      <w:lvlText w:val="%1)"/>
      <w:lvlJc w:val="left"/>
      <w:pPr>
        <w:tabs>
          <w:tab w:val="num" w:pos="0"/>
        </w:tabs>
        <w:ind w:left="100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B7E384F"/>
    <w:multiLevelType w:val="hybridMultilevel"/>
    <w:tmpl w:val="938CF1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82B71"/>
    <w:multiLevelType w:val="hybridMultilevel"/>
    <w:tmpl w:val="AACE3804"/>
    <w:name w:val="WW8Num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AA17C7"/>
    <w:multiLevelType w:val="multilevel"/>
    <w:tmpl w:val="68389790"/>
    <w:lvl w:ilvl="0">
      <w:start w:val="1"/>
      <w:numFmt w:val="decimal"/>
      <w:lvlText w:val="%1"/>
      <w:lvlJc w:val="left"/>
      <w:pPr>
        <w:tabs>
          <w:tab w:val="num" w:pos="1009"/>
        </w:tabs>
        <w:ind w:left="1009" w:hanging="453"/>
      </w:pPr>
      <w:rPr>
        <w:rFonts w:ascii="Arial" w:eastAsia="Times New Roman" w:hAnsi="Arial" w:cs="Arial"/>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2">
      <w:start w:val="1"/>
      <w:numFmt w:val="lowerLetter"/>
      <w:lvlText w:val="%3)"/>
      <w:lvlJc w:val="lef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3">
      <w:start w:val="1"/>
      <w:numFmt w:val="decimal"/>
      <w:lvlText w:val="%4."/>
      <w:lvlJc w:val="left"/>
      <w:pPr>
        <w:tabs>
          <w:tab w:val="num" w:pos="0"/>
        </w:tabs>
        <w:ind w:left="340" w:hanging="34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4">
      <w:start w:val="1"/>
      <w:numFmt w:val="lowerLetter"/>
      <w:lvlText w:val="%5."/>
      <w:lvlJc w:val="lef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5">
      <w:start w:val="1"/>
      <w:numFmt w:val="lowerRoman"/>
      <w:lvlText w:val="%6."/>
      <w:lvlJc w:val="righ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6">
      <w:start w:val="1"/>
      <w:numFmt w:val="decimal"/>
      <w:lvlText w:val="%7."/>
      <w:lvlJc w:val="lef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7">
      <w:start w:val="1"/>
      <w:numFmt w:val="lowerLetter"/>
      <w:lvlText w:val="%8."/>
      <w:lvlJc w:val="lef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lvl w:ilvl="8">
      <w:start w:val="1"/>
      <w:numFmt w:val="lowerRoman"/>
      <w:lvlText w:val="%9."/>
      <w:lvlJc w:val="right"/>
      <w:pPr>
        <w:tabs>
          <w:tab w:val="num" w:pos="0"/>
        </w:tabs>
        <w:ind w:left="0" w:firstLine="0"/>
      </w:pPr>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lvl>
  </w:abstractNum>
  <w:abstractNum w:abstractNumId="41" w15:restartNumberingAfterBreak="0">
    <w:nsid w:val="60D21067"/>
    <w:multiLevelType w:val="multilevel"/>
    <w:tmpl w:val="BFCC9B78"/>
    <w:lvl w:ilvl="0">
      <w:start w:val="1"/>
      <w:numFmt w:val="lowerLetter"/>
      <w:lvlText w:val="%1)"/>
      <w:lvlJc w:val="left"/>
      <w:pPr>
        <w:tabs>
          <w:tab w:val="num" w:pos="0"/>
        </w:tabs>
        <w:ind w:left="1850" w:hanging="360"/>
      </w:pPr>
      <w:rPr>
        <w:rFonts w:ascii="Arial" w:hAnsi="Arial"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19C6C52"/>
    <w:multiLevelType w:val="multilevel"/>
    <w:tmpl w:val="6D2CCFE8"/>
    <w:lvl w:ilvl="0">
      <w:start w:val="1"/>
      <w:numFmt w:val="decimal"/>
      <w:lvlText w:val="%1."/>
      <w:lvlJc w:val="left"/>
      <w:pPr>
        <w:tabs>
          <w:tab w:val="num" w:pos="2340"/>
        </w:tabs>
        <w:ind w:left="2340" w:hanging="360"/>
      </w:pPr>
      <w:rPr>
        <w:rFonts w:ascii="Arial" w:eastAsia="Times New Roman" w:hAnsi="Arial" w:cs="Arial" w:hint="default"/>
        <w:b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5FB19CE"/>
    <w:multiLevelType w:val="multilevel"/>
    <w:tmpl w:val="2D3EF5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4" w15:restartNumberingAfterBreak="0">
    <w:nsid w:val="66A6338F"/>
    <w:multiLevelType w:val="multilevel"/>
    <w:tmpl w:val="623AE852"/>
    <w:lvl w:ilvl="0">
      <w:start w:val="1"/>
      <w:numFmt w:val="bullet"/>
      <w:pStyle w:val="Tiret1"/>
      <w:lvlText w:val="–"/>
      <w:lvlJc w:val="left"/>
      <w:pPr>
        <w:tabs>
          <w:tab w:val="num" w:pos="1417"/>
        </w:tabs>
        <w:ind w:left="1417" w:hanging="567"/>
      </w:pPr>
      <w:rPr>
        <w:rFonts w:ascii="Liberation Serif" w:hAnsi="Liberation Serif" w:cs="Liberation Serif"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9A774F1"/>
    <w:multiLevelType w:val="multilevel"/>
    <w:tmpl w:val="2CF62EDA"/>
    <w:lvl w:ilvl="0">
      <w:start w:val="1"/>
      <w:numFmt w:val="decimal"/>
      <w:lvlText w:val="%1."/>
      <w:lvlJc w:val="left"/>
      <w:pPr>
        <w:tabs>
          <w:tab w:val="num" w:pos="0"/>
        </w:tabs>
        <w:ind w:left="1004" w:hanging="360"/>
      </w:pPr>
      <w:rPr>
        <w:rFonts w:ascii="Arial" w:eastAsia="Times New Roman" w:hAnsi="Arial" w:cs="Arial"/>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9BC1962"/>
    <w:multiLevelType w:val="multilevel"/>
    <w:tmpl w:val="0714FA1E"/>
    <w:lvl w:ilvl="0">
      <w:start w:val="1"/>
      <w:numFmt w:val="decimal"/>
      <w:lvlText w:val="%1."/>
      <w:lvlJc w:val="left"/>
      <w:pPr>
        <w:tabs>
          <w:tab w:val="num" w:pos="0"/>
        </w:tabs>
        <w:ind w:left="1146"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E2006F5"/>
    <w:multiLevelType w:val="multilevel"/>
    <w:tmpl w:val="C5A6F1E4"/>
    <w:lvl w:ilvl="0">
      <w:start w:val="1"/>
      <w:numFmt w:val="decimal"/>
      <w:lvlText w:val="%1."/>
      <w:lvlJc w:val="left"/>
      <w:pPr>
        <w:tabs>
          <w:tab w:val="num" w:pos="1800"/>
        </w:tabs>
        <w:ind w:left="1800" w:hanging="363"/>
      </w:pPr>
      <w:rPr>
        <w:rFonts w:ascii="Arial" w:hAnsi="Arial" w:cs="Times New Roman"/>
        <w:b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F5312A7"/>
    <w:multiLevelType w:val="multilevel"/>
    <w:tmpl w:val="E4460EBA"/>
    <w:lvl w:ilvl="0">
      <w:start w:val="1"/>
      <w:numFmt w:val="decimal"/>
      <w:lvlText w:val="%1)"/>
      <w:lvlJc w:val="left"/>
      <w:pPr>
        <w:tabs>
          <w:tab w:val="num" w:pos="0"/>
        </w:tabs>
        <w:ind w:left="502" w:hanging="360"/>
      </w:pPr>
      <w:rPr>
        <w:rFonts w:ascii="Arial" w:hAnsi="Arial" w:cs="Arial" w:hint="default"/>
        <w:b/>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0595E50"/>
    <w:multiLevelType w:val="multilevel"/>
    <w:tmpl w:val="FAFEA35C"/>
    <w:lvl w:ilvl="0">
      <w:start w:val="1"/>
      <w:numFmt w:val="bullet"/>
      <w:pStyle w:val="Listapunktowana1"/>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5BA32A3"/>
    <w:multiLevelType w:val="multilevel"/>
    <w:tmpl w:val="B4D0303A"/>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51" w15:restartNumberingAfterBreak="0">
    <w:nsid w:val="76E91F1F"/>
    <w:multiLevelType w:val="multilevel"/>
    <w:tmpl w:val="4D9848CE"/>
    <w:lvl w:ilvl="0">
      <w:start w:val="1"/>
      <w:numFmt w:val="decimal"/>
      <w:lvlText w:val="%1."/>
      <w:lvlJc w:val="left"/>
      <w:pPr>
        <w:tabs>
          <w:tab w:val="num" w:pos="0"/>
        </w:tabs>
        <w:ind w:left="567" w:hanging="28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7537BED"/>
    <w:multiLevelType w:val="multilevel"/>
    <w:tmpl w:val="240665B2"/>
    <w:lvl w:ilvl="0">
      <w:start w:val="1"/>
      <w:numFmt w:val="decimal"/>
      <w:lvlText w:val="%1)"/>
      <w:lvlJc w:val="left"/>
      <w:pPr>
        <w:tabs>
          <w:tab w:val="num" w:pos="0"/>
        </w:tabs>
        <w:ind w:left="1068" w:hanging="360"/>
      </w:pPr>
      <w:rPr>
        <w:rFonts w:ascii="Arial" w:hAnsi="Arial" w:cs="Times New Roman"/>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C651078"/>
    <w:multiLevelType w:val="multilevel"/>
    <w:tmpl w:val="2D1A8B20"/>
    <w:lvl w:ilvl="0">
      <w:start w:val="1"/>
      <w:numFmt w:val="decimal"/>
      <w:lvlText w:val="%1)"/>
      <w:lvlJc w:val="left"/>
      <w:pPr>
        <w:tabs>
          <w:tab w:val="num" w:pos="0"/>
        </w:tabs>
        <w:ind w:left="1440" w:hanging="360"/>
      </w:pPr>
      <w:rPr>
        <w:rFonts w:ascii="Arial" w:hAnsi="Arial" w:cs="Times New Roman"/>
        <w:b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F7F003D"/>
    <w:multiLevelType w:val="hybridMultilevel"/>
    <w:tmpl w:val="9A926FCC"/>
    <w:name w:val="WW8Num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2930646">
    <w:abstractNumId w:val="14"/>
  </w:num>
  <w:num w:numId="2" w16cid:durableId="2069108321">
    <w:abstractNumId w:val="21"/>
  </w:num>
  <w:num w:numId="3" w16cid:durableId="1545361093">
    <w:abstractNumId w:val="4"/>
  </w:num>
  <w:num w:numId="4" w16cid:durableId="1338995080">
    <w:abstractNumId w:val="49"/>
  </w:num>
  <w:num w:numId="5" w16cid:durableId="570848275">
    <w:abstractNumId w:val="36"/>
  </w:num>
  <w:num w:numId="6" w16cid:durableId="345520093">
    <w:abstractNumId w:val="7"/>
  </w:num>
  <w:num w:numId="7" w16cid:durableId="924874205">
    <w:abstractNumId w:val="28"/>
  </w:num>
  <w:num w:numId="8" w16cid:durableId="969482903">
    <w:abstractNumId w:val="50"/>
  </w:num>
  <w:num w:numId="9" w16cid:durableId="1738701683">
    <w:abstractNumId w:val="34"/>
  </w:num>
  <w:num w:numId="10" w16cid:durableId="1298340761">
    <w:abstractNumId w:val="44"/>
  </w:num>
  <w:num w:numId="11" w16cid:durableId="35860171">
    <w:abstractNumId w:val="10"/>
  </w:num>
  <w:num w:numId="12" w16cid:durableId="1378167042">
    <w:abstractNumId w:val="29"/>
  </w:num>
  <w:num w:numId="13" w16cid:durableId="471336855">
    <w:abstractNumId w:val="35"/>
  </w:num>
  <w:num w:numId="14" w16cid:durableId="2123067717">
    <w:abstractNumId w:val="24"/>
  </w:num>
  <w:num w:numId="15" w16cid:durableId="1224292472">
    <w:abstractNumId w:val="15"/>
  </w:num>
  <w:num w:numId="16" w16cid:durableId="1889688046">
    <w:abstractNumId w:val="17"/>
  </w:num>
  <w:num w:numId="17" w16cid:durableId="1694963234">
    <w:abstractNumId w:val="23"/>
  </w:num>
  <w:num w:numId="18" w16cid:durableId="1521117701">
    <w:abstractNumId w:val="26"/>
  </w:num>
  <w:num w:numId="19" w16cid:durableId="1957322708">
    <w:abstractNumId w:val="13"/>
  </w:num>
  <w:num w:numId="20" w16cid:durableId="1027100331">
    <w:abstractNumId w:val="48"/>
  </w:num>
  <w:num w:numId="21" w16cid:durableId="464589812">
    <w:abstractNumId w:val="20"/>
  </w:num>
  <w:num w:numId="22" w16cid:durableId="1432701554">
    <w:abstractNumId w:val="45"/>
  </w:num>
  <w:num w:numId="23" w16cid:durableId="927034408">
    <w:abstractNumId w:val="33"/>
  </w:num>
  <w:num w:numId="24" w16cid:durableId="452135780">
    <w:abstractNumId w:val="37"/>
  </w:num>
  <w:num w:numId="25" w16cid:durableId="1436486298">
    <w:abstractNumId w:val="3"/>
  </w:num>
  <w:num w:numId="26" w16cid:durableId="2084982204">
    <w:abstractNumId w:val="27"/>
  </w:num>
  <w:num w:numId="27" w16cid:durableId="721715069">
    <w:abstractNumId w:val="41"/>
  </w:num>
  <w:num w:numId="28" w16cid:durableId="1698197246">
    <w:abstractNumId w:val="46"/>
  </w:num>
  <w:num w:numId="29" w16cid:durableId="1670985998">
    <w:abstractNumId w:val="40"/>
  </w:num>
  <w:num w:numId="30" w16cid:durableId="1582061840">
    <w:abstractNumId w:val="6"/>
  </w:num>
  <w:num w:numId="31" w16cid:durableId="1816796020">
    <w:abstractNumId w:val="53"/>
  </w:num>
  <w:num w:numId="32" w16cid:durableId="444081793">
    <w:abstractNumId w:val="9"/>
  </w:num>
  <w:num w:numId="33" w16cid:durableId="35127527">
    <w:abstractNumId w:val="30"/>
  </w:num>
  <w:num w:numId="34" w16cid:durableId="1017342735">
    <w:abstractNumId w:val="42"/>
  </w:num>
  <w:num w:numId="35" w16cid:durableId="252858519">
    <w:abstractNumId w:val="8"/>
  </w:num>
  <w:num w:numId="36" w16cid:durableId="1225287943">
    <w:abstractNumId w:val="52"/>
  </w:num>
  <w:num w:numId="37" w16cid:durableId="1862281204">
    <w:abstractNumId w:val="47"/>
  </w:num>
  <w:num w:numId="38" w16cid:durableId="635792476">
    <w:abstractNumId w:val="32"/>
  </w:num>
  <w:num w:numId="39" w16cid:durableId="937445278">
    <w:abstractNumId w:val="11"/>
  </w:num>
  <w:num w:numId="40" w16cid:durableId="770661254">
    <w:abstractNumId w:val="18"/>
  </w:num>
  <w:num w:numId="41" w16cid:durableId="518131262">
    <w:abstractNumId w:val="0"/>
  </w:num>
  <w:num w:numId="42" w16cid:durableId="76826698">
    <w:abstractNumId w:val="31"/>
  </w:num>
  <w:num w:numId="43" w16cid:durableId="2056544434">
    <w:abstractNumId w:val="38"/>
  </w:num>
  <w:num w:numId="44" w16cid:durableId="1578977794">
    <w:abstractNumId w:val="12"/>
  </w:num>
  <w:num w:numId="45" w16cid:durableId="1345478550">
    <w:abstractNumId w:val="25"/>
  </w:num>
  <w:num w:numId="46" w16cid:durableId="1755542844">
    <w:abstractNumId w:val="5"/>
  </w:num>
  <w:num w:numId="47" w16cid:durableId="1262496052">
    <w:abstractNumId w:val="19"/>
  </w:num>
  <w:num w:numId="48" w16cid:durableId="381516459">
    <w:abstractNumId w:val="51"/>
  </w:num>
  <w:num w:numId="49" w16cid:durableId="985235203">
    <w:abstractNumId w:val="22"/>
  </w:num>
  <w:num w:numId="50" w16cid:durableId="1168328251">
    <w:abstractNumId w:val="43"/>
  </w:num>
  <w:num w:numId="51" w16cid:durableId="893126822">
    <w:abstractNumId w:val="1"/>
  </w:num>
  <w:num w:numId="52" w16cid:durableId="1855413101">
    <w:abstractNumId w:val="2"/>
  </w:num>
  <w:num w:numId="53" w16cid:durableId="210119805">
    <w:abstractNumId w:val="39"/>
  </w:num>
  <w:num w:numId="54" w16cid:durableId="1101797253">
    <w:abstractNumId w:val="16"/>
  </w:num>
  <w:num w:numId="55" w16cid:durableId="1279676053">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61C"/>
    <w:rsid w:val="00001052"/>
    <w:rsid w:val="00006DCB"/>
    <w:rsid w:val="0002223A"/>
    <w:rsid w:val="00031120"/>
    <w:rsid w:val="000412C1"/>
    <w:rsid w:val="000456B3"/>
    <w:rsid w:val="000539C7"/>
    <w:rsid w:val="00057138"/>
    <w:rsid w:val="00083E3E"/>
    <w:rsid w:val="000935AE"/>
    <w:rsid w:val="000A14F7"/>
    <w:rsid w:val="000B7155"/>
    <w:rsid w:val="000B73B3"/>
    <w:rsid w:val="000C4E45"/>
    <w:rsid w:val="000E0A68"/>
    <w:rsid w:val="000E49B9"/>
    <w:rsid w:val="000E4E73"/>
    <w:rsid w:val="000E6461"/>
    <w:rsid w:val="000F6601"/>
    <w:rsid w:val="001138C1"/>
    <w:rsid w:val="00115A55"/>
    <w:rsid w:val="00140893"/>
    <w:rsid w:val="001420AF"/>
    <w:rsid w:val="00151845"/>
    <w:rsid w:val="0015345B"/>
    <w:rsid w:val="00166061"/>
    <w:rsid w:val="00171CE3"/>
    <w:rsid w:val="00174626"/>
    <w:rsid w:val="0017528D"/>
    <w:rsid w:val="00193BA3"/>
    <w:rsid w:val="001C1E50"/>
    <w:rsid w:val="001D404B"/>
    <w:rsid w:val="001D707D"/>
    <w:rsid w:val="001F19AF"/>
    <w:rsid w:val="001F5C3A"/>
    <w:rsid w:val="001F6765"/>
    <w:rsid w:val="001F6C3C"/>
    <w:rsid w:val="00202A90"/>
    <w:rsid w:val="0020349B"/>
    <w:rsid w:val="00220EF9"/>
    <w:rsid w:val="0022653B"/>
    <w:rsid w:val="00227EA7"/>
    <w:rsid w:val="00240FA2"/>
    <w:rsid w:val="0024182C"/>
    <w:rsid w:val="00251FA3"/>
    <w:rsid w:val="002562CE"/>
    <w:rsid w:val="002568F7"/>
    <w:rsid w:val="002630C9"/>
    <w:rsid w:val="00274FC1"/>
    <w:rsid w:val="00294C9D"/>
    <w:rsid w:val="002A5B78"/>
    <w:rsid w:val="002B6960"/>
    <w:rsid w:val="002D5638"/>
    <w:rsid w:val="002E054C"/>
    <w:rsid w:val="002E18DB"/>
    <w:rsid w:val="002E47D8"/>
    <w:rsid w:val="002F2B39"/>
    <w:rsid w:val="0030098C"/>
    <w:rsid w:val="0031357B"/>
    <w:rsid w:val="003201AB"/>
    <w:rsid w:val="00341789"/>
    <w:rsid w:val="00360F97"/>
    <w:rsid w:val="0037161C"/>
    <w:rsid w:val="00376FA3"/>
    <w:rsid w:val="0038133C"/>
    <w:rsid w:val="003919DC"/>
    <w:rsid w:val="00392C9F"/>
    <w:rsid w:val="003A1E83"/>
    <w:rsid w:val="003A2BFE"/>
    <w:rsid w:val="003C1323"/>
    <w:rsid w:val="003C4ED2"/>
    <w:rsid w:val="003C7018"/>
    <w:rsid w:val="003C7A2C"/>
    <w:rsid w:val="003D0C6B"/>
    <w:rsid w:val="003D1C67"/>
    <w:rsid w:val="003D258E"/>
    <w:rsid w:val="003E1C44"/>
    <w:rsid w:val="00400C75"/>
    <w:rsid w:val="00406896"/>
    <w:rsid w:val="00423B97"/>
    <w:rsid w:val="00452034"/>
    <w:rsid w:val="00461F0F"/>
    <w:rsid w:val="004659CC"/>
    <w:rsid w:val="00473D7F"/>
    <w:rsid w:val="0047549B"/>
    <w:rsid w:val="00487317"/>
    <w:rsid w:val="0049458E"/>
    <w:rsid w:val="004A2244"/>
    <w:rsid w:val="004B660F"/>
    <w:rsid w:val="004F5CA8"/>
    <w:rsid w:val="004F62F6"/>
    <w:rsid w:val="00511E6E"/>
    <w:rsid w:val="005222A8"/>
    <w:rsid w:val="00523B37"/>
    <w:rsid w:val="005318BA"/>
    <w:rsid w:val="005356DB"/>
    <w:rsid w:val="00544CA3"/>
    <w:rsid w:val="005460F5"/>
    <w:rsid w:val="005531E9"/>
    <w:rsid w:val="00556B6C"/>
    <w:rsid w:val="00580C6C"/>
    <w:rsid w:val="00581383"/>
    <w:rsid w:val="00581D46"/>
    <w:rsid w:val="005A3FBE"/>
    <w:rsid w:val="005C1444"/>
    <w:rsid w:val="005D4A4B"/>
    <w:rsid w:val="005D6715"/>
    <w:rsid w:val="005E1B22"/>
    <w:rsid w:val="006043D1"/>
    <w:rsid w:val="0062108E"/>
    <w:rsid w:val="00660779"/>
    <w:rsid w:val="00661FE3"/>
    <w:rsid w:val="006634E5"/>
    <w:rsid w:val="0067439C"/>
    <w:rsid w:val="006743CC"/>
    <w:rsid w:val="00680F43"/>
    <w:rsid w:val="00681FB9"/>
    <w:rsid w:val="006A3D74"/>
    <w:rsid w:val="006B3C40"/>
    <w:rsid w:val="006B4C1A"/>
    <w:rsid w:val="006B630D"/>
    <w:rsid w:val="006D2261"/>
    <w:rsid w:val="006E428D"/>
    <w:rsid w:val="007045C4"/>
    <w:rsid w:val="00723D49"/>
    <w:rsid w:val="0076451A"/>
    <w:rsid w:val="00773E81"/>
    <w:rsid w:val="007A012A"/>
    <w:rsid w:val="007D270E"/>
    <w:rsid w:val="007E09C0"/>
    <w:rsid w:val="008120E0"/>
    <w:rsid w:val="00831177"/>
    <w:rsid w:val="008477CB"/>
    <w:rsid w:val="00857367"/>
    <w:rsid w:val="00857ACE"/>
    <w:rsid w:val="00861064"/>
    <w:rsid w:val="0087134C"/>
    <w:rsid w:val="008A1483"/>
    <w:rsid w:val="008B1099"/>
    <w:rsid w:val="008B1127"/>
    <w:rsid w:val="008B5D68"/>
    <w:rsid w:val="008B5DE5"/>
    <w:rsid w:val="008D776E"/>
    <w:rsid w:val="008E1510"/>
    <w:rsid w:val="008F1AAE"/>
    <w:rsid w:val="008F5E9A"/>
    <w:rsid w:val="008F73BE"/>
    <w:rsid w:val="0091103E"/>
    <w:rsid w:val="0094731A"/>
    <w:rsid w:val="009633F6"/>
    <w:rsid w:val="00967516"/>
    <w:rsid w:val="00974900"/>
    <w:rsid w:val="00983F5A"/>
    <w:rsid w:val="0098759D"/>
    <w:rsid w:val="0099156A"/>
    <w:rsid w:val="009C7D68"/>
    <w:rsid w:val="009E6874"/>
    <w:rsid w:val="009F3EFA"/>
    <w:rsid w:val="00A02DFA"/>
    <w:rsid w:val="00A04646"/>
    <w:rsid w:val="00A06D00"/>
    <w:rsid w:val="00A2039F"/>
    <w:rsid w:val="00A22FF5"/>
    <w:rsid w:val="00A458A9"/>
    <w:rsid w:val="00A63E0B"/>
    <w:rsid w:val="00A932D2"/>
    <w:rsid w:val="00AA16D8"/>
    <w:rsid w:val="00AA7CA9"/>
    <w:rsid w:val="00AB19FA"/>
    <w:rsid w:val="00AB2DD0"/>
    <w:rsid w:val="00AB67EB"/>
    <w:rsid w:val="00AC484D"/>
    <w:rsid w:val="00AD4EBF"/>
    <w:rsid w:val="00AF3C24"/>
    <w:rsid w:val="00B05D93"/>
    <w:rsid w:val="00B13A1F"/>
    <w:rsid w:val="00B22508"/>
    <w:rsid w:val="00B23CA2"/>
    <w:rsid w:val="00B31FB5"/>
    <w:rsid w:val="00B566A1"/>
    <w:rsid w:val="00B64F3D"/>
    <w:rsid w:val="00B75B80"/>
    <w:rsid w:val="00B96DBA"/>
    <w:rsid w:val="00BA4007"/>
    <w:rsid w:val="00BA44EA"/>
    <w:rsid w:val="00BB1C9B"/>
    <w:rsid w:val="00BB6994"/>
    <w:rsid w:val="00BD3EAB"/>
    <w:rsid w:val="00BF4262"/>
    <w:rsid w:val="00C05315"/>
    <w:rsid w:val="00C122E7"/>
    <w:rsid w:val="00C1462A"/>
    <w:rsid w:val="00C16625"/>
    <w:rsid w:val="00C21209"/>
    <w:rsid w:val="00C23288"/>
    <w:rsid w:val="00C60C00"/>
    <w:rsid w:val="00C75CFA"/>
    <w:rsid w:val="00C80F72"/>
    <w:rsid w:val="00C86EB1"/>
    <w:rsid w:val="00C9101B"/>
    <w:rsid w:val="00CB03AF"/>
    <w:rsid w:val="00CB5209"/>
    <w:rsid w:val="00CC51A9"/>
    <w:rsid w:val="00CD3C67"/>
    <w:rsid w:val="00CF28FD"/>
    <w:rsid w:val="00CF2CC4"/>
    <w:rsid w:val="00D07F59"/>
    <w:rsid w:val="00D1345C"/>
    <w:rsid w:val="00D2569A"/>
    <w:rsid w:val="00D2675D"/>
    <w:rsid w:val="00D26FB9"/>
    <w:rsid w:val="00D317DF"/>
    <w:rsid w:val="00D349EF"/>
    <w:rsid w:val="00D53238"/>
    <w:rsid w:val="00D64EBD"/>
    <w:rsid w:val="00D711F9"/>
    <w:rsid w:val="00D81589"/>
    <w:rsid w:val="00D82795"/>
    <w:rsid w:val="00D84D45"/>
    <w:rsid w:val="00D875DE"/>
    <w:rsid w:val="00D90E8A"/>
    <w:rsid w:val="00D94280"/>
    <w:rsid w:val="00D96089"/>
    <w:rsid w:val="00DA19DC"/>
    <w:rsid w:val="00DA26DB"/>
    <w:rsid w:val="00DA7046"/>
    <w:rsid w:val="00DB0B0A"/>
    <w:rsid w:val="00DD36A9"/>
    <w:rsid w:val="00DD7F40"/>
    <w:rsid w:val="00DE398B"/>
    <w:rsid w:val="00E062FA"/>
    <w:rsid w:val="00E14454"/>
    <w:rsid w:val="00E273B6"/>
    <w:rsid w:val="00E319C5"/>
    <w:rsid w:val="00E40278"/>
    <w:rsid w:val="00E5065A"/>
    <w:rsid w:val="00E67901"/>
    <w:rsid w:val="00E70F75"/>
    <w:rsid w:val="00E72EB7"/>
    <w:rsid w:val="00E73C24"/>
    <w:rsid w:val="00E77B15"/>
    <w:rsid w:val="00E82CD5"/>
    <w:rsid w:val="00E87918"/>
    <w:rsid w:val="00ED120D"/>
    <w:rsid w:val="00ED2E38"/>
    <w:rsid w:val="00EE34EA"/>
    <w:rsid w:val="00EF7D2B"/>
    <w:rsid w:val="00F14C8C"/>
    <w:rsid w:val="00F26153"/>
    <w:rsid w:val="00F31E16"/>
    <w:rsid w:val="00F36ACA"/>
    <w:rsid w:val="00F422F2"/>
    <w:rsid w:val="00F53090"/>
    <w:rsid w:val="00F54195"/>
    <w:rsid w:val="00F6755C"/>
    <w:rsid w:val="00F70C46"/>
    <w:rsid w:val="00F8251A"/>
    <w:rsid w:val="00F9181C"/>
    <w:rsid w:val="00F96354"/>
    <w:rsid w:val="00FB1F65"/>
    <w:rsid w:val="00FB5231"/>
    <w:rsid w:val="00FC3C05"/>
    <w:rsid w:val="00FD0987"/>
    <w:rsid w:val="00FE519C"/>
    <w:rsid w:val="00FF1E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B8340"/>
  <w15:docId w15:val="{3213A146-9712-41F4-8D02-C53A7A686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4B5C"/>
    <w:rPr>
      <w:sz w:val="24"/>
      <w:szCs w:val="24"/>
      <w:lang w:eastAsia="zh-CN"/>
    </w:rPr>
  </w:style>
  <w:style w:type="paragraph" w:styleId="Nagwek6">
    <w:name w:val="heading 6"/>
    <w:basedOn w:val="Normalny"/>
    <w:next w:val="Normalny"/>
    <w:link w:val="Nagwek6Znak1"/>
    <w:qFormat/>
    <w:rsid w:val="00F6755C"/>
    <w:pPr>
      <w:tabs>
        <w:tab w:val="num" w:pos="0"/>
      </w:tabs>
      <w:spacing w:before="240" w:after="60"/>
      <w:outlineLvl w:val="5"/>
    </w:pPr>
    <w:rPr>
      <w:rFonts w:ascii="Calibri" w:hAnsi="Calibri" w:cs="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874B5C"/>
    <w:pPr>
      <w:keepNext/>
      <w:numPr>
        <w:numId w:val="1"/>
      </w:numPr>
      <w:spacing w:before="240" w:after="60"/>
      <w:outlineLvl w:val="0"/>
    </w:pPr>
    <w:rPr>
      <w:rFonts w:ascii="Arial" w:hAnsi="Arial" w:cs="Arial"/>
      <w:b/>
      <w:kern w:val="2"/>
      <w:sz w:val="32"/>
      <w:szCs w:val="20"/>
    </w:rPr>
  </w:style>
  <w:style w:type="paragraph" w:customStyle="1" w:styleId="Nagwek21">
    <w:name w:val="Nagłówek 21"/>
    <w:basedOn w:val="Normalny"/>
    <w:next w:val="Normalny"/>
    <w:qFormat/>
    <w:rsid w:val="00874B5C"/>
    <w:pPr>
      <w:keepNext/>
      <w:numPr>
        <w:ilvl w:val="1"/>
        <w:numId w:val="1"/>
      </w:numPr>
      <w:spacing w:before="240" w:after="60"/>
      <w:outlineLvl w:val="1"/>
    </w:pPr>
    <w:rPr>
      <w:rFonts w:ascii="Arial" w:hAnsi="Arial" w:cs="Arial"/>
      <w:b/>
      <w:i/>
      <w:sz w:val="28"/>
      <w:szCs w:val="20"/>
    </w:rPr>
  </w:style>
  <w:style w:type="paragraph" w:customStyle="1" w:styleId="Nagwek31">
    <w:name w:val="Nagłówek 31"/>
    <w:basedOn w:val="Normalny"/>
    <w:next w:val="Normalny"/>
    <w:qFormat/>
    <w:rsid w:val="00874B5C"/>
    <w:pPr>
      <w:keepNext/>
      <w:numPr>
        <w:ilvl w:val="2"/>
        <w:numId w:val="1"/>
      </w:numPr>
      <w:spacing w:before="240" w:after="60"/>
      <w:outlineLvl w:val="2"/>
    </w:pPr>
    <w:rPr>
      <w:rFonts w:ascii="Arial" w:hAnsi="Arial" w:cs="Arial"/>
      <w:b/>
      <w:sz w:val="26"/>
      <w:szCs w:val="20"/>
    </w:rPr>
  </w:style>
  <w:style w:type="paragraph" w:customStyle="1" w:styleId="Nagwek41">
    <w:name w:val="Nagłówek 41"/>
    <w:basedOn w:val="Normalny"/>
    <w:next w:val="Normalny"/>
    <w:qFormat/>
    <w:rsid w:val="00874B5C"/>
    <w:pPr>
      <w:keepNext/>
      <w:numPr>
        <w:ilvl w:val="3"/>
        <w:numId w:val="1"/>
      </w:numPr>
      <w:spacing w:before="240" w:after="60"/>
      <w:outlineLvl w:val="3"/>
    </w:pPr>
    <w:rPr>
      <w:b/>
      <w:sz w:val="28"/>
      <w:szCs w:val="20"/>
    </w:rPr>
  </w:style>
  <w:style w:type="paragraph" w:customStyle="1" w:styleId="Nagwek51">
    <w:name w:val="Nagłówek 51"/>
    <w:basedOn w:val="Normalny"/>
    <w:next w:val="Normalny"/>
    <w:qFormat/>
    <w:rsid w:val="00874B5C"/>
    <w:pPr>
      <w:numPr>
        <w:ilvl w:val="4"/>
        <w:numId w:val="1"/>
      </w:numPr>
      <w:spacing w:before="240" w:after="60"/>
      <w:outlineLvl w:val="4"/>
    </w:pPr>
    <w:rPr>
      <w:b/>
      <w:i/>
      <w:sz w:val="26"/>
      <w:szCs w:val="20"/>
    </w:rPr>
  </w:style>
  <w:style w:type="paragraph" w:customStyle="1" w:styleId="Nagwek61">
    <w:name w:val="Nagłówek 61"/>
    <w:basedOn w:val="Normalny"/>
    <w:next w:val="Normalny"/>
    <w:qFormat/>
    <w:rsid w:val="00874B5C"/>
    <w:pPr>
      <w:numPr>
        <w:ilvl w:val="5"/>
        <w:numId w:val="1"/>
      </w:numPr>
      <w:spacing w:before="240" w:after="60"/>
      <w:outlineLvl w:val="5"/>
    </w:pPr>
    <w:rPr>
      <w:rFonts w:ascii="Calibri" w:hAnsi="Calibri" w:cs="Calibri"/>
      <w:b/>
      <w:bCs/>
      <w:sz w:val="22"/>
      <w:szCs w:val="22"/>
    </w:rPr>
  </w:style>
  <w:style w:type="paragraph" w:customStyle="1" w:styleId="Nagwek71">
    <w:name w:val="Nagłówek 71"/>
    <w:basedOn w:val="Normalny"/>
    <w:next w:val="Normalny"/>
    <w:qFormat/>
    <w:rsid w:val="00874B5C"/>
    <w:pPr>
      <w:keepNext/>
      <w:numPr>
        <w:ilvl w:val="6"/>
        <w:numId w:val="1"/>
      </w:numPr>
      <w:pBdr>
        <w:bottom w:val="single" w:sz="4" w:space="1" w:color="000000"/>
      </w:pBdr>
      <w:ind w:left="-851"/>
      <w:jc w:val="both"/>
      <w:outlineLvl w:val="6"/>
    </w:pPr>
    <w:rPr>
      <w:rFonts w:ascii="Tahoma" w:hAnsi="Tahoma" w:cs="Tahoma"/>
      <w:b/>
      <w:sz w:val="20"/>
      <w:szCs w:val="20"/>
    </w:rPr>
  </w:style>
  <w:style w:type="paragraph" w:customStyle="1" w:styleId="Nagwek81">
    <w:name w:val="Nagłówek 81"/>
    <w:basedOn w:val="Normalny"/>
    <w:next w:val="Normalny"/>
    <w:qFormat/>
    <w:rsid w:val="00874B5C"/>
    <w:pPr>
      <w:numPr>
        <w:ilvl w:val="7"/>
        <w:numId w:val="1"/>
      </w:numPr>
      <w:spacing w:before="240" w:after="60"/>
      <w:outlineLvl w:val="7"/>
    </w:pPr>
    <w:rPr>
      <w:i/>
      <w:sz w:val="20"/>
      <w:szCs w:val="20"/>
    </w:rPr>
  </w:style>
  <w:style w:type="character" w:customStyle="1" w:styleId="WW8Num1z0">
    <w:name w:val="WW8Num1z0"/>
    <w:qFormat/>
    <w:rsid w:val="00874B5C"/>
    <w:rPr>
      <w:rFonts w:ascii="Symbol" w:hAnsi="Symbol" w:cs="Symbol"/>
    </w:rPr>
  </w:style>
  <w:style w:type="character" w:customStyle="1" w:styleId="WW8Num2z0">
    <w:name w:val="WW8Num2z0"/>
    <w:qFormat/>
    <w:rsid w:val="00874B5C"/>
    <w:rPr>
      <w:rFonts w:ascii="Symbol" w:hAnsi="Symbol" w:cs="Symbol"/>
    </w:rPr>
  </w:style>
  <w:style w:type="character" w:customStyle="1" w:styleId="WW8Num3z0">
    <w:name w:val="WW8Num3z0"/>
    <w:qFormat/>
    <w:rsid w:val="00874B5C"/>
    <w:rPr>
      <w:rFonts w:ascii="Symbol" w:hAnsi="Symbol" w:cs="Symbol"/>
    </w:rPr>
  </w:style>
  <w:style w:type="character" w:customStyle="1" w:styleId="WW8Num4z0">
    <w:name w:val="WW8Num4z0"/>
    <w:qFormat/>
    <w:rsid w:val="00874B5C"/>
    <w:rPr>
      <w:rFonts w:ascii="Arial Narrow" w:hAnsi="Arial Narrow" w:cs="Times New Roman"/>
      <w:b w:val="0"/>
      <w:i w:val="0"/>
      <w:sz w:val="20"/>
      <w:szCs w:val="20"/>
    </w:rPr>
  </w:style>
  <w:style w:type="character" w:customStyle="1" w:styleId="WW8Num5z0">
    <w:name w:val="WW8Num5z0"/>
    <w:qFormat/>
    <w:rsid w:val="00874B5C"/>
    <w:rPr>
      <w:rFonts w:cs="Times New Roman"/>
    </w:rPr>
  </w:style>
  <w:style w:type="character" w:customStyle="1" w:styleId="WW8Num6z0">
    <w:name w:val="WW8Num6z0"/>
    <w:qFormat/>
    <w:rsid w:val="00874B5C"/>
    <w:rPr>
      <w:rFonts w:ascii="Arial Narrow" w:eastAsia="Times New Roman" w:hAnsi="Arial Narrow" w:cs="Times New Roman"/>
      <w:b w:val="0"/>
    </w:rPr>
  </w:style>
  <w:style w:type="character" w:customStyle="1" w:styleId="WW8Num6z1">
    <w:name w:val="WW8Num6z1"/>
    <w:qFormat/>
    <w:rsid w:val="00874B5C"/>
    <w:rPr>
      <w:rFonts w:cs="Times New Roman"/>
    </w:rPr>
  </w:style>
  <w:style w:type="character" w:customStyle="1" w:styleId="WW8Num7z0">
    <w:name w:val="WW8Num7z0"/>
    <w:qFormat/>
    <w:rsid w:val="00874B5C"/>
    <w:rPr>
      <w:rFonts w:cs="Times New Roman"/>
    </w:rPr>
  </w:style>
  <w:style w:type="character" w:customStyle="1" w:styleId="WW8Num8z0">
    <w:name w:val="WW8Num8z0"/>
    <w:qFormat/>
    <w:rsid w:val="00874B5C"/>
    <w:rPr>
      <w:rFonts w:cs="Times New Roman"/>
    </w:rPr>
  </w:style>
  <w:style w:type="character" w:customStyle="1" w:styleId="WW8Num9z0">
    <w:name w:val="WW8Num9z0"/>
    <w:qFormat/>
    <w:rsid w:val="00874B5C"/>
    <w:rPr>
      <w:rFonts w:ascii="Calibri" w:eastAsia="Times New Roman" w:hAnsi="Calibri" w:cs="Segoe UI"/>
      <w:b w:val="0"/>
    </w:rPr>
  </w:style>
  <w:style w:type="character" w:customStyle="1" w:styleId="WW8Num9z1">
    <w:name w:val="WW8Num9z1"/>
    <w:qFormat/>
    <w:rsid w:val="00874B5C"/>
    <w:rPr>
      <w:rFonts w:cs="Times New Roman"/>
    </w:rPr>
  </w:style>
  <w:style w:type="character" w:customStyle="1" w:styleId="WW8Num9z3">
    <w:name w:val="WW8Num9z3"/>
    <w:qFormat/>
    <w:rsid w:val="00874B5C"/>
    <w:rPr>
      <w:rFonts w:ascii="Arial" w:hAnsi="Arial" w:cs="Times New Roman"/>
      <w:b/>
    </w:rPr>
  </w:style>
  <w:style w:type="character" w:customStyle="1" w:styleId="WW8Num9z4">
    <w:name w:val="WW8Num9z4"/>
    <w:qFormat/>
    <w:rsid w:val="00874B5C"/>
    <w:rPr>
      <w:rFonts w:cs="Times New Roman"/>
    </w:rPr>
  </w:style>
  <w:style w:type="character" w:customStyle="1" w:styleId="WW8Num10z0">
    <w:name w:val="WW8Num10z0"/>
    <w:qFormat/>
    <w:rsid w:val="00874B5C"/>
    <w:rPr>
      <w:rFonts w:ascii="Arial" w:hAnsi="Arial" w:cs="Times New Roman"/>
      <w:b/>
      <w:sz w:val="20"/>
      <w:szCs w:val="20"/>
    </w:rPr>
  </w:style>
  <w:style w:type="character" w:customStyle="1" w:styleId="WW8Num10z1">
    <w:name w:val="WW8Num10z1"/>
    <w:qFormat/>
    <w:rsid w:val="00874B5C"/>
    <w:rPr>
      <w:rFonts w:cs="Times New Roman"/>
    </w:rPr>
  </w:style>
  <w:style w:type="character" w:customStyle="1" w:styleId="WW8Num10z2">
    <w:name w:val="WW8Num10z2"/>
    <w:qFormat/>
    <w:rsid w:val="00874B5C"/>
    <w:rPr>
      <w:rFonts w:cs="Times New Roman"/>
    </w:rPr>
  </w:style>
  <w:style w:type="character" w:customStyle="1" w:styleId="WW8Num10z3">
    <w:name w:val="WW8Num10z3"/>
    <w:qFormat/>
    <w:rsid w:val="00874B5C"/>
    <w:rPr>
      <w:rFonts w:cs="Times New Roman"/>
      <w:b/>
      <w:color w:val="000000"/>
    </w:rPr>
  </w:style>
  <w:style w:type="character" w:customStyle="1" w:styleId="WW8Num11z0">
    <w:name w:val="WW8Num11z0"/>
    <w:qFormat/>
    <w:rsid w:val="00874B5C"/>
    <w:rPr>
      <w:rFonts w:ascii="Verdana" w:eastAsia="Times New Roman"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11z1">
    <w:name w:val="WW8Num11z1"/>
    <w:qFormat/>
    <w:rsid w:val="00874B5C"/>
    <w:rPr>
      <w:rFonts w:ascii="Arial" w:eastAsia="Times New Roman" w:hAnsi="Arial" w:cs="Arial"/>
      <w:b w:val="0"/>
      <w:bCs w:val="0"/>
      <w:i w:val="0"/>
      <w:iCs w:val="0"/>
      <w:caps w:val="0"/>
      <w:smallCaps w:val="0"/>
      <w:strike w:val="0"/>
      <w:dstrike w:val="0"/>
      <w:color w:val="000000"/>
      <w:spacing w:val="0"/>
      <w:w w:val="100"/>
      <w:position w:val="0"/>
      <w:sz w:val="19"/>
      <w:szCs w:val="19"/>
      <w:u w:val="none"/>
      <w:vertAlign w:val="baseline"/>
    </w:rPr>
  </w:style>
  <w:style w:type="character" w:customStyle="1" w:styleId="WW8Num11z2">
    <w:name w:val="WW8Num11z2"/>
    <w:qFormat/>
    <w:rsid w:val="00874B5C"/>
    <w:rPr>
      <w:rFonts w:cs="Times New Roman"/>
    </w:rPr>
  </w:style>
  <w:style w:type="character" w:customStyle="1" w:styleId="WW8Num12z0">
    <w:name w:val="WW8Num12z0"/>
    <w:qFormat/>
    <w:rsid w:val="00874B5C"/>
    <w:rPr>
      <w:rFonts w:cs="Times New Roman"/>
    </w:rPr>
  </w:style>
  <w:style w:type="character" w:customStyle="1" w:styleId="WW8Num12z3">
    <w:name w:val="WW8Num12z3"/>
    <w:qFormat/>
    <w:rsid w:val="00874B5C"/>
    <w:rPr>
      <w:rFonts w:ascii="Arial" w:hAnsi="Arial" w:cs="Times New Roman"/>
      <w:b w:val="0"/>
      <w:sz w:val="20"/>
      <w:szCs w:val="20"/>
    </w:rPr>
  </w:style>
  <w:style w:type="character" w:customStyle="1" w:styleId="WW8Num12z4">
    <w:name w:val="WW8Num12z4"/>
    <w:qFormat/>
    <w:rsid w:val="00874B5C"/>
    <w:rPr>
      <w:rFonts w:cs="Times New Roman"/>
      <w:b w:val="0"/>
      <w:i w:val="0"/>
      <w:sz w:val="20"/>
    </w:rPr>
  </w:style>
  <w:style w:type="character" w:customStyle="1" w:styleId="WW8Num12z7">
    <w:name w:val="WW8Num12z7"/>
    <w:qFormat/>
    <w:rsid w:val="00874B5C"/>
    <w:rPr>
      <w:rFonts w:ascii="Calibri" w:hAnsi="Calibri" w:cs="Franklin Gothic Medium"/>
      <w:b w:val="0"/>
      <w:i w:val="0"/>
      <w:strike w:val="0"/>
      <w:dstrike w:val="0"/>
      <w:sz w:val="22"/>
    </w:rPr>
  </w:style>
  <w:style w:type="character" w:customStyle="1" w:styleId="WW8Num12z8">
    <w:name w:val="WW8Num12z8"/>
    <w:qFormat/>
    <w:rsid w:val="00874B5C"/>
    <w:rPr>
      <w:rFonts w:cs="Times New Roman"/>
    </w:rPr>
  </w:style>
  <w:style w:type="character" w:customStyle="1" w:styleId="WW8Num13z0">
    <w:name w:val="WW8Num13z0"/>
    <w:qFormat/>
    <w:rsid w:val="00874B5C"/>
    <w:rPr>
      <w:rFonts w:ascii="Arial" w:eastAsia="Calibri" w:hAnsi="Arial" w:cs="Arial"/>
      <w:sz w:val="21"/>
      <w:szCs w:val="21"/>
    </w:rPr>
  </w:style>
  <w:style w:type="character" w:customStyle="1" w:styleId="WW8Num13z1">
    <w:name w:val="WW8Num13z1"/>
    <w:qFormat/>
    <w:rsid w:val="00874B5C"/>
  </w:style>
  <w:style w:type="character" w:customStyle="1" w:styleId="WW8Num13z2">
    <w:name w:val="WW8Num13z2"/>
    <w:qFormat/>
    <w:rsid w:val="00874B5C"/>
  </w:style>
  <w:style w:type="character" w:customStyle="1" w:styleId="WW8Num13z3">
    <w:name w:val="WW8Num13z3"/>
    <w:qFormat/>
    <w:rsid w:val="00874B5C"/>
  </w:style>
  <w:style w:type="character" w:customStyle="1" w:styleId="WW8Num13z4">
    <w:name w:val="WW8Num13z4"/>
    <w:qFormat/>
    <w:rsid w:val="00874B5C"/>
  </w:style>
  <w:style w:type="character" w:customStyle="1" w:styleId="WW8Num13z5">
    <w:name w:val="WW8Num13z5"/>
    <w:qFormat/>
    <w:rsid w:val="00874B5C"/>
  </w:style>
  <w:style w:type="character" w:customStyle="1" w:styleId="WW8Num13z6">
    <w:name w:val="WW8Num13z6"/>
    <w:qFormat/>
    <w:rsid w:val="00874B5C"/>
  </w:style>
  <w:style w:type="character" w:customStyle="1" w:styleId="WW8Num13z7">
    <w:name w:val="WW8Num13z7"/>
    <w:qFormat/>
    <w:rsid w:val="00874B5C"/>
  </w:style>
  <w:style w:type="character" w:customStyle="1" w:styleId="WW8Num13z8">
    <w:name w:val="WW8Num13z8"/>
    <w:qFormat/>
    <w:rsid w:val="00874B5C"/>
  </w:style>
  <w:style w:type="character" w:customStyle="1" w:styleId="WW8Num14z0">
    <w:name w:val="WW8Num14z0"/>
    <w:qFormat/>
    <w:rsid w:val="00874B5C"/>
    <w:rPr>
      <w:rFonts w:ascii="Times New Roman" w:hAnsi="Times New Roman" w:cs="Times New Roman"/>
      <w:b w:val="0"/>
      <w:i w:val="0"/>
      <w:sz w:val="18"/>
      <w:szCs w:val="18"/>
    </w:rPr>
  </w:style>
  <w:style w:type="character" w:customStyle="1" w:styleId="WW8Num15z0">
    <w:name w:val="WW8Num15z0"/>
    <w:qFormat/>
    <w:rsid w:val="00874B5C"/>
    <w:rPr>
      <w:rFonts w:ascii="Arial" w:hAnsi="Arial" w:cs="Times New Roman"/>
      <w:b w:val="0"/>
      <w:color w:val="000000"/>
    </w:rPr>
  </w:style>
  <w:style w:type="character" w:customStyle="1" w:styleId="WW8Num15z1">
    <w:name w:val="WW8Num15z1"/>
    <w:qFormat/>
    <w:rsid w:val="00874B5C"/>
    <w:rPr>
      <w:rFonts w:cs="Times New Roman"/>
    </w:rPr>
  </w:style>
  <w:style w:type="character" w:customStyle="1" w:styleId="WW8Num16z0">
    <w:name w:val="WW8Num16z0"/>
    <w:qFormat/>
    <w:rsid w:val="00874B5C"/>
    <w:rPr>
      <w:rFonts w:ascii="Arial" w:hAnsi="Arial" w:cs="Times New Roman"/>
      <w:b/>
      <w:sz w:val="20"/>
      <w:szCs w:val="20"/>
    </w:rPr>
  </w:style>
  <w:style w:type="character" w:customStyle="1" w:styleId="WW8Num16z1">
    <w:name w:val="WW8Num16z1"/>
    <w:qFormat/>
    <w:rsid w:val="00874B5C"/>
    <w:rPr>
      <w:rFonts w:cs="Times New Roman"/>
    </w:rPr>
  </w:style>
  <w:style w:type="character" w:customStyle="1" w:styleId="WW8Num17z0">
    <w:name w:val="WW8Num17z0"/>
    <w:qFormat/>
    <w:rsid w:val="00874B5C"/>
    <w:rPr>
      <w:rFonts w:ascii="Arial" w:hAnsi="Arial" w:cs="Times New Roman"/>
      <w:b w:val="0"/>
      <w:color w:val="000000"/>
      <w:sz w:val="20"/>
      <w:lang w:val="pl-PL"/>
    </w:rPr>
  </w:style>
  <w:style w:type="character" w:customStyle="1" w:styleId="WW8Num17z1">
    <w:name w:val="WW8Num17z1"/>
    <w:qFormat/>
    <w:rsid w:val="00874B5C"/>
    <w:rPr>
      <w:rFonts w:cs="Times New Roman"/>
    </w:rPr>
  </w:style>
  <w:style w:type="character" w:customStyle="1" w:styleId="WW8Num18z0">
    <w:name w:val="WW8Num18z0"/>
    <w:qFormat/>
    <w:rsid w:val="00874B5C"/>
    <w:rPr>
      <w:rFonts w:ascii="Arial" w:eastAsia="Calibri" w:hAnsi="Arial" w:cs="Arial"/>
      <w:sz w:val="21"/>
      <w:szCs w:val="21"/>
    </w:rPr>
  </w:style>
  <w:style w:type="character" w:customStyle="1" w:styleId="WW8Num18z1">
    <w:name w:val="WW8Num18z1"/>
    <w:qFormat/>
    <w:rsid w:val="00874B5C"/>
  </w:style>
  <w:style w:type="character" w:customStyle="1" w:styleId="WW8Num18z2">
    <w:name w:val="WW8Num18z2"/>
    <w:qFormat/>
    <w:rsid w:val="00874B5C"/>
  </w:style>
  <w:style w:type="character" w:customStyle="1" w:styleId="WW8Num18z3">
    <w:name w:val="WW8Num18z3"/>
    <w:qFormat/>
    <w:rsid w:val="00874B5C"/>
  </w:style>
  <w:style w:type="character" w:customStyle="1" w:styleId="WW8Num18z4">
    <w:name w:val="WW8Num18z4"/>
    <w:qFormat/>
    <w:rsid w:val="00874B5C"/>
  </w:style>
  <w:style w:type="character" w:customStyle="1" w:styleId="WW8Num18z5">
    <w:name w:val="WW8Num18z5"/>
    <w:qFormat/>
    <w:rsid w:val="00874B5C"/>
  </w:style>
  <w:style w:type="character" w:customStyle="1" w:styleId="WW8Num18z6">
    <w:name w:val="WW8Num18z6"/>
    <w:qFormat/>
    <w:rsid w:val="00874B5C"/>
  </w:style>
  <w:style w:type="character" w:customStyle="1" w:styleId="WW8Num18z7">
    <w:name w:val="WW8Num18z7"/>
    <w:qFormat/>
    <w:rsid w:val="00874B5C"/>
  </w:style>
  <w:style w:type="character" w:customStyle="1" w:styleId="WW8Num18z8">
    <w:name w:val="WW8Num18z8"/>
    <w:qFormat/>
    <w:rsid w:val="00874B5C"/>
  </w:style>
  <w:style w:type="character" w:customStyle="1" w:styleId="WW8Num19z0">
    <w:name w:val="WW8Num19z0"/>
    <w:qFormat/>
    <w:rsid w:val="00874B5C"/>
    <w:rPr>
      <w:rFonts w:ascii="Arial" w:hAnsi="Arial" w:cs="Times New Roman"/>
      <w:b/>
      <w:color w:val="000000"/>
    </w:rPr>
  </w:style>
  <w:style w:type="character" w:customStyle="1" w:styleId="WW8Num19z1">
    <w:name w:val="WW8Num19z1"/>
    <w:qFormat/>
    <w:rsid w:val="00874B5C"/>
    <w:rPr>
      <w:rFonts w:cs="Times New Roman"/>
    </w:rPr>
  </w:style>
  <w:style w:type="character" w:customStyle="1" w:styleId="WW8Num20z0">
    <w:name w:val="WW8Num20z0"/>
    <w:qFormat/>
    <w:rsid w:val="00874B5C"/>
    <w:rPr>
      <w:rFonts w:cs="Times New Roman"/>
      <w:b/>
    </w:rPr>
  </w:style>
  <w:style w:type="character" w:customStyle="1" w:styleId="WW8Num20z1">
    <w:name w:val="WW8Num20z1"/>
    <w:qFormat/>
    <w:rsid w:val="00874B5C"/>
    <w:rPr>
      <w:rFonts w:cs="Times New Roman"/>
    </w:rPr>
  </w:style>
  <w:style w:type="character" w:customStyle="1" w:styleId="WW8Num21z0">
    <w:name w:val="WW8Num21z0"/>
    <w:qFormat/>
    <w:rsid w:val="00874B5C"/>
    <w:rPr>
      <w:rFonts w:cs="Times New Roman"/>
    </w:rPr>
  </w:style>
  <w:style w:type="character" w:customStyle="1" w:styleId="WW8Num22z0">
    <w:name w:val="WW8Num22z0"/>
    <w:qFormat/>
    <w:rsid w:val="00874B5C"/>
    <w:rPr>
      <w:rFonts w:ascii="Arial" w:hAnsi="Arial" w:cs="Times New Roman"/>
      <w:b/>
      <w:sz w:val="20"/>
      <w:szCs w:val="20"/>
    </w:rPr>
  </w:style>
  <w:style w:type="character" w:customStyle="1" w:styleId="WW8Num22z1">
    <w:name w:val="WW8Num22z1"/>
    <w:qFormat/>
    <w:rsid w:val="00874B5C"/>
    <w:rPr>
      <w:rFonts w:cs="Times New Roman"/>
    </w:rPr>
  </w:style>
  <w:style w:type="character" w:customStyle="1" w:styleId="WW8Num23z0">
    <w:name w:val="WW8Num23z0"/>
    <w:qFormat/>
    <w:rsid w:val="00874B5C"/>
    <w:rPr>
      <w:rFonts w:ascii="Arial" w:hAnsi="Arial" w:cs="Times New Roman"/>
      <w:b/>
      <w:color w:val="FF0000"/>
      <w:sz w:val="20"/>
      <w:szCs w:val="20"/>
      <w:lang w:val="pl-PL"/>
    </w:rPr>
  </w:style>
  <w:style w:type="character" w:customStyle="1" w:styleId="WW8Num23z1">
    <w:name w:val="WW8Num23z1"/>
    <w:qFormat/>
    <w:rsid w:val="00874B5C"/>
    <w:rPr>
      <w:rFonts w:ascii="Arial" w:eastAsia="Times New Roman" w:hAnsi="Arial" w:cs="Arial"/>
      <w:color w:val="000000"/>
      <w:sz w:val="20"/>
      <w:szCs w:val="20"/>
    </w:rPr>
  </w:style>
  <w:style w:type="character" w:customStyle="1" w:styleId="WW8Num23z2">
    <w:name w:val="WW8Num23z2"/>
    <w:qFormat/>
    <w:rsid w:val="00874B5C"/>
    <w:rPr>
      <w:rFonts w:cs="Times New Roman"/>
    </w:rPr>
  </w:style>
  <w:style w:type="character" w:customStyle="1" w:styleId="WW8Num23z3">
    <w:name w:val="WW8Num23z3"/>
    <w:qFormat/>
    <w:rsid w:val="00874B5C"/>
    <w:rPr>
      <w:rFonts w:ascii="Arial" w:hAnsi="Arial" w:cs="Times New Roman"/>
      <w:b w:val="0"/>
      <w:bCs/>
      <w:sz w:val="20"/>
      <w:lang w:val="pl-PL"/>
    </w:rPr>
  </w:style>
  <w:style w:type="character" w:customStyle="1" w:styleId="WW8Num24z0">
    <w:name w:val="WW8Num24z0"/>
    <w:qFormat/>
    <w:rsid w:val="00874B5C"/>
    <w:rPr>
      <w:rFonts w:ascii="Arial" w:hAnsi="Arial" w:cs="Times New Roman"/>
      <w:b/>
      <w:sz w:val="20"/>
      <w:szCs w:val="20"/>
    </w:rPr>
  </w:style>
  <w:style w:type="character" w:customStyle="1" w:styleId="WW8Num24z1">
    <w:name w:val="WW8Num24z1"/>
    <w:qFormat/>
    <w:rsid w:val="00874B5C"/>
    <w:rPr>
      <w:rFonts w:cs="Times New Roman"/>
    </w:rPr>
  </w:style>
  <w:style w:type="character" w:customStyle="1" w:styleId="WW8Num25z0">
    <w:name w:val="WW8Num25z0"/>
    <w:qFormat/>
    <w:rsid w:val="00874B5C"/>
    <w:rPr>
      <w:rFonts w:ascii="Arial" w:hAnsi="Arial" w:cs="Times New Roman"/>
      <w:b/>
      <w:color w:val="000000"/>
      <w:sz w:val="20"/>
      <w:lang w:val="pl-PL"/>
    </w:rPr>
  </w:style>
  <w:style w:type="character" w:customStyle="1" w:styleId="WW8Num25z1">
    <w:name w:val="WW8Num25z1"/>
    <w:qFormat/>
    <w:rsid w:val="00874B5C"/>
    <w:rPr>
      <w:rFonts w:cs="Times New Roman"/>
    </w:rPr>
  </w:style>
  <w:style w:type="character" w:customStyle="1" w:styleId="WW8Num26z0">
    <w:name w:val="WW8Num26z0"/>
    <w:qFormat/>
    <w:rsid w:val="00874B5C"/>
    <w:rPr>
      <w:rFonts w:ascii="Arial" w:eastAsia="Times New Roman" w:hAnsi="Arial" w:cs="Arial"/>
      <w:b/>
      <w:color w:val="000000"/>
      <w:sz w:val="20"/>
      <w:szCs w:val="20"/>
    </w:rPr>
  </w:style>
  <w:style w:type="character" w:customStyle="1" w:styleId="WW8Num26z1">
    <w:name w:val="WW8Num26z1"/>
    <w:qFormat/>
    <w:rsid w:val="00874B5C"/>
    <w:rPr>
      <w:rFonts w:cs="Times New Roman"/>
      <w:b w:val="0"/>
    </w:rPr>
  </w:style>
  <w:style w:type="character" w:customStyle="1" w:styleId="WW8Num26z2">
    <w:name w:val="WW8Num26z2"/>
    <w:qFormat/>
    <w:rsid w:val="00874B5C"/>
    <w:rPr>
      <w:rFonts w:cs="Times New Roman"/>
    </w:rPr>
  </w:style>
  <w:style w:type="character" w:customStyle="1" w:styleId="WW8Num26z5">
    <w:name w:val="WW8Num26z5"/>
    <w:qFormat/>
    <w:rsid w:val="00874B5C"/>
    <w:rPr>
      <w:rFonts w:ascii="Arial" w:eastAsia="Times New Roman" w:hAnsi="Arial" w:cs="Arial"/>
    </w:rPr>
  </w:style>
  <w:style w:type="character" w:customStyle="1" w:styleId="WW8Num27z0">
    <w:name w:val="WW8Num27z0"/>
    <w:qFormat/>
    <w:rsid w:val="00874B5C"/>
    <w:rPr>
      <w:rFonts w:ascii="Arial" w:eastAsia="Times New Roman" w:hAnsi="Arial" w:cs="Arial"/>
      <w:b/>
    </w:rPr>
  </w:style>
  <w:style w:type="character" w:customStyle="1" w:styleId="WW8Num27z1">
    <w:name w:val="WW8Num27z1"/>
    <w:qFormat/>
    <w:rsid w:val="00874B5C"/>
    <w:rPr>
      <w:rFonts w:cs="Times New Roman"/>
    </w:rPr>
  </w:style>
  <w:style w:type="character" w:customStyle="1" w:styleId="WW8Num28z0">
    <w:name w:val="WW8Num28z0"/>
    <w:qFormat/>
    <w:rsid w:val="00874B5C"/>
    <w:rPr>
      <w:rFonts w:ascii="Arial" w:hAnsi="Arial" w:cs="Times New Roman"/>
      <w:b/>
      <w:bCs/>
      <w:kern w:val="2"/>
      <w:sz w:val="20"/>
      <w:lang w:val="pl-PL"/>
    </w:rPr>
  </w:style>
  <w:style w:type="character" w:customStyle="1" w:styleId="WW8Num28z1">
    <w:name w:val="WW8Num28z1"/>
    <w:qFormat/>
    <w:rsid w:val="00874B5C"/>
    <w:rPr>
      <w:rFonts w:cs="Times New Roman"/>
    </w:rPr>
  </w:style>
  <w:style w:type="character" w:customStyle="1" w:styleId="WW8Num29z0">
    <w:name w:val="WW8Num29z0"/>
    <w:qFormat/>
    <w:rsid w:val="00874B5C"/>
    <w:rPr>
      <w:rFonts w:ascii="Arial" w:eastAsia="Times New Roman" w:hAnsi="Arial" w:cs="Arial"/>
      <w:b/>
    </w:rPr>
  </w:style>
  <w:style w:type="character" w:customStyle="1" w:styleId="WW8Num29z1">
    <w:name w:val="WW8Num29z1"/>
    <w:qFormat/>
    <w:rsid w:val="00874B5C"/>
    <w:rPr>
      <w:rFonts w:cs="Times New Roman"/>
    </w:rPr>
  </w:style>
  <w:style w:type="character" w:customStyle="1" w:styleId="WW8Num30z0">
    <w:name w:val="WW8Num30z0"/>
    <w:qFormat/>
    <w:rsid w:val="00874B5C"/>
  </w:style>
  <w:style w:type="character" w:customStyle="1" w:styleId="WW8Num30z1">
    <w:name w:val="WW8Num30z1"/>
    <w:qFormat/>
    <w:rsid w:val="00874B5C"/>
  </w:style>
  <w:style w:type="character" w:customStyle="1" w:styleId="WW8Num30z2">
    <w:name w:val="WW8Num30z2"/>
    <w:qFormat/>
    <w:rsid w:val="00874B5C"/>
  </w:style>
  <w:style w:type="character" w:customStyle="1" w:styleId="WW8Num30z3">
    <w:name w:val="WW8Num30z3"/>
    <w:qFormat/>
    <w:rsid w:val="00874B5C"/>
  </w:style>
  <w:style w:type="character" w:customStyle="1" w:styleId="WW8Num30z4">
    <w:name w:val="WW8Num30z4"/>
    <w:qFormat/>
    <w:rsid w:val="00874B5C"/>
  </w:style>
  <w:style w:type="character" w:customStyle="1" w:styleId="WW8Num30z5">
    <w:name w:val="WW8Num30z5"/>
    <w:qFormat/>
    <w:rsid w:val="00874B5C"/>
  </w:style>
  <w:style w:type="character" w:customStyle="1" w:styleId="WW8Num30z6">
    <w:name w:val="WW8Num30z6"/>
    <w:qFormat/>
    <w:rsid w:val="00874B5C"/>
  </w:style>
  <w:style w:type="character" w:customStyle="1" w:styleId="WW8Num30z7">
    <w:name w:val="WW8Num30z7"/>
    <w:qFormat/>
    <w:rsid w:val="00874B5C"/>
  </w:style>
  <w:style w:type="character" w:customStyle="1" w:styleId="WW8Num30z8">
    <w:name w:val="WW8Num30z8"/>
    <w:qFormat/>
    <w:rsid w:val="00874B5C"/>
  </w:style>
  <w:style w:type="character" w:customStyle="1" w:styleId="WW8Num31z0">
    <w:name w:val="WW8Num31z0"/>
    <w:qFormat/>
    <w:rsid w:val="00874B5C"/>
    <w:rPr>
      <w:rFonts w:ascii="Arial" w:hAnsi="Arial" w:cs="Arial"/>
    </w:rPr>
  </w:style>
  <w:style w:type="character" w:customStyle="1" w:styleId="WW8Num31z1">
    <w:name w:val="WW8Num31z1"/>
    <w:qFormat/>
    <w:rsid w:val="00874B5C"/>
  </w:style>
  <w:style w:type="character" w:customStyle="1" w:styleId="WW8Num31z2">
    <w:name w:val="WW8Num31z2"/>
    <w:qFormat/>
    <w:rsid w:val="00874B5C"/>
  </w:style>
  <w:style w:type="character" w:customStyle="1" w:styleId="WW8Num31z3">
    <w:name w:val="WW8Num31z3"/>
    <w:qFormat/>
    <w:rsid w:val="00874B5C"/>
  </w:style>
  <w:style w:type="character" w:customStyle="1" w:styleId="WW8Num31z4">
    <w:name w:val="WW8Num31z4"/>
    <w:qFormat/>
    <w:rsid w:val="00874B5C"/>
  </w:style>
  <w:style w:type="character" w:customStyle="1" w:styleId="WW8Num31z5">
    <w:name w:val="WW8Num31z5"/>
    <w:qFormat/>
    <w:rsid w:val="00874B5C"/>
  </w:style>
  <w:style w:type="character" w:customStyle="1" w:styleId="WW8Num31z6">
    <w:name w:val="WW8Num31z6"/>
    <w:qFormat/>
    <w:rsid w:val="00874B5C"/>
  </w:style>
  <w:style w:type="character" w:customStyle="1" w:styleId="WW8Num31z7">
    <w:name w:val="WW8Num31z7"/>
    <w:qFormat/>
    <w:rsid w:val="00874B5C"/>
  </w:style>
  <w:style w:type="character" w:customStyle="1" w:styleId="WW8Num31z8">
    <w:name w:val="WW8Num31z8"/>
    <w:qFormat/>
    <w:rsid w:val="00874B5C"/>
  </w:style>
  <w:style w:type="character" w:customStyle="1" w:styleId="WW8Num32z0">
    <w:name w:val="WW8Num32z0"/>
    <w:qFormat/>
    <w:rsid w:val="00874B5C"/>
    <w:rPr>
      <w:b w:val="0"/>
      <w:color w:val="000000"/>
      <w:sz w:val="12"/>
    </w:rPr>
  </w:style>
  <w:style w:type="character" w:customStyle="1" w:styleId="WW8Num32z1">
    <w:name w:val="WW8Num32z1"/>
    <w:qFormat/>
    <w:rsid w:val="00874B5C"/>
  </w:style>
  <w:style w:type="character" w:customStyle="1" w:styleId="WW8Num32z2">
    <w:name w:val="WW8Num32z2"/>
    <w:qFormat/>
    <w:rsid w:val="00874B5C"/>
  </w:style>
  <w:style w:type="character" w:customStyle="1" w:styleId="WW8Num32z3">
    <w:name w:val="WW8Num32z3"/>
    <w:qFormat/>
    <w:rsid w:val="00874B5C"/>
  </w:style>
  <w:style w:type="character" w:customStyle="1" w:styleId="WW8Num32z4">
    <w:name w:val="WW8Num32z4"/>
    <w:qFormat/>
    <w:rsid w:val="00874B5C"/>
  </w:style>
  <w:style w:type="character" w:customStyle="1" w:styleId="WW8Num32z5">
    <w:name w:val="WW8Num32z5"/>
    <w:qFormat/>
    <w:rsid w:val="00874B5C"/>
  </w:style>
  <w:style w:type="character" w:customStyle="1" w:styleId="WW8Num32z6">
    <w:name w:val="WW8Num32z6"/>
    <w:qFormat/>
    <w:rsid w:val="00874B5C"/>
  </w:style>
  <w:style w:type="character" w:customStyle="1" w:styleId="WW8Num32z7">
    <w:name w:val="WW8Num32z7"/>
    <w:qFormat/>
    <w:rsid w:val="00874B5C"/>
  </w:style>
  <w:style w:type="character" w:customStyle="1" w:styleId="WW8Num32z8">
    <w:name w:val="WW8Num32z8"/>
    <w:qFormat/>
    <w:rsid w:val="00874B5C"/>
  </w:style>
  <w:style w:type="character" w:customStyle="1" w:styleId="WW8Num33z0">
    <w:name w:val="WW8Num33z0"/>
    <w:qFormat/>
    <w:rsid w:val="00874B5C"/>
    <w:rPr>
      <w:b w:val="0"/>
    </w:rPr>
  </w:style>
  <w:style w:type="character" w:customStyle="1" w:styleId="WW8Num33z1">
    <w:name w:val="WW8Num33z1"/>
    <w:qFormat/>
    <w:rsid w:val="00874B5C"/>
  </w:style>
  <w:style w:type="character" w:customStyle="1" w:styleId="WW8Num33z2">
    <w:name w:val="WW8Num33z2"/>
    <w:qFormat/>
    <w:rsid w:val="00874B5C"/>
  </w:style>
  <w:style w:type="character" w:customStyle="1" w:styleId="WW8Num33z3">
    <w:name w:val="WW8Num33z3"/>
    <w:qFormat/>
    <w:rsid w:val="00874B5C"/>
  </w:style>
  <w:style w:type="character" w:customStyle="1" w:styleId="WW8Num33z4">
    <w:name w:val="WW8Num33z4"/>
    <w:qFormat/>
    <w:rsid w:val="00874B5C"/>
  </w:style>
  <w:style w:type="character" w:customStyle="1" w:styleId="WW8Num33z5">
    <w:name w:val="WW8Num33z5"/>
    <w:qFormat/>
    <w:rsid w:val="00874B5C"/>
  </w:style>
  <w:style w:type="character" w:customStyle="1" w:styleId="WW8Num33z6">
    <w:name w:val="WW8Num33z6"/>
    <w:qFormat/>
    <w:rsid w:val="00874B5C"/>
  </w:style>
  <w:style w:type="character" w:customStyle="1" w:styleId="WW8Num33z7">
    <w:name w:val="WW8Num33z7"/>
    <w:qFormat/>
    <w:rsid w:val="00874B5C"/>
  </w:style>
  <w:style w:type="character" w:customStyle="1" w:styleId="WW8Num33z8">
    <w:name w:val="WW8Num33z8"/>
    <w:qFormat/>
    <w:rsid w:val="00874B5C"/>
  </w:style>
  <w:style w:type="character" w:customStyle="1" w:styleId="WW8Num34z0">
    <w:name w:val="WW8Num34z0"/>
    <w:qFormat/>
    <w:rsid w:val="00874B5C"/>
  </w:style>
  <w:style w:type="character" w:customStyle="1" w:styleId="WW8Num35z0">
    <w:name w:val="WW8Num35z0"/>
    <w:qFormat/>
    <w:rsid w:val="00874B5C"/>
    <w:rPr>
      <w:rFonts w:ascii="Arial" w:hAnsi="Arial" w:cs="Times New Roman"/>
      <w:b w:val="0"/>
    </w:rPr>
  </w:style>
  <w:style w:type="character" w:customStyle="1" w:styleId="WW8Num35z1">
    <w:name w:val="WW8Num35z1"/>
    <w:qFormat/>
    <w:rsid w:val="00874B5C"/>
    <w:rPr>
      <w:rFonts w:cs="Times New Roman"/>
    </w:rPr>
  </w:style>
  <w:style w:type="character" w:customStyle="1" w:styleId="WW8Num36z0">
    <w:name w:val="WW8Num36z0"/>
    <w:qFormat/>
    <w:rsid w:val="00874B5C"/>
    <w:rPr>
      <w:rFonts w:cs="Times New Roman"/>
    </w:rPr>
  </w:style>
  <w:style w:type="character" w:customStyle="1" w:styleId="WW8Num36z3">
    <w:name w:val="WW8Num36z3"/>
    <w:qFormat/>
    <w:rsid w:val="00874B5C"/>
    <w:rPr>
      <w:rFonts w:cs="Times New Roman"/>
    </w:rPr>
  </w:style>
  <w:style w:type="character" w:customStyle="1" w:styleId="WW8Num37z0">
    <w:name w:val="WW8Num37z0"/>
    <w:qFormat/>
    <w:rsid w:val="00874B5C"/>
    <w:rPr>
      <w:rFonts w:ascii="Arial" w:hAnsi="Arial" w:cs="Arial"/>
      <w:b/>
      <w:sz w:val="21"/>
      <w:szCs w:val="21"/>
    </w:rPr>
  </w:style>
  <w:style w:type="character" w:customStyle="1" w:styleId="WW8Num37z1">
    <w:name w:val="WW8Num37z1"/>
    <w:qFormat/>
    <w:rsid w:val="00874B5C"/>
  </w:style>
  <w:style w:type="character" w:customStyle="1" w:styleId="WW8Num37z2">
    <w:name w:val="WW8Num37z2"/>
    <w:qFormat/>
    <w:rsid w:val="00874B5C"/>
  </w:style>
  <w:style w:type="character" w:customStyle="1" w:styleId="WW8Num37z3">
    <w:name w:val="WW8Num37z3"/>
    <w:qFormat/>
    <w:rsid w:val="00874B5C"/>
  </w:style>
  <w:style w:type="character" w:customStyle="1" w:styleId="WW8Num37z4">
    <w:name w:val="WW8Num37z4"/>
    <w:qFormat/>
    <w:rsid w:val="00874B5C"/>
  </w:style>
  <w:style w:type="character" w:customStyle="1" w:styleId="WW8Num37z5">
    <w:name w:val="WW8Num37z5"/>
    <w:qFormat/>
    <w:rsid w:val="00874B5C"/>
  </w:style>
  <w:style w:type="character" w:customStyle="1" w:styleId="WW8Num37z6">
    <w:name w:val="WW8Num37z6"/>
    <w:qFormat/>
    <w:rsid w:val="00874B5C"/>
  </w:style>
  <w:style w:type="character" w:customStyle="1" w:styleId="WW8Num37z7">
    <w:name w:val="WW8Num37z7"/>
    <w:qFormat/>
    <w:rsid w:val="00874B5C"/>
  </w:style>
  <w:style w:type="character" w:customStyle="1" w:styleId="WW8Num37z8">
    <w:name w:val="WW8Num37z8"/>
    <w:qFormat/>
    <w:rsid w:val="00874B5C"/>
  </w:style>
  <w:style w:type="character" w:customStyle="1" w:styleId="WW8Num38z0">
    <w:name w:val="WW8Num38z0"/>
    <w:qFormat/>
    <w:rsid w:val="00874B5C"/>
    <w:rPr>
      <w:rFonts w:ascii="Arial" w:hAnsi="Arial" w:cs="Times New Roman"/>
      <w:b/>
      <w:sz w:val="20"/>
      <w:lang w:val="pl-PL"/>
    </w:rPr>
  </w:style>
  <w:style w:type="character" w:customStyle="1" w:styleId="WW8Num38z1">
    <w:name w:val="WW8Num38z1"/>
    <w:qFormat/>
    <w:rsid w:val="00874B5C"/>
    <w:rPr>
      <w:rFonts w:cs="Times New Roman"/>
    </w:rPr>
  </w:style>
  <w:style w:type="character" w:customStyle="1" w:styleId="WW8Num39z0">
    <w:name w:val="WW8Num39z0"/>
    <w:qFormat/>
    <w:rsid w:val="00874B5C"/>
    <w:rPr>
      <w:rFonts w:ascii="Arial" w:hAnsi="Arial" w:cs="Times New Roman"/>
      <w:b/>
    </w:rPr>
  </w:style>
  <w:style w:type="character" w:customStyle="1" w:styleId="WW8Num39z1">
    <w:name w:val="WW8Num39z1"/>
    <w:qFormat/>
    <w:rsid w:val="00874B5C"/>
    <w:rPr>
      <w:rFonts w:cs="Times New Roman"/>
    </w:rPr>
  </w:style>
  <w:style w:type="character" w:customStyle="1" w:styleId="WW8Num40z0">
    <w:name w:val="WW8Num40z0"/>
    <w:qFormat/>
    <w:rsid w:val="00874B5C"/>
  </w:style>
  <w:style w:type="character" w:customStyle="1" w:styleId="WW8Num41z0">
    <w:name w:val="WW8Num41z0"/>
    <w:qFormat/>
    <w:rsid w:val="00874B5C"/>
    <w:rPr>
      <w:rFonts w:ascii="Arial" w:eastAsia="Times New Roman" w:hAnsi="Arial" w:cs="Arial"/>
      <w:b/>
      <w:bCs w:val="0"/>
      <w:i w:val="0"/>
      <w:iCs w:val="0"/>
      <w:caps w:val="0"/>
      <w:smallCaps w:val="0"/>
      <w:strike w:val="0"/>
      <w:dstrike w:val="0"/>
      <w:color w:val="000000"/>
      <w:spacing w:val="0"/>
      <w:w w:val="100"/>
      <w:position w:val="0"/>
      <w:sz w:val="20"/>
      <w:szCs w:val="20"/>
      <w:u w:val="none"/>
      <w:vertAlign w:val="baseline"/>
    </w:rPr>
  </w:style>
  <w:style w:type="character" w:customStyle="1" w:styleId="WW8Num41z1">
    <w:name w:val="WW8Num41z1"/>
    <w:qFormat/>
    <w:rsid w:val="00874B5C"/>
    <w:rPr>
      <w:rFonts w:ascii="Arial" w:eastAsia="Times New Roman" w:hAnsi="Arial" w:cs="Arial"/>
      <w:b/>
      <w:bCs w:val="0"/>
      <w:i w:val="0"/>
      <w:iCs w:val="0"/>
      <w:caps w:val="0"/>
      <w:smallCaps w:val="0"/>
      <w:strike w:val="0"/>
      <w:dstrike w:val="0"/>
      <w:color w:val="000000"/>
      <w:spacing w:val="0"/>
      <w:w w:val="100"/>
      <w:position w:val="0"/>
      <w:sz w:val="19"/>
      <w:szCs w:val="19"/>
      <w:u w:val="none"/>
      <w:vertAlign w:val="baseline"/>
    </w:rPr>
  </w:style>
  <w:style w:type="character" w:customStyle="1" w:styleId="WW8Num41z2">
    <w:name w:val="WW8Num41z2"/>
    <w:qFormat/>
    <w:rsid w:val="00874B5C"/>
    <w:rPr>
      <w:rFonts w:cs="Times New Roman"/>
    </w:rPr>
  </w:style>
  <w:style w:type="character" w:customStyle="1" w:styleId="WW8Num42z0">
    <w:name w:val="WW8Num42z0"/>
    <w:qFormat/>
    <w:rsid w:val="00874B5C"/>
    <w:rPr>
      <w:rFonts w:cs="Times New Roman"/>
      <w:b w:val="0"/>
      <w:i w:val="0"/>
    </w:rPr>
  </w:style>
  <w:style w:type="character" w:customStyle="1" w:styleId="WW8Num42z1">
    <w:name w:val="WW8Num42z1"/>
    <w:qFormat/>
    <w:rsid w:val="00874B5C"/>
    <w:rPr>
      <w:rFonts w:cs="Times New Roman"/>
    </w:rPr>
  </w:style>
  <w:style w:type="character" w:customStyle="1" w:styleId="WW8Num43z0">
    <w:name w:val="WW8Num43z0"/>
    <w:qFormat/>
    <w:rsid w:val="00874B5C"/>
    <w:rPr>
      <w:rFonts w:ascii="Arial" w:hAnsi="Arial" w:cs="Times New Roman"/>
      <w:b/>
      <w:bCs w:val="0"/>
      <w:kern w:val="2"/>
    </w:rPr>
  </w:style>
  <w:style w:type="character" w:customStyle="1" w:styleId="WW8Num43z1">
    <w:name w:val="WW8Num43z1"/>
    <w:qFormat/>
    <w:rsid w:val="00874B5C"/>
    <w:rPr>
      <w:rFonts w:cs="Times New Roman"/>
    </w:rPr>
  </w:style>
  <w:style w:type="character" w:customStyle="1" w:styleId="WW8Num44z0">
    <w:name w:val="WW8Num44z0"/>
    <w:qFormat/>
    <w:rsid w:val="00874B5C"/>
    <w:rPr>
      <w:rFonts w:ascii="Arial" w:hAnsi="Arial" w:cs="Times New Roman"/>
      <w:b w:val="0"/>
      <w:bCs/>
      <w:sz w:val="20"/>
      <w:lang w:val="pl-PL"/>
    </w:rPr>
  </w:style>
  <w:style w:type="character" w:customStyle="1" w:styleId="WW8Num44z1">
    <w:name w:val="WW8Num44z1"/>
    <w:qFormat/>
    <w:rsid w:val="00874B5C"/>
    <w:rPr>
      <w:rFonts w:cs="Times New Roman"/>
    </w:rPr>
  </w:style>
  <w:style w:type="character" w:customStyle="1" w:styleId="WW8Num44z2">
    <w:name w:val="WW8Num44z2"/>
    <w:qFormat/>
    <w:rsid w:val="00874B5C"/>
    <w:rPr>
      <w:rFonts w:ascii="Arial" w:hAnsi="Arial" w:cs="Times New Roman"/>
      <w:b/>
      <w:bCs/>
    </w:rPr>
  </w:style>
  <w:style w:type="character" w:customStyle="1" w:styleId="WW8Num44z3">
    <w:name w:val="WW8Num44z3"/>
    <w:qFormat/>
    <w:rsid w:val="00874B5C"/>
    <w:rPr>
      <w:rFonts w:cs="Times New Roman"/>
      <w:b/>
    </w:rPr>
  </w:style>
  <w:style w:type="character" w:customStyle="1" w:styleId="WW8Num44z4">
    <w:name w:val="WW8Num44z4"/>
    <w:qFormat/>
    <w:rsid w:val="00874B5C"/>
    <w:rPr>
      <w:rFonts w:cs="Times New Roman"/>
    </w:rPr>
  </w:style>
  <w:style w:type="character" w:customStyle="1" w:styleId="WW8Num45z0">
    <w:name w:val="WW8Num45z0"/>
    <w:qFormat/>
    <w:rsid w:val="00874B5C"/>
    <w:rPr>
      <w:rFonts w:ascii="Arial" w:hAnsi="Arial" w:cs="Times New Roman"/>
      <w:b w:val="0"/>
    </w:rPr>
  </w:style>
  <w:style w:type="character" w:customStyle="1" w:styleId="WW8Num45z1">
    <w:name w:val="WW8Num45z1"/>
    <w:qFormat/>
    <w:rsid w:val="00874B5C"/>
    <w:rPr>
      <w:rFonts w:cs="Times New Roman"/>
    </w:rPr>
  </w:style>
  <w:style w:type="character" w:customStyle="1" w:styleId="WW8Num46z0">
    <w:name w:val="WW8Num46z0"/>
    <w:qFormat/>
    <w:rsid w:val="00874B5C"/>
  </w:style>
  <w:style w:type="character" w:customStyle="1" w:styleId="WW8Num47z0">
    <w:name w:val="WW8Num47z0"/>
    <w:qFormat/>
    <w:rsid w:val="00874B5C"/>
    <w:rPr>
      <w:rFonts w:ascii="Times New Roman" w:hAnsi="Times New Roman" w:cs="Times New Roman"/>
      <w:sz w:val="22"/>
    </w:rPr>
  </w:style>
  <w:style w:type="character" w:customStyle="1" w:styleId="WW8Num47z1">
    <w:name w:val="WW8Num47z1"/>
    <w:qFormat/>
    <w:rsid w:val="00874B5C"/>
    <w:rPr>
      <w:rFonts w:ascii="Courier New" w:hAnsi="Courier New" w:cs="Courier New"/>
    </w:rPr>
  </w:style>
  <w:style w:type="character" w:customStyle="1" w:styleId="WW8Num47z2">
    <w:name w:val="WW8Num47z2"/>
    <w:qFormat/>
    <w:rsid w:val="00874B5C"/>
    <w:rPr>
      <w:rFonts w:ascii="Wingdings" w:hAnsi="Wingdings" w:cs="Wingdings"/>
    </w:rPr>
  </w:style>
  <w:style w:type="character" w:customStyle="1" w:styleId="WW8Num47z3">
    <w:name w:val="WW8Num47z3"/>
    <w:qFormat/>
    <w:rsid w:val="00874B5C"/>
    <w:rPr>
      <w:rFonts w:ascii="Symbol" w:hAnsi="Symbol" w:cs="Symbol"/>
    </w:rPr>
  </w:style>
  <w:style w:type="character" w:customStyle="1" w:styleId="WW8Num48z0">
    <w:name w:val="WW8Num48z0"/>
    <w:qFormat/>
    <w:rsid w:val="00874B5C"/>
    <w:rPr>
      <w:rFonts w:ascii="Arial" w:eastAsia="Times New Roman" w:hAnsi="Arial" w:cs="Arial"/>
      <w:b/>
    </w:rPr>
  </w:style>
  <w:style w:type="character" w:customStyle="1" w:styleId="WW8Num48z1">
    <w:name w:val="WW8Num48z1"/>
    <w:qFormat/>
    <w:rsid w:val="00874B5C"/>
    <w:rPr>
      <w:rFonts w:cs="Times New Roman"/>
    </w:rPr>
  </w:style>
  <w:style w:type="character" w:customStyle="1" w:styleId="WW8Num49z0">
    <w:name w:val="WW8Num49z0"/>
    <w:qFormat/>
    <w:rsid w:val="00874B5C"/>
    <w:rPr>
      <w:rFonts w:cs="Times New Roman"/>
      <w:b/>
      <w:sz w:val="23"/>
    </w:rPr>
  </w:style>
  <w:style w:type="character" w:customStyle="1" w:styleId="WW8Num49z1">
    <w:name w:val="WW8Num49z1"/>
    <w:qFormat/>
    <w:rsid w:val="00874B5C"/>
    <w:rPr>
      <w:rFonts w:cs="Times New Roman"/>
    </w:rPr>
  </w:style>
  <w:style w:type="character" w:customStyle="1" w:styleId="WW8Num49z2">
    <w:name w:val="WW8Num49z2"/>
    <w:qFormat/>
    <w:rsid w:val="00874B5C"/>
    <w:rPr>
      <w:rFonts w:cs="Times New Roman"/>
    </w:rPr>
  </w:style>
  <w:style w:type="character" w:customStyle="1" w:styleId="WW8Num50z0">
    <w:name w:val="WW8Num50z0"/>
    <w:qFormat/>
    <w:rsid w:val="00874B5C"/>
    <w:rPr>
      <w:rFonts w:cs="Times New Roman"/>
      <w:b/>
    </w:rPr>
  </w:style>
  <w:style w:type="character" w:customStyle="1" w:styleId="WW8Num50z1">
    <w:name w:val="WW8Num50z1"/>
    <w:qFormat/>
    <w:rsid w:val="00874B5C"/>
    <w:rPr>
      <w:rFonts w:cs="Times New Roman"/>
    </w:rPr>
  </w:style>
  <w:style w:type="character" w:customStyle="1" w:styleId="WW8Num51z0">
    <w:name w:val="WW8Num51z0"/>
    <w:qFormat/>
    <w:rsid w:val="00874B5C"/>
    <w:rPr>
      <w:rFonts w:cs="Times New Roman"/>
      <w:b w:val="0"/>
      <w:color w:val="000000"/>
    </w:rPr>
  </w:style>
  <w:style w:type="character" w:customStyle="1" w:styleId="WW8Num51z1">
    <w:name w:val="WW8Num51z1"/>
    <w:qFormat/>
    <w:rsid w:val="00874B5C"/>
    <w:rPr>
      <w:rFonts w:cs="Times New Roman"/>
    </w:rPr>
  </w:style>
  <w:style w:type="character" w:customStyle="1" w:styleId="WW8Num52z0">
    <w:name w:val="WW8Num52z0"/>
    <w:qFormat/>
    <w:rsid w:val="00874B5C"/>
    <w:rPr>
      <w:rFonts w:ascii="Arial" w:hAnsi="Arial" w:cs="Times New Roman"/>
      <w:b w:val="0"/>
      <w:i w:val="0"/>
      <w:sz w:val="20"/>
    </w:rPr>
  </w:style>
  <w:style w:type="character" w:customStyle="1" w:styleId="WW8Num52z1">
    <w:name w:val="WW8Num52z1"/>
    <w:qFormat/>
    <w:rsid w:val="00874B5C"/>
    <w:rPr>
      <w:rFonts w:cs="Times New Roman"/>
    </w:rPr>
  </w:style>
  <w:style w:type="character" w:customStyle="1" w:styleId="Domylnaczcionkaakapitu1">
    <w:name w:val="Domyślna czcionka akapitu1"/>
    <w:qFormat/>
    <w:rsid w:val="00874B5C"/>
  </w:style>
  <w:style w:type="character" w:customStyle="1" w:styleId="Nagwek1Znak">
    <w:name w:val="Nagłówek 1 Znak"/>
    <w:qFormat/>
    <w:rsid w:val="00874B5C"/>
    <w:rPr>
      <w:rFonts w:ascii="Arial" w:hAnsi="Arial" w:cs="Times New Roman"/>
      <w:b/>
      <w:kern w:val="2"/>
      <w:sz w:val="32"/>
      <w:lang w:val="pl-PL"/>
    </w:rPr>
  </w:style>
  <w:style w:type="character" w:customStyle="1" w:styleId="Nagwek2Znak">
    <w:name w:val="Nagłówek 2 Znak"/>
    <w:qFormat/>
    <w:rsid w:val="00874B5C"/>
    <w:rPr>
      <w:rFonts w:ascii="Arial" w:hAnsi="Arial" w:cs="Times New Roman"/>
      <w:b/>
      <w:i/>
      <w:sz w:val="28"/>
      <w:lang w:val="pl-PL"/>
    </w:rPr>
  </w:style>
  <w:style w:type="character" w:customStyle="1" w:styleId="Nagwek3Znak">
    <w:name w:val="Nagłówek 3 Znak"/>
    <w:qFormat/>
    <w:rsid w:val="00874B5C"/>
    <w:rPr>
      <w:rFonts w:ascii="Arial" w:hAnsi="Arial" w:cs="Times New Roman"/>
      <w:b/>
      <w:sz w:val="26"/>
      <w:lang w:val="pl-PL"/>
    </w:rPr>
  </w:style>
  <w:style w:type="character" w:customStyle="1" w:styleId="Nagwek4Znak">
    <w:name w:val="Nagłówek 4 Znak"/>
    <w:qFormat/>
    <w:rsid w:val="00874B5C"/>
    <w:rPr>
      <w:rFonts w:ascii="Times New Roman" w:hAnsi="Times New Roman" w:cs="Times New Roman"/>
      <w:b/>
      <w:sz w:val="28"/>
      <w:lang w:val="pl-PL"/>
    </w:rPr>
  </w:style>
  <w:style w:type="character" w:customStyle="1" w:styleId="Nagwek5Znak">
    <w:name w:val="Nagłówek 5 Znak"/>
    <w:qFormat/>
    <w:rsid w:val="00874B5C"/>
    <w:rPr>
      <w:rFonts w:ascii="Times New Roman" w:hAnsi="Times New Roman" w:cs="Times New Roman"/>
      <w:b/>
      <w:i/>
      <w:sz w:val="26"/>
      <w:lang w:val="pl-PL"/>
    </w:rPr>
  </w:style>
  <w:style w:type="character" w:customStyle="1" w:styleId="Nagwek7Znak">
    <w:name w:val="Nagłówek 7 Znak"/>
    <w:qFormat/>
    <w:rsid w:val="00874B5C"/>
    <w:rPr>
      <w:rFonts w:ascii="Tahoma" w:hAnsi="Tahoma" w:cs="Times New Roman"/>
      <w:b/>
      <w:sz w:val="20"/>
      <w:lang w:val="pl-PL"/>
    </w:rPr>
  </w:style>
  <w:style w:type="character" w:customStyle="1" w:styleId="Nagwek8Znak">
    <w:name w:val="Nagłówek 8 Znak"/>
    <w:qFormat/>
    <w:rsid w:val="00874B5C"/>
    <w:rPr>
      <w:rFonts w:ascii="Times New Roman" w:hAnsi="Times New Roman" w:cs="Times New Roman"/>
      <w:i/>
      <w:lang w:val="pl-PL"/>
    </w:rPr>
  </w:style>
  <w:style w:type="character" w:customStyle="1" w:styleId="pktZnak">
    <w:name w:val="pkt Znak"/>
    <w:qFormat/>
    <w:rsid w:val="00874B5C"/>
    <w:rPr>
      <w:rFonts w:ascii="Times New Roman" w:hAnsi="Times New Roman" w:cs="Times New Roman"/>
      <w:sz w:val="20"/>
      <w:lang w:val="pl-PL"/>
    </w:rPr>
  </w:style>
  <w:style w:type="character" w:customStyle="1" w:styleId="TytuZnak">
    <w:name w:val="Tytuł Znak"/>
    <w:qFormat/>
    <w:rsid w:val="00874B5C"/>
    <w:rPr>
      <w:rFonts w:ascii="Arial" w:hAnsi="Arial" w:cs="Times New Roman"/>
      <w:b/>
      <w:sz w:val="20"/>
      <w:lang w:val="pl-PL"/>
    </w:rPr>
  </w:style>
  <w:style w:type="character" w:customStyle="1" w:styleId="TekstpodstawowyZnak">
    <w:name w:val="Tekst podstawowy Znak"/>
    <w:qFormat/>
    <w:rsid w:val="00874B5C"/>
    <w:rPr>
      <w:rFonts w:ascii="Arial" w:hAnsi="Arial" w:cs="Times New Roman"/>
      <w:b/>
      <w:sz w:val="20"/>
      <w:lang w:val="pl-PL"/>
    </w:rPr>
  </w:style>
  <w:style w:type="character" w:customStyle="1" w:styleId="Tekstpodstawowy2Znak">
    <w:name w:val="Tekst podstawowy 2 Znak"/>
    <w:link w:val="Tekstpodstawowy2"/>
    <w:uiPriority w:val="99"/>
    <w:qFormat/>
    <w:rsid w:val="00874B5C"/>
    <w:rPr>
      <w:rFonts w:ascii="Arial" w:hAnsi="Arial" w:cs="Times New Roman"/>
      <w:sz w:val="20"/>
    </w:rPr>
  </w:style>
  <w:style w:type="character" w:customStyle="1" w:styleId="StopkaZnak">
    <w:name w:val="Stopka Znak"/>
    <w:qFormat/>
    <w:rsid w:val="00874B5C"/>
    <w:rPr>
      <w:rFonts w:ascii="Tahoma" w:hAnsi="Tahoma" w:cs="Times New Roman"/>
      <w:sz w:val="20"/>
      <w:lang w:val="pl-PL"/>
    </w:rPr>
  </w:style>
  <w:style w:type="character" w:customStyle="1" w:styleId="Tekstpodstawowy3Znak">
    <w:name w:val="Tekst podstawowy 3 Znak"/>
    <w:qFormat/>
    <w:rsid w:val="00874B5C"/>
    <w:rPr>
      <w:rFonts w:ascii="Times New Roman" w:hAnsi="Times New Roman" w:cs="Times New Roman"/>
      <w:sz w:val="16"/>
      <w:lang w:val="pl-PL"/>
    </w:rPr>
  </w:style>
  <w:style w:type="character" w:customStyle="1" w:styleId="czeinternetowe">
    <w:name w:val="Łącze internetowe"/>
    <w:rsid w:val="00874B5C"/>
    <w:rPr>
      <w:rFonts w:cs="Times New Roman"/>
      <w:color w:val="FF0000"/>
      <w:u w:val="single" w:color="FF0000"/>
    </w:rPr>
  </w:style>
  <w:style w:type="character" w:customStyle="1" w:styleId="TekstpodstawowywcityZnak">
    <w:name w:val="Tekst podstawowy wcięty Znak"/>
    <w:qFormat/>
    <w:rsid w:val="00874B5C"/>
    <w:rPr>
      <w:rFonts w:ascii="Times New Roman" w:hAnsi="Times New Roman" w:cs="Times New Roman"/>
      <w:lang w:val="pl-PL"/>
    </w:rPr>
  </w:style>
  <w:style w:type="character" w:customStyle="1" w:styleId="Tekstpodstawowywcity2Znak">
    <w:name w:val="Tekst podstawowy wcięty 2 Znak"/>
    <w:qFormat/>
    <w:rsid w:val="00874B5C"/>
    <w:rPr>
      <w:rFonts w:ascii="Times New Roman" w:hAnsi="Times New Roman" w:cs="Times New Roman"/>
      <w:lang w:val="pl-PL"/>
    </w:rPr>
  </w:style>
  <w:style w:type="character" w:customStyle="1" w:styleId="TekstprzypisudolnegoZnak">
    <w:name w:val="Tekst przypisu dolnego Znak"/>
    <w:qFormat/>
    <w:rsid w:val="00874B5C"/>
    <w:rPr>
      <w:rFonts w:ascii="Tahoma" w:hAnsi="Tahoma" w:cs="Times New Roman"/>
      <w:sz w:val="20"/>
      <w:lang w:val="pl-PL"/>
    </w:rPr>
  </w:style>
  <w:style w:type="character" w:customStyle="1" w:styleId="ZwykytekstZnak">
    <w:name w:val="Zwykły tekst Znak"/>
    <w:qFormat/>
    <w:rsid w:val="00874B5C"/>
    <w:rPr>
      <w:rFonts w:ascii="Courier New" w:hAnsi="Courier New" w:cs="Times New Roman"/>
      <w:sz w:val="20"/>
      <w:lang w:val="pl-PL"/>
    </w:rPr>
  </w:style>
  <w:style w:type="character" w:customStyle="1" w:styleId="Odwoaniedokomentarza1">
    <w:name w:val="Odwołanie do komentarza1"/>
    <w:qFormat/>
    <w:rsid w:val="00874B5C"/>
    <w:rPr>
      <w:rFonts w:cs="Times New Roman"/>
      <w:sz w:val="16"/>
    </w:rPr>
  </w:style>
  <w:style w:type="character" w:customStyle="1" w:styleId="TekstkomentarzaZnak">
    <w:name w:val="Tekst komentarza Znak"/>
    <w:qFormat/>
    <w:rsid w:val="00874B5C"/>
    <w:rPr>
      <w:rFonts w:ascii="Tahoma" w:hAnsi="Tahoma" w:cs="Times New Roman"/>
      <w:sz w:val="20"/>
      <w:lang w:val="pl-PL"/>
    </w:rPr>
  </w:style>
  <w:style w:type="character" w:customStyle="1" w:styleId="TekstdymkaZnak">
    <w:name w:val="Tekst dymka Znak"/>
    <w:qFormat/>
    <w:rsid w:val="00874B5C"/>
    <w:rPr>
      <w:rFonts w:ascii="Tahoma" w:hAnsi="Tahoma" w:cs="Times New Roman"/>
      <w:sz w:val="16"/>
    </w:rPr>
  </w:style>
  <w:style w:type="character" w:customStyle="1" w:styleId="Znakiprzypiswdolnych">
    <w:name w:val="Znaki przypisów dolnych"/>
    <w:qFormat/>
    <w:rsid w:val="00874B5C"/>
    <w:rPr>
      <w:rFonts w:cs="Times New Roman"/>
      <w:sz w:val="20"/>
      <w:vertAlign w:val="superscript"/>
    </w:rPr>
  </w:style>
  <w:style w:type="character" w:styleId="Numerstrony">
    <w:name w:val="page number"/>
    <w:qFormat/>
    <w:rsid w:val="00874B5C"/>
    <w:rPr>
      <w:rFonts w:cs="Times New Roman"/>
    </w:rPr>
  </w:style>
  <w:style w:type="character" w:customStyle="1" w:styleId="PodpisZnak">
    <w:name w:val="Podpis Znak"/>
    <w:qFormat/>
    <w:rsid w:val="00874B5C"/>
    <w:rPr>
      <w:rFonts w:ascii="Times New Roman" w:hAnsi="Times New Roman" w:cs="Times New Roman"/>
      <w:b/>
      <w:i/>
      <w:lang w:val="pl-PL"/>
    </w:rPr>
  </w:style>
  <w:style w:type="character" w:customStyle="1" w:styleId="TematkomentarzaZnak">
    <w:name w:val="Temat komentarza Znak"/>
    <w:qFormat/>
    <w:rsid w:val="00874B5C"/>
    <w:rPr>
      <w:rFonts w:ascii="Times New Roman" w:hAnsi="Times New Roman" w:cs="Times New Roman"/>
      <w:b/>
      <w:sz w:val="20"/>
      <w:lang w:val="pl-PL"/>
    </w:rPr>
  </w:style>
  <w:style w:type="character" w:customStyle="1" w:styleId="NagwekZnak">
    <w:name w:val="Nagłówek Znak"/>
    <w:qFormat/>
    <w:rsid w:val="00874B5C"/>
    <w:rPr>
      <w:rFonts w:ascii="Times New Roman" w:hAnsi="Times New Roman" w:cs="Times New Roman"/>
    </w:rPr>
  </w:style>
  <w:style w:type="character" w:customStyle="1" w:styleId="Tekstpodstawowywcity3Znak">
    <w:name w:val="Tekst podstawowy wcięty 3 Znak"/>
    <w:qFormat/>
    <w:rsid w:val="00874B5C"/>
    <w:rPr>
      <w:rFonts w:ascii="Times New Roman" w:hAnsi="Times New Roman" w:cs="Times New Roman"/>
      <w:sz w:val="16"/>
      <w:lang w:val="pl-PL"/>
    </w:rPr>
  </w:style>
  <w:style w:type="character" w:customStyle="1" w:styleId="apple-style-span">
    <w:name w:val="apple-style-span"/>
    <w:qFormat/>
    <w:rsid w:val="00874B5C"/>
    <w:rPr>
      <w:rFonts w:cs="Times New Roman"/>
    </w:rPr>
  </w:style>
  <w:style w:type="character" w:customStyle="1" w:styleId="PodtytuZnak">
    <w:name w:val="Podtytuł Znak"/>
    <w:qFormat/>
    <w:rsid w:val="00874B5C"/>
    <w:rPr>
      <w:rFonts w:ascii="Arial" w:hAnsi="Arial" w:cs="Times New Roman"/>
      <w:b/>
      <w:sz w:val="22"/>
      <w:lang w:val="pl-PL"/>
    </w:rPr>
  </w:style>
  <w:style w:type="character" w:customStyle="1" w:styleId="TekstprzypisukocowegoZnak">
    <w:name w:val="Tekst przypisu końcowego Znak"/>
    <w:qFormat/>
    <w:rsid w:val="00874B5C"/>
    <w:rPr>
      <w:rFonts w:ascii="Times New Roman" w:hAnsi="Times New Roman" w:cs="Times New Roman"/>
    </w:rPr>
  </w:style>
  <w:style w:type="character" w:customStyle="1" w:styleId="PlandokumentuZnak">
    <w:name w:val="Plan dokumentu Znak"/>
    <w:qFormat/>
    <w:rsid w:val="00874B5C"/>
    <w:rPr>
      <w:rFonts w:ascii="Tahoma" w:hAnsi="Tahoma" w:cs="Times New Roman"/>
      <w:sz w:val="16"/>
      <w:lang w:val="pl-PL"/>
    </w:rPr>
  </w:style>
  <w:style w:type="character" w:customStyle="1" w:styleId="ZnakZnak13">
    <w:name w:val="Znak Znak13"/>
    <w:qFormat/>
    <w:rsid w:val="00874B5C"/>
    <w:rPr>
      <w:rFonts w:ascii="Arial" w:hAnsi="Arial" w:cs="Arial"/>
      <w:b/>
      <w:sz w:val="22"/>
      <w:lang w:val="pl-PL"/>
    </w:rPr>
  </w:style>
  <w:style w:type="character" w:customStyle="1" w:styleId="ZnakZnak8">
    <w:name w:val="Znak Znak8"/>
    <w:qFormat/>
    <w:rsid w:val="00874B5C"/>
    <w:rPr>
      <w:sz w:val="24"/>
      <w:lang w:val="pl-PL"/>
    </w:rPr>
  </w:style>
  <w:style w:type="character" w:customStyle="1" w:styleId="FontStyle17">
    <w:name w:val="Font Style17"/>
    <w:qFormat/>
    <w:rsid w:val="00874B5C"/>
    <w:rPr>
      <w:rFonts w:ascii="Arial Unicode MS" w:eastAsia="Times New Roman" w:hAnsi="Arial Unicode MS"/>
      <w:sz w:val="18"/>
    </w:rPr>
  </w:style>
  <w:style w:type="character" w:customStyle="1" w:styleId="Odwiedzoneczeinternetowe">
    <w:name w:val="Odwiedzone łącze internetowe"/>
    <w:rsid w:val="00874B5C"/>
    <w:rPr>
      <w:rFonts w:cs="Times New Roman"/>
      <w:color w:val="800080"/>
      <w:u w:val="single"/>
    </w:rPr>
  </w:style>
  <w:style w:type="character" w:customStyle="1" w:styleId="NormalBoldChar">
    <w:name w:val="NormalBold Char"/>
    <w:qFormat/>
    <w:rsid w:val="00874B5C"/>
    <w:rPr>
      <w:rFonts w:ascii="Times New Roman" w:hAnsi="Times New Roman" w:cs="Times New Roman"/>
      <w:b/>
      <w:sz w:val="22"/>
      <w:lang w:val="pl-PL"/>
    </w:rPr>
  </w:style>
  <w:style w:type="character" w:customStyle="1" w:styleId="DeltaViewInsertion">
    <w:name w:val="DeltaView Insertion"/>
    <w:qFormat/>
    <w:rsid w:val="00874B5C"/>
    <w:rPr>
      <w:b/>
      <w:i/>
      <w:spacing w:val="0"/>
    </w:rPr>
  </w:style>
  <w:style w:type="character" w:customStyle="1" w:styleId="Wyrnienie">
    <w:name w:val="Wyróżnienie"/>
    <w:qFormat/>
    <w:rsid w:val="00874B5C"/>
    <w:rPr>
      <w:rFonts w:cs="Times New Roman"/>
      <w:i/>
    </w:rPr>
  </w:style>
  <w:style w:type="character" w:customStyle="1" w:styleId="Teksttreci">
    <w:name w:val="Tekst treści_"/>
    <w:qFormat/>
    <w:rsid w:val="00874B5C"/>
    <w:rPr>
      <w:rFonts w:ascii="Verdana" w:hAnsi="Verdana" w:cs="Verdana"/>
      <w:sz w:val="19"/>
      <w:shd w:val="clear" w:color="auto" w:fill="FFFFFF"/>
    </w:rPr>
  </w:style>
  <w:style w:type="character" w:customStyle="1" w:styleId="TeksttreciPogrubienie">
    <w:name w:val="Tekst treści + Pogrubienie"/>
    <w:qFormat/>
    <w:rsid w:val="00874B5C"/>
    <w:rPr>
      <w:rFonts w:ascii="Verdana" w:hAnsi="Verdana" w:cs="Verdana"/>
      <w:b/>
      <w:spacing w:val="0"/>
      <w:sz w:val="19"/>
      <w:shd w:val="clear" w:color="auto" w:fill="FFFFFF"/>
    </w:rPr>
  </w:style>
  <w:style w:type="character" w:customStyle="1" w:styleId="Nagwek3">
    <w:name w:val="Nagłówek #3_"/>
    <w:qFormat/>
    <w:rsid w:val="00874B5C"/>
    <w:rPr>
      <w:rFonts w:ascii="Verdana" w:hAnsi="Verdana" w:cs="Verdana"/>
      <w:sz w:val="19"/>
      <w:shd w:val="clear" w:color="auto" w:fill="FFFFFF"/>
    </w:rPr>
  </w:style>
  <w:style w:type="character" w:customStyle="1" w:styleId="Nagwek3Arial">
    <w:name w:val="Nagłówek #3 + Arial"/>
    <w:qFormat/>
    <w:rsid w:val="00874B5C"/>
    <w:rPr>
      <w:rFonts w:ascii="Arial" w:hAnsi="Arial" w:cs="Arial"/>
      <w:b/>
      <w:i/>
      <w:sz w:val="19"/>
      <w:shd w:val="clear" w:color="auto" w:fill="FFFFFF"/>
    </w:rPr>
  </w:style>
  <w:style w:type="character" w:customStyle="1" w:styleId="Teksttreci4">
    <w:name w:val="Tekst treści (4)_"/>
    <w:qFormat/>
    <w:rsid w:val="00874B5C"/>
    <w:rPr>
      <w:rFonts w:ascii="Verdana" w:hAnsi="Verdana" w:cs="Verdana"/>
      <w:sz w:val="19"/>
      <w:shd w:val="clear" w:color="auto" w:fill="FFFFFF"/>
    </w:rPr>
  </w:style>
  <w:style w:type="character" w:customStyle="1" w:styleId="Teksttreci8">
    <w:name w:val="Tekst treści (8)_"/>
    <w:qFormat/>
    <w:rsid w:val="00874B5C"/>
    <w:rPr>
      <w:rFonts w:ascii="Verdana" w:hAnsi="Verdana" w:cs="Verdana"/>
      <w:sz w:val="28"/>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
    <w:uiPriority w:val="34"/>
    <w:qFormat/>
    <w:rsid w:val="00874B5C"/>
    <w:rPr>
      <w:rFonts w:ascii="Times New Roman" w:hAnsi="Times New Roman" w:cs="Times New Roman"/>
      <w:lang w:val="pl-PL"/>
    </w:rPr>
  </w:style>
  <w:style w:type="character" w:customStyle="1" w:styleId="Znakiprzypiswkocowych">
    <w:name w:val="Znaki przypisów końcowych"/>
    <w:qFormat/>
    <w:rsid w:val="00874B5C"/>
    <w:rPr>
      <w:rFonts w:cs="Times New Roman"/>
      <w:vertAlign w:val="superscript"/>
    </w:rPr>
  </w:style>
  <w:style w:type="character" w:customStyle="1" w:styleId="Nierozpoznanawzmianka1">
    <w:name w:val="Nierozpoznana wzmianka1"/>
    <w:qFormat/>
    <w:rsid w:val="00874B5C"/>
    <w:rPr>
      <w:color w:val="605E5C"/>
      <w:shd w:val="clear" w:color="auto" w:fill="E1DFDD"/>
    </w:rPr>
  </w:style>
  <w:style w:type="character" w:styleId="Pogrubienie">
    <w:name w:val="Strong"/>
    <w:qFormat/>
    <w:rsid w:val="00874B5C"/>
    <w:rPr>
      <w:b/>
      <w:bCs/>
    </w:rPr>
  </w:style>
  <w:style w:type="character" w:customStyle="1" w:styleId="Hipercze1">
    <w:name w:val="Hiperłącze1"/>
    <w:qFormat/>
    <w:rsid w:val="00874B5C"/>
    <w:rPr>
      <w:color w:val="0563C1"/>
      <w:u w:val="single"/>
    </w:rPr>
  </w:style>
  <w:style w:type="character" w:customStyle="1" w:styleId="alb">
    <w:name w:val="a_lb"/>
    <w:basedOn w:val="Domylnaczcionkaakapitu1"/>
    <w:qFormat/>
    <w:rsid w:val="00874B5C"/>
  </w:style>
  <w:style w:type="character" w:customStyle="1" w:styleId="Nagwek6Znak">
    <w:name w:val="Nagłówek 6 Znak"/>
    <w:qFormat/>
    <w:rsid w:val="00874B5C"/>
    <w:rPr>
      <w:rFonts w:ascii="Calibri" w:eastAsia="Times New Roman" w:hAnsi="Calibri" w:cs="Times New Roman"/>
      <w:b/>
      <w:bCs/>
      <w:sz w:val="22"/>
      <w:szCs w:val="22"/>
    </w:rPr>
  </w:style>
  <w:style w:type="character" w:styleId="Odwoaniedokomentarza">
    <w:name w:val="annotation reference"/>
    <w:uiPriority w:val="99"/>
    <w:semiHidden/>
    <w:unhideWhenUsed/>
    <w:qFormat/>
    <w:rsid w:val="00703CDC"/>
    <w:rPr>
      <w:sz w:val="16"/>
      <w:szCs w:val="16"/>
    </w:rPr>
  </w:style>
  <w:style w:type="character" w:customStyle="1" w:styleId="TekstkomentarzaZnak1">
    <w:name w:val="Tekst komentarza Znak1"/>
    <w:link w:val="Tekstkomentarza"/>
    <w:uiPriority w:val="99"/>
    <w:qFormat/>
    <w:rsid w:val="00703CDC"/>
    <w:rPr>
      <w:lang w:eastAsia="zh-CN"/>
    </w:rPr>
  </w:style>
  <w:style w:type="character" w:customStyle="1" w:styleId="Tekstpodstawowy2Znak1">
    <w:name w:val="Tekst podstawowy 2 Znak1"/>
    <w:uiPriority w:val="99"/>
    <w:semiHidden/>
    <w:qFormat/>
    <w:rsid w:val="00872874"/>
    <w:rPr>
      <w:sz w:val="24"/>
      <w:szCs w:val="24"/>
      <w:lang w:eastAsia="zh-CN"/>
    </w:rPr>
  </w:style>
  <w:style w:type="character" w:customStyle="1" w:styleId="highlight">
    <w:name w:val="highlight"/>
    <w:basedOn w:val="Domylnaczcionkaakapitu"/>
    <w:qFormat/>
    <w:rsid w:val="00E1755F"/>
  </w:style>
  <w:style w:type="character" w:customStyle="1" w:styleId="size">
    <w:name w:val="size"/>
    <w:basedOn w:val="Domylnaczcionkaakapitu"/>
    <w:qFormat/>
    <w:rsid w:val="00E1755F"/>
  </w:style>
  <w:style w:type="character" w:customStyle="1" w:styleId="TytuZnak1">
    <w:name w:val="Tytuł Znak1"/>
    <w:basedOn w:val="Domylnaczcionkaakapitu"/>
    <w:link w:val="Tytu"/>
    <w:qFormat/>
    <w:rsid w:val="008825BB"/>
    <w:rPr>
      <w:rFonts w:ascii="Arial" w:eastAsia="Lucida Sans Unicode" w:hAnsi="Arial" w:cs="Tahoma"/>
      <w:b/>
      <w:bCs/>
      <w:kern w:val="2"/>
      <w:sz w:val="22"/>
    </w:rPr>
  </w:style>
  <w:style w:type="character" w:customStyle="1" w:styleId="Mocnewyrnione">
    <w:name w:val="Mocne wyróżnione"/>
    <w:qFormat/>
    <w:rsid w:val="0037161C"/>
    <w:rPr>
      <w:b/>
      <w:bCs/>
    </w:rPr>
  </w:style>
  <w:style w:type="character" w:customStyle="1" w:styleId="WW8Num49z3">
    <w:name w:val="WW8Num49z3"/>
    <w:qFormat/>
    <w:rsid w:val="0037161C"/>
  </w:style>
  <w:style w:type="character" w:customStyle="1" w:styleId="WW8Num49z4">
    <w:name w:val="WW8Num49z4"/>
    <w:qFormat/>
    <w:rsid w:val="0037161C"/>
  </w:style>
  <w:style w:type="character" w:customStyle="1" w:styleId="WW8Num49z5">
    <w:name w:val="WW8Num49z5"/>
    <w:qFormat/>
    <w:rsid w:val="0037161C"/>
  </w:style>
  <w:style w:type="character" w:customStyle="1" w:styleId="WW8Num49z6">
    <w:name w:val="WW8Num49z6"/>
    <w:qFormat/>
    <w:rsid w:val="0037161C"/>
  </w:style>
  <w:style w:type="character" w:customStyle="1" w:styleId="WW8Num49z7">
    <w:name w:val="WW8Num49z7"/>
    <w:qFormat/>
    <w:rsid w:val="0037161C"/>
  </w:style>
  <w:style w:type="character" w:customStyle="1" w:styleId="WW8Num49z8">
    <w:name w:val="WW8Num49z8"/>
    <w:qFormat/>
    <w:rsid w:val="0037161C"/>
  </w:style>
  <w:style w:type="character" w:customStyle="1" w:styleId="WW8Num36z1">
    <w:name w:val="WW8Num36z1"/>
    <w:qFormat/>
    <w:rsid w:val="0037161C"/>
    <w:rPr>
      <w:rFonts w:cs="Times New Roman"/>
      <w:b/>
    </w:rPr>
  </w:style>
  <w:style w:type="character" w:customStyle="1" w:styleId="WW8Num36z2">
    <w:name w:val="WW8Num36z2"/>
    <w:qFormat/>
    <w:rsid w:val="0037161C"/>
    <w:rPr>
      <w:rFonts w:ascii="Arial" w:hAnsi="Arial" w:cs="Times New Roman"/>
      <w:b/>
      <w:bCs/>
    </w:rPr>
  </w:style>
  <w:style w:type="character" w:customStyle="1" w:styleId="WW8Num36z4">
    <w:name w:val="WW8Num36z4"/>
    <w:qFormat/>
    <w:rsid w:val="0037161C"/>
    <w:rPr>
      <w:rFonts w:cs="Times New Roman"/>
    </w:rPr>
  </w:style>
  <w:style w:type="character" w:customStyle="1" w:styleId="WW8Num17z2">
    <w:name w:val="WW8Num17z2"/>
    <w:qFormat/>
    <w:rsid w:val="0037161C"/>
    <w:rPr>
      <w:rFonts w:cs="Times New Roman"/>
    </w:rPr>
  </w:style>
  <w:style w:type="character" w:customStyle="1" w:styleId="WW8Num17z3">
    <w:name w:val="WW8Num17z3"/>
    <w:qFormat/>
    <w:rsid w:val="0037161C"/>
    <w:rPr>
      <w:rFonts w:ascii="Arial" w:hAnsi="Arial" w:cs="Times New Roman"/>
      <w:b w:val="0"/>
      <w:bCs/>
      <w:sz w:val="20"/>
      <w:lang w:val="pl-PL"/>
    </w:rPr>
  </w:style>
  <w:style w:type="character" w:customStyle="1" w:styleId="changed-paragraph">
    <w:name w:val="changed-paragraph"/>
    <w:basedOn w:val="Domylnaczcionkaakapitu"/>
    <w:qFormat/>
    <w:rsid w:val="0037161C"/>
  </w:style>
  <w:style w:type="character" w:customStyle="1" w:styleId="WW8Num5z1">
    <w:name w:val="WW8Num5z1"/>
    <w:qFormat/>
    <w:rsid w:val="0037161C"/>
    <w:rPr>
      <w:rFonts w:cs="Times New Roman"/>
    </w:rPr>
  </w:style>
  <w:style w:type="character" w:customStyle="1" w:styleId="WW8Num5z3">
    <w:name w:val="WW8Num5z3"/>
    <w:qFormat/>
    <w:rsid w:val="0037161C"/>
    <w:rPr>
      <w:rFonts w:ascii="Arial" w:hAnsi="Arial" w:cs="Times New Roman"/>
      <w:b/>
    </w:rPr>
  </w:style>
  <w:style w:type="character" w:customStyle="1" w:styleId="WW8Num5z4">
    <w:name w:val="WW8Num5z4"/>
    <w:qFormat/>
    <w:rsid w:val="0037161C"/>
    <w:rPr>
      <w:rFonts w:cs="Times New Roman"/>
    </w:rPr>
  </w:style>
  <w:style w:type="paragraph" w:styleId="Nagwek">
    <w:name w:val="header"/>
    <w:basedOn w:val="Normalny"/>
    <w:next w:val="Tekstpodstawowy"/>
    <w:qFormat/>
    <w:rsid w:val="0037161C"/>
    <w:pPr>
      <w:keepNext/>
      <w:spacing w:before="240" w:after="120"/>
    </w:pPr>
    <w:rPr>
      <w:rFonts w:ascii="Liberation Sans" w:eastAsia="Microsoft YaHei" w:hAnsi="Liberation Sans" w:cs="Arial"/>
      <w:sz w:val="28"/>
      <w:szCs w:val="28"/>
    </w:rPr>
  </w:style>
  <w:style w:type="paragraph" w:styleId="Tekstpodstawowy">
    <w:name w:val="Body Text"/>
    <w:basedOn w:val="Normalny"/>
    <w:rsid w:val="00874B5C"/>
    <w:pPr>
      <w:jc w:val="both"/>
    </w:pPr>
    <w:rPr>
      <w:rFonts w:ascii="Arial" w:hAnsi="Arial" w:cs="Arial"/>
      <w:b/>
      <w:sz w:val="20"/>
      <w:szCs w:val="20"/>
    </w:rPr>
  </w:style>
  <w:style w:type="paragraph" w:styleId="Lista">
    <w:name w:val="List"/>
    <w:basedOn w:val="Normalny"/>
    <w:rsid w:val="00874B5C"/>
    <w:pPr>
      <w:ind w:left="283" w:hanging="283"/>
    </w:pPr>
  </w:style>
  <w:style w:type="paragraph" w:customStyle="1" w:styleId="Legenda1">
    <w:name w:val="Legenda1"/>
    <w:basedOn w:val="Normalny"/>
    <w:qFormat/>
    <w:rsid w:val="0037161C"/>
    <w:pPr>
      <w:suppressLineNumbers/>
      <w:spacing w:before="120" w:after="120"/>
    </w:pPr>
    <w:rPr>
      <w:rFonts w:cs="Arial"/>
      <w:i/>
      <w:iCs/>
    </w:rPr>
  </w:style>
  <w:style w:type="paragraph" w:customStyle="1" w:styleId="Indeks">
    <w:name w:val="Indeks"/>
    <w:basedOn w:val="Normalny"/>
    <w:qFormat/>
    <w:rsid w:val="00874B5C"/>
    <w:pPr>
      <w:suppressLineNumbers/>
    </w:pPr>
  </w:style>
  <w:style w:type="paragraph" w:customStyle="1" w:styleId="Nagwek1">
    <w:name w:val="Nagłówek1"/>
    <w:basedOn w:val="Normalny"/>
    <w:next w:val="Tekstpodstawowy"/>
    <w:qFormat/>
    <w:rsid w:val="00874B5C"/>
    <w:pPr>
      <w:jc w:val="center"/>
    </w:pPr>
    <w:rPr>
      <w:rFonts w:ascii="Arial" w:hAnsi="Arial" w:cs="Arial"/>
      <w:b/>
      <w:sz w:val="20"/>
      <w:szCs w:val="20"/>
    </w:rPr>
  </w:style>
  <w:style w:type="paragraph" w:styleId="Legenda">
    <w:name w:val="caption"/>
    <w:basedOn w:val="Normalny"/>
    <w:qFormat/>
    <w:rsid w:val="00874B5C"/>
    <w:pPr>
      <w:suppressLineNumbers/>
      <w:spacing w:before="120" w:after="120"/>
    </w:pPr>
    <w:rPr>
      <w:rFonts w:cs="Arial"/>
      <w:i/>
      <w:iCs/>
    </w:rPr>
  </w:style>
  <w:style w:type="paragraph" w:customStyle="1" w:styleId="pkt">
    <w:name w:val="pkt"/>
    <w:basedOn w:val="Normalny"/>
    <w:qFormat/>
    <w:rsid w:val="00874B5C"/>
    <w:pPr>
      <w:spacing w:before="60" w:after="60"/>
      <w:ind w:left="851" w:hanging="295"/>
      <w:jc w:val="both"/>
    </w:pPr>
    <w:rPr>
      <w:sz w:val="20"/>
      <w:szCs w:val="20"/>
    </w:rPr>
  </w:style>
  <w:style w:type="paragraph" w:customStyle="1" w:styleId="pkt1">
    <w:name w:val="pkt1"/>
    <w:basedOn w:val="pkt"/>
    <w:qFormat/>
    <w:rsid w:val="00874B5C"/>
    <w:pPr>
      <w:ind w:left="850" w:hanging="425"/>
    </w:pPr>
  </w:style>
  <w:style w:type="paragraph" w:customStyle="1" w:styleId="Tekstpodstawowy22">
    <w:name w:val="Tekst podstawowy 22"/>
    <w:basedOn w:val="Normalny"/>
    <w:qFormat/>
    <w:rsid w:val="00874B5C"/>
    <w:pPr>
      <w:jc w:val="both"/>
    </w:pPr>
    <w:rPr>
      <w:rFonts w:ascii="Arial" w:hAnsi="Arial" w:cs="Arial"/>
      <w:sz w:val="20"/>
      <w:szCs w:val="20"/>
    </w:rPr>
  </w:style>
  <w:style w:type="paragraph" w:customStyle="1" w:styleId="Gwkaistopka">
    <w:name w:val="Główka i stopka"/>
    <w:basedOn w:val="Normalny"/>
    <w:qFormat/>
    <w:rsid w:val="00874B5C"/>
    <w:pPr>
      <w:suppressLineNumbers/>
      <w:tabs>
        <w:tab w:val="center" w:pos="4819"/>
        <w:tab w:val="right" w:pos="9638"/>
      </w:tabs>
    </w:pPr>
  </w:style>
  <w:style w:type="paragraph" w:customStyle="1" w:styleId="Stopka1">
    <w:name w:val="Stopka1"/>
    <w:basedOn w:val="Normalny"/>
    <w:rsid w:val="00874B5C"/>
    <w:pPr>
      <w:tabs>
        <w:tab w:val="center" w:pos="4536"/>
        <w:tab w:val="right" w:pos="9072"/>
      </w:tabs>
    </w:pPr>
    <w:rPr>
      <w:rFonts w:ascii="Tahoma" w:hAnsi="Tahoma" w:cs="Tahoma"/>
      <w:sz w:val="20"/>
      <w:szCs w:val="20"/>
    </w:rPr>
  </w:style>
  <w:style w:type="paragraph" w:customStyle="1" w:styleId="Tekstpodstawowy31">
    <w:name w:val="Tekst podstawowy 31"/>
    <w:basedOn w:val="Normalny"/>
    <w:qFormat/>
    <w:rsid w:val="00874B5C"/>
    <w:pPr>
      <w:spacing w:after="120"/>
    </w:pPr>
    <w:rPr>
      <w:sz w:val="16"/>
      <w:szCs w:val="20"/>
    </w:rPr>
  </w:style>
  <w:style w:type="paragraph" w:styleId="NormalnyWeb">
    <w:name w:val="Normal (Web)"/>
    <w:basedOn w:val="Normalny"/>
    <w:qFormat/>
    <w:rsid w:val="00874B5C"/>
    <w:pPr>
      <w:spacing w:before="280" w:after="280"/>
      <w:jc w:val="both"/>
    </w:pPr>
    <w:rPr>
      <w:sz w:val="20"/>
      <w:szCs w:val="20"/>
    </w:rPr>
  </w:style>
  <w:style w:type="paragraph" w:styleId="Tekstpodstawowywcity">
    <w:name w:val="Body Text Indent"/>
    <w:basedOn w:val="Normalny"/>
    <w:rsid w:val="00874B5C"/>
    <w:pPr>
      <w:spacing w:after="120"/>
      <w:ind w:left="283"/>
    </w:pPr>
    <w:rPr>
      <w:sz w:val="20"/>
      <w:szCs w:val="20"/>
    </w:rPr>
  </w:style>
  <w:style w:type="paragraph" w:customStyle="1" w:styleId="Tekstpodstawowywcity22">
    <w:name w:val="Tekst podstawowy wcięty 22"/>
    <w:basedOn w:val="Normalny"/>
    <w:qFormat/>
    <w:rsid w:val="00874B5C"/>
    <w:pPr>
      <w:spacing w:after="120" w:line="480" w:lineRule="auto"/>
      <w:ind w:left="283"/>
    </w:pPr>
    <w:rPr>
      <w:sz w:val="20"/>
      <w:szCs w:val="20"/>
    </w:rPr>
  </w:style>
  <w:style w:type="paragraph" w:customStyle="1" w:styleId="Tekstprzypisudolnego1">
    <w:name w:val="Tekst przypisu dolnego1"/>
    <w:basedOn w:val="Normalny"/>
    <w:rsid w:val="00874B5C"/>
    <w:rPr>
      <w:rFonts w:ascii="Tahoma" w:hAnsi="Tahoma" w:cs="Tahoma"/>
      <w:sz w:val="20"/>
      <w:szCs w:val="20"/>
    </w:rPr>
  </w:style>
  <w:style w:type="paragraph" w:customStyle="1" w:styleId="Zwykytekst1">
    <w:name w:val="Zwykły tekst1"/>
    <w:basedOn w:val="Normalny"/>
    <w:qFormat/>
    <w:rsid w:val="00874B5C"/>
    <w:rPr>
      <w:rFonts w:ascii="Courier New" w:hAnsi="Courier New" w:cs="Courier New"/>
      <w:sz w:val="20"/>
      <w:szCs w:val="20"/>
    </w:rPr>
  </w:style>
  <w:style w:type="paragraph" w:customStyle="1" w:styleId="wypunkt">
    <w:name w:val="wypunkt"/>
    <w:basedOn w:val="Normalny"/>
    <w:qFormat/>
    <w:rsid w:val="00874B5C"/>
    <w:pPr>
      <w:numPr>
        <w:numId w:val="16"/>
      </w:numPr>
      <w:tabs>
        <w:tab w:val="left" w:pos="0"/>
      </w:tabs>
      <w:spacing w:line="360" w:lineRule="auto"/>
      <w:jc w:val="both"/>
    </w:pPr>
    <w:rPr>
      <w:szCs w:val="20"/>
    </w:rPr>
  </w:style>
  <w:style w:type="paragraph" w:customStyle="1" w:styleId="Tekstkomentarza1">
    <w:name w:val="Tekst komentarza1"/>
    <w:basedOn w:val="Normalny"/>
    <w:qFormat/>
    <w:rsid w:val="00874B5C"/>
    <w:rPr>
      <w:rFonts w:ascii="Tahoma" w:hAnsi="Tahoma" w:cs="Tahoma"/>
      <w:sz w:val="20"/>
      <w:szCs w:val="20"/>
    </w:rPr>
  </w:style>
  <w:style w:type="paragraph" w:styleId="Tekstdymka">
    <w:name w:val="Balloon Text"/>
    <w:basedOn w:val="Normalny"/>
    <w:qFormat/>
    <w:rsid w:val="00874B5C"/>
    <w:rPr>
      <w:rFonts w:ascii="Tahoma" w:hAnsi="Tahoma" w:cs="Tahoma"/>
      <w:sz w:val="16"/>
      <w:szCs w:val="20"/>
    </w:rPr>
  </w:style>
  <w:style w:type="paragraph" w:customStyle="1" w:styleId="ust">
    <w:name w:val="ust"/>
    <w:qFormat/>
    <w:rsid w:val="00874B5C"/>
    <w:pPr>
      <w:spacing w:before="60" w:after="60"/>
      <w:ind w:left="426" w:hanging="284"/>
      <w:jc w:val="both"/>
    </w:pPr>
    <w:rPr>
      <w:sz w:val="24"/>
      <w:lang w:eastAsia="zh-CN"/>
    </w:rPr>
  </w:style>
  <w:style w:type="paragraph" w:customStyle="1" w:styleId="ustp">
    <w:name w:val="ustęp"/>
    <w:basedOn w:val="Normalny"/>
    <w:qFormat/>
    <w:rsid w:val="00874B5C"/>
    <w:pPr>
      <w:tabs>
        <w:tab w:val="left" w:pos="1080"/>
      </w:tabs>
      <w:spacing w:after="120" w:line="312" w:lineRule="auto"/>
      <w:jc w:val="both"/>
    </w:pPr>
    <w:rPr>
      <w:sz w:val="26"/>
      <w:szCs w:val="20"/>
    </w:rPr>
  </w:style>
  <w:style w:type="paragraph" w:customStyle="1" w:styleId="tx">
    <w:name w:val="tx"/>
    <w:basedOn w:val="Normalny"/>
    <w:qFormat/>
    <w:rsid w:val="00874B5C"/>
    <w:pPr>
      <w:spacing w:before="280" w:after="280"/>
    </w:pPr>
    <w:rPr>
      <w:b/>
      <w:bCs/>
      <w:lang w:val="en-US"/>
    </w:rPr>
  </w:style>
  <w:style w:type="paragraph" w:styleId="Podpis">
    <w:name w:val="Signature"/>
    <w:basedOn w:val="Normalny"/>
    <w:next w:val="Normalny"/>
    <w:rsid w:val="00874B5C"/>
    <w:pPr>
      <w:jc w:val="right"/>
    </w:pPr>
    <w:rPr>
      <w:b/>
      <w:i/>
      <w:sz w:val="20"/>
      <w:szCs w:val="20"/>
    </w:rPr>
  </w:style>
  <w:style w:type="paragraph" w:customStyle="1" w:styleId="ust1art">
    <w:name w:val="ust1 art"/>
    <w:qFormat/>
    <w:rsid w:val="00874B5C"/>
    <w:pPr>
      <w:spacing w:before="60" w:after="60"/>
      <w:ind w:left="1843" w:hanging="255"/>
      <w:jc w:val="both"/>
      <w:textAlignment w:val="baseline"/>
    </w:pPr>
    <w:rPr>
      <w:sz w:val="24"/>
      <w:lang w:eastAsia="zh-CN"/>
    </w:rPr>
  </w:style>
  <w:style w:type="paragraph" w:styleId="Tematkomentarza">
    <w:name w:val="annotation subject"/>
    <w:basedOn w:val="Tekstkomentarza1"/>
    <w:next w:val="Tekstkomentarza1"/>
    <w:qFormat/>
    <w:rsid w:val="00874B5C"/>
    <w:rPr>
      <w:rFonts w:ascii="Times New Roman" w:hAnsi="Times New Roman" w:cs="Times New Roman"/>
      <w:b/>
    </w:rPr>
  </w:style>
  <w:style w:type="paragraph" w:customStyle="1" w:styleId="Nagwek2">
    <w:name w:val="Nagłówek2"/>
    <w:basedOn w:val="Normalny"/>
    <w:rsid w:val="00874B5C"/>
    <w:pPr>
      <w:tabs>
        <w:tab w:val="center" w:pos="4536"/>
        <w:tab w:val="right" w:pos="9072"/>
      </w:tabs>
    </w:pPr>
    <w:rPr>
      <w:sz w:val="20"/>
      <w:szCs w:val="20"/>
    </w:rPr>
  </w:style>
  <w:style w:type="paragraph" w:customStyle="1" w:styleId="Tekstpodstawowywcity33">
    <w:name w:val="Tekst podstawowy wcięty 33"/>
    <w:basedOn w:val="Normalny"/>
    <w:qFormat/>
    <w:rsid w:val="00874B5C"/>
    <w:pPr>
      <w:spacing w:after="120"/>
      <w:ind w:left="283"/>
    </w:pPr>
    <w:rPr>
      <w:sz w:val="16"/>
      <w:szCs w:val="20"/>
    </w:rPr>
  </w:style>
  <w:style w:type="paragraph" w:customStyle="1" w:styleId="CharZnakCharZnakCharZnakCharZnakZnakZnakZnak">
    <w:name w:val="Char Znak Char Znak Char Znak Char Znak Znak Znak Znak"/>
    <w:basedOn w:val="Normalny"/>
    <w:qFormat/>
    <w:rsid w:val="00874B5C"/>
  </w:style>
  <w:style w:type="paragraph" w:styleId="Listapunktowana2">
    <w:name w:val="List Bullet 2"/>
    <w:basedOn w:val="Normalny"/>
    <w:qFormat/>
    <w:rsid w:val="00874B5C"/>
    <w:pPr>
      <w:ind w:left="566" w:hanging="283"/>
    </w:pPr>
  </w:style>
  <w:style w:type="paragraph" w:customStyle="1" w:styleId="Listapunktowana1">
    <w:name w:val="Lista punktowana1"/>
    <w:basedOn w:val="Normalny"/>
    <w:qFormat/>
    <w:rsid w:val="00874B5C"/>
    <w:pPr>
      <w:numPr>
        <w:numId w:val="4"/>
      </w:numPr>
      <w:tabs>
        <w:tab w:val="left" w:pos="926"/>
      </w:tabs>
    </w:pPr>
  </w:style>
  <w:style w:type="paragraph" w:customStyle="1" w:styleId="Listapunktowana21">
    <w:name w:val="Lista punktowana 21"/>
    <w:basedOn w:val="Normalny"/>
    <w:qFormat/>
    <w:rsid w:val="00874B5C"/>
    <w:pPr>
      <w:numPr>
        <w:numId w:val="3"/>
      </w:numPr>
      <w:tabs>
        <w:tab w:val="left" w:pos="2340"/>
      </w:tabs>
    </w:pPr>
  </w:style>
  <w:style w:type="paragraph" w:customStyle="1" w:styleId="Listapunktowana31">
    <w:name w:val="Lista punktowana 31"/>
    <w:basedOn w:val="Normalny"/>
    <w:qFormat/>
    <w:rsid w:val="00874B5C"/>
    <w:pPr>
      <w:numPr>
        <w:numId w:val="2"/>
      </w:numPr>
      <w:tabs>
        <w:tab w:val="left" w:pos="643"/>
        <w:tab w:val="left" w:pos="720"/>
      </w:tabs>
    </w:pPr>
  </w:style>
  <w:style w:type="paragraph" w:customStyle="1" w:styleId="Lista-kontynuacja1">
    <w:name w:val="Lista - kontynuacja1"/>
    <w:basedOn w:val="Normalny"/>
    <w:qFormat/>
    <w:rsid w:val="00874B5C"/>
    <w:pPr>
      <w:spacing w:after="120"/>
      <w:ind w:left="283"/>
    </w:pPr>
  </w:style>
  <w:style w:type="paragraph" w:customStyle="1" w:styleId="Lista-kontynuacja21">
    <w:name w:val="Lista - kontynuacja 21"/>
    <w:basedOn w:val="Normalny"/>
    <w:qFormat/>
    <w:rsid w:val="00874B5C"/>
    <w:pPr>
      <w:spacing w:after="120"/>
      <w:ind w:left="566"/>
    </w:pPr>
  </w:style>
  <w:style w:type="paragraph" w:customStyle="1" w:styleId="CharZnakCharZnakCharZnakCharZnak">
    <w:name w:val="Char Znak Char Znak Char Znak Char Znak"/>
    <w:basedOn w:val="Normalny"/>
    <w:qFormat/>
    <w:rsid w:val="00874B5C"/>
  </w:style>
  <w:style w:type="paragraph" w:customStyle="1" w:styleId="CharZnakCharZnakCharZnakCharZnak1">
    <w:name w:val="Char Znak Char Znak Char Znak Char Znak1"/>
    <w:basedOn w:val="Normalny"/>
    <w:qFormat/>
    <w:rsid w:val="00874B5C"/>
  </w:style>
  <w:style w:type="paragraph" w:customStyle="1" w:styleId="CharZnakCharZnakCharZnakCharZnakZnakZnakZnakZnakZnakZnak">
    <w:name w:val="Char Znak Char Znak Char Znak Char Znak Znak Znak Znak Znak Znak Znak"/>
    <w:basedOn w:val="Normalny"/>
    <w:qFormat/>
    <w:rsid w:val="00874B5C"/>
  </w:style>
  <w:style w:type="paragraph" w:customStyle="1" w:styleId="Default">
    <w:name w:val="Default"/>
    <w:qFormat/>
    <w:rsid w:val="00874B5C"/>
    <w:rPr>
      <w:color w:val="000000"/>
      <w:sz w:val="24"/>
      <w:szCs w:val="24"/>
      <w:lang w:eastAsia="zh-CN"/>
    </w:rPr>
  </w:style>
  <w:style w:type="paragraph" w:styleId="Akapitzlist">
    <w:name w:val="List Paragraph"/>
    <w:aliases w:val="L1,Numerowanie,2 heading,A_wyliczenie,K-P_odwolanie,Akapit z listą5,maz_wyliczenie,opis dzialania,List Paragraph,wypunktowanie,Asia 2  Akapit z listą,tekst normalny,Akapit z listą BS,CW_Lista,RR PGE Akapit z listą,Styl 1"/>
    <w:basedOn w:val="Normalny"/>
    <w:qFormat/>
    <w:rsid w:val="0037161C"/>
    <w:pPr>
      <w:ind w:left="708"/>
    </w:pPr>
    <w:rPr>
      <w:sz w:val="20"/>
      <w:szCs w:val="20"/>
    </w:rPr>
  </w:style>
  <w:style w:type="paragraph" w:customStyle="1" w:styleId="Tekstpodstawowy21">
    <w:name w:val="Tekst podstawowy 21"/>
    <w:basedOn w:val="Normalny"/>
    <w:qFormat/>
    <w:rsid w:val="00874B5C"/>
    <w:pPr>
      <w:jc w:val="center"/>
      <w:textAlignment w:val="baseline"/>
    </w:pPr>
    <w:rPr>
      <w:rFonts w:ascii="Tahoma" w:hAnsi="Tahoma" w:cs="Tahoma"/>
      <w:smallCaps/>
      <w:kern w:val="2"/>
      <w:sz w:val="20"/>
      <w:szCs w:val="20"/>
    </w:rPr>
  </w:style>
  <w:style w:type="paragraph" w:customStyle="1" w:styleId="Tekstpodstawowywcity21">
    <w:name w:val="Tekst podstawowy wcięty 21"/>
    <w:basedOn w:val="Normalny"/>
    <w:qFormat/>
    <w:rsid w:val="00874B5C"/>
    <w:pPr>
      <w:ind w:left="360"/>
    </w:pPr>
    <w:rPr>
      <w:rFonts w:ascii="Arial" w:hAnsi="Arial" w:cs="Arial"/>
      <w:sz w:val="22"/>
      <w:szCs w:val="20"/>
    </w:rPr>
  </w:style>
  <w:style w:type="paragraph" w:customStyle="1" w:styleId="Tekstpodstawowywcity31">
    <w:name w:val="Tekst podstawowy wcięty 31"/>
    <w:basedOn w:val="Normalny"/>
    <w:qFormat/>
    <w:rsid w:val="00874B5C"/>
    <w:pPr>
      <w:ind w:left="360"/>
      <w:jc w:val="both"/>
    </w:pPr>
    <w:rPr>
      <w:rFonts w:ascii="Arial" w:hAnsi="Arial" w:cs="Arial"/>
      <w:color w:val="000000"/>
      <w:sz w:val="22"/>
    </w:rPr>
  </w:style>
  <w:style w:type="paragraph" w:customStyle="1" w:styleId="Tekstpodstawowywcity32">
    <w:name w:val="Tekst podstawowy wcięty 32"/>
    <w:basedOn w:val="Normalny"/>
    <w:qFormat/>
    <w:rsid w:val="00874B5C"/>
    <w:pPr>
      <w:ind w:left="360"/>
    </w:pPr>
    <w:rPr>
      <w:rFonts w:ascii="Arial" w:hAnsi="Arial" w:cs="Arial"/>
      <w:i/>
      <w:color w:val="000000"/>
      <w:sz w:val="22"/>
    </w:rPr>
  </w:style>
  <w:style w:type="paragraph" w:customStyle="1" w:styleId="Normalny4">
    <w:name w:val="Normalny+4"/>
    <w:basedOn w:val="Default"/>
    <w:next w:val="Default"/>
    <w:qFormat/>
    <w:rsid w:val="00874B5C"/>
    <w:rPr>
      <w:rFonts w:ascii="Arial" w:hAnsi="Arial" w:cs="Arial"/>
    </w:rPr>
  </w:style>
  <w:style w:type="paragraph" w:customStyle="1" w:styleId="Tekstpodstawowy23">
    <w:name w:val="Tekst podstawowy 2+3"/>
    <w:basedOn w:val="Default"/>
    <w:next w:val="Default"/>
    <w:qFormat/>
    <w:rsid w:val="00874B5C"/>
    <w:rPr>
      <w:rFonts w:ascii="Arial" w:hAnsi="Arial" w:cs="Arial"/>
    </w:rPr>
  </w:style>
  <w:style w:type="paragraph" w:customStyle="1" w:styleId="arimr">
    <w:name w:val="arimr"/>
    <w:basedOn w:val="Normalny"/>
    <w:qFormat/>
    <w:rsid w:val="00874B5C"/>
    <w:pPr>
      <w:widowControl w:val="0"/>
      <w:snapToGrid w:val="0"/>
      <w:spacing w:line="360" w:lineRule="auto"/>
    </w:pPr>
    <w:rPr>
      <w:szCs w:val="20"/>
      <w:lang w:val="en-US"/>
    </w:rPr>
  </w:style>
  <w:style w:type="paragraph" w:customStyle="1" w:styleId="Tytu0">
    <w:name w:val="Tytu?"/>
    <w:basedOn w:val="Normalny"/>
    <w:qFormat/>
    <w:rsid w:val="00874B5C"/>
    <w:pPr>
      <w:jc w:val="center"/>
    </w:pPr>
    <w:rPr>
      <w:b/>
      <w:szCs w:val="20"/>
    </w:rPr>
  </w:style>
  <w:style w:type="paragraph" w:styleId="Podtytu">
    <w:name w:val="Subtitle"/>
    <w:basedOn w:val="Normalny"/>
    <w:next w:val="Tekstpodstawowy"/>
    <w:qFormat/>
    <w:rsid w:val="00874B5C"/>
    <w:rPr>
      <w:rFonts w:ascii="Arial" w:hAnsi="Arial" w:cs="Arial"/>
      <w:b/>
      <w:sz w:val="22"/>
      <w:szCs w:val="20"/>
    </w:rPr>
  </w:style>
  <w:style w:type="paragraph" w:customStyle="1" w:styleId="Tekstprzypisukocowego1">
    <w:name w:val="Tekst przypisu końcowego1"/>
    <w:basedOn w:val="Normalny"/>
    <w:rsid w:val="00874B5C"/>
    <w:pPr>
      <w:numPr>
        <w:numId w:val="15"/>
      </w:numPr>
      <w:ind w:left="0" w:firstLine="0"/>
    </w:pPr>
    <w:rPr>
      <w:sz w:val="20"/>
      <w:szCs w:val="20"/>
    </w:rPr>
  </w:style>
  <w:style w:type="paragraph" w:customStyle="1" w:styleId="paragraf">
    <w:name w:val="paragraf"/>
    <w:basedOn w:val="Normalny"/>
    <w:qFormat/>
    <w:rsid w:val="00874B5C"/>
    <w:pPr>
      <w:keepNext/>
      <w:numPr>
        <w:numId w:val="11"/>
      </w:numPr>
      <w:spacing w:before="240" w:after="120" w:line="312" w:lineRule="auto"/>
      <w:jc w:val="center"/>
    </w:pPr>
    <w:rPr>
      <w:b/>
      <w:sz w:val="26"/>
      <w:szCs w:val="20"/>
    </w:rPr>
  </w:style>
  <w:style w:type="paragraph" w:customStyle="1" w:styleId="litera">
    <w:name w:val="litera"/>
    <w:basedOn w:val="Normalny"/>
    <w:qFormat/>
    <w:rsid w:val="00874B5C"/>
    <w:pPr>
      <w:tabs>
        <w:tab w:val="left" w:pos="720"/>
      </w:tabs>
      <w:spacing w:after="120" w:line="288" w:lineRule="auto"/>
      <w:ind w:left="720" w:hanging="432"/>
      <w:jc w:val="both"/>
    </w:pPr>
    <w:rPr>
      <w:sz w:val="26"/>
      <w:szCs w:val="20"/>
    </w:rPr>
  </w:style>
  <w:style w:type="paragraph" w:customStyle="1" w:styleId="podpisy">
    <w:name w:val="podpisy"/>
    <w:basedOn w:val="Normalny"/>
    <w:qFormat/>
    <w:rsid w:val="00874B5C"/>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qFormat/>
    <w:rsid w:val="00874B5C"/>
    <w:pPr>
      <w:spacing w:after="120" w:line="480" w:lineRule="auto"/>
    </w:pPr>
    <w:rPr>
      <w:sz w:val="20"/>
      <w:szCs w:val="20"/>
    </w:rPr>
  </w:style>
  <w:style w:type="paragraph" w:customStyle="1" w:styleId="Akapitzlist1">
    <w:name w:val="Akapit z listą1"/>
    <w:basedOn w:val="Normalny"/>
    <w:qFormat/>
    <w:rsid w:val="00874B5C"/>
    <w:pPr>
      <w:spacing w:after="200" w:line="276" w:lineRule="auto"/>
      <w:ind w:left="720"/>
      <w:contextualSpacing/>
    </w:pPr>
    <w:rPr>
      <w:rFonts w:ascii="Calibri" w:hAnsi="Calibri" w:cs="Calibri"/>
      <w:sz w:val="22"/>
      <w:szCs w:val="22"/>
    </w:rPr>
  </w:style>
  <w:style w:type="paragraph" w:customStyle="1" w:styleId="Plandokumentu1">
    <w:name w:val="Plan dokumentu1"/>
    <w:basedOn w:val="Normalny"/>
    <w:qFormat/>
    <w:rsid w:val="00874B5C"/>
    <w:rPr>
      <w:rFonts w:ascii="Tahoma" w:hAnsi="Tahoma" w:cs="Tahoma"/>
      <w:sz w:val="16"/>
      <w:szCs w:val="20"/>
    </w:rPr>
  </w:style>
  <w:style w:type="paragraph" w:customStyle="1" w:styleId="ZnakZnak1">
    <w:name w:val="Znak Znak1"/>
    <w:basedOn w:val="Normalny"/>
    <w:qFormat/>
    <w:rsid w:val="00874B5C"/>
    <w:rPr>
      <w:rFonts w:ascii="Arial" w:hAnsi="Arial" w:cs="Arial"/>
    </w:rPr>
  </w:style>
  <w:style w:type="paragraph" w:customStyle="1" w:styleId="Spistreci11">
    <w:name w:val="Spis treści 11"/>
    <w:basedOn w:val="Normalny"/>
    <w:next w:val="Normalny"/>
    <w:rsid w:val="00874B5C"/>
    <w:pPr>
      <w:tabs>
        <w:tab w:val="left" w:pos="480"/>
        <w:tab w:val="right" w:leader="dot" w:pos="9062"/>
      </w:tabs>
    </w:pPr>
    <w:rPr>
      <w:rFonts w:ascii="Arial" w:hAnsi="Arial" w:cs="Arial"/>
      <w:b/>
    </w:rPr>
  </w:style>
  <w:style w:type="paragraph" w:customStyle="1" w:styleId="xl53">
    <w:name w:val="xl53"/>
    <w:basedOn w:val="Normalny"/>
    <w:qFormat/>
    <w:rsid w:val="00874B5C"/>
    <w:pPr>
      <w:spacing w:before="280" w:after="280"/>
      <w:jc w:val="center"/>
      <w:textAlignment w:val="center"/>
    </w:pPr>
    <w:rPr>
      <w:b/>
      <w:bCs/>
    </w:rPr>
  </w:style>
  <w:style w:type="paragraph" w:styleId="Poprawka">
    <w:name w:val="Revision"/>
    <w:qFormat/>
    <w:rsid w:val="00874B5C"/>
    <w:rPr>
      <w:sz w:val="24"/>
      <w:szCs w:val="24"/>
      <w:lang w:eastAsia="zh-CN"/>
    </w:rPr>
  </w:style>
  <w:style w:type="paragraph" w:customStyle="1" w:styleId="Tekstpodstawowy211">
    <w:name w:val="Tekst podstawowy 211"/>
    <w:basedOn w:val="Normalny"/>
    <w:qFormat/>
    <w:rsid w:val="00874B5C"/>
    <w:pPr>
      <w:jc w:val="center"/>
      <w:textAlignment w:val="baseline"/>
    </w:pPr>
    <w:rPr>
      <w:rFonts w:ascii="Tahoma" w:hAnsi="Tahoma" w:cs="Tahoma"/>
      <w:smallCaps/>
      <w:kern w:val="2"/>
      <w:sz w:val="20"/>
      <w:szCs w:val="20"/>
    </w:rPr>
  </w:style>
  <w:style w:type="paragraph" w:customStyle="1" w:styleId="wt-listawielopoziomowa">
    <w:name w:val="wt-lista_wielopoziomowa"/>
    <w:basedOn w:val="Normalny"/>
    <w:qFormat/>
    <w:rsid w:val="00874B5C"/>
    <w:pPr>
      <w:numPr>
        <w:numId w:val="14"/>
      </w:numPr>
      <w:spacing w:before="120" w:after="120"/>
    </w:pPr>
    <w:rPr>
      <w:rFonts w:ascii="Arial" w:hAnsi="Arial" w:cs="Arial"/>
      <w:sz w:val="22"/>
    </w:rPr>
  </w:style>
  <w:style w:type="paragraph" w:customStyle="1" w:styleId="Zawartotabeli">
    <w:name w:val="Zawartość tabeli"/>
    <w:basedOn w:val="Normalny"/>
    <w:qFormat/>
    <w:rsid w:val="00874B5C"/>
    <w:pPr>
      <w:suppressLineNumbers/>
    </w:pPr>
    <w:rPr>
      <w:rFonts w:eastAsia="MS Mincho"/>
      <w:sz w:val="20"/>
      <w:szCs w:val="20"/>
    </w:rPr>
  </w:style>
  <w:style w:type="paragraph" w:customStyle="1" w:styleId="wylicz">
    <w:name w:val="wylicz"/>
    <w:basedOn w:val="Normalny"/>
    <w:qFormat/>
    <w:rsid w:val="00874B5C"/>
    <w:pPr>
      <w:ind w:left="993" w:hanging="426"/>
    </w:pPr>
    <w:rPr>
      <w:rFonts w:ascii="Arial" w:hAnsi="Arial" w:cs="Arial"/>
      <w:sz w:val="22"/>
      <w:szCs w:val="20"/>
      <w:lang w:val="de-DE"/>
    </w:rPr>
  </w:style>
  <w:style w:type="paragraph" w:customStyle="1" w:styleId="podpunkt">
    <w:name w:val="podpunkt"/>
    <w:basedOn w:val="Normalny"/>
    <w:qFormat/>
    <w:rsid w:val="00874B5C"/>
    <w:pPr>
      <w:ind w:left="567"/>
    </w:pPr>
    <w:rPr>
      <w:rFonts w:ascii="Arial" w:hAnsi="Arial" w:cs="Arial"/>
      <w:b/>
      <w:sz w:val="22"/>
      <w:szCs w:val="20"/>
      <w:lang w:val="de-DE"/>
    </w:rPr>
  </w:style>
  <w:style w:type="paragraph" w:styleId="Bezodstpw">
    <w:name w:val="No Spacing"/>
    <w:qFormat/>
    <w:rsid w:val="00874B5C"/>
    <w:rPr>
      <w:rFonts w:eastAsia="SimSun"/>
      <w:sz w:val="24"/>
      <w:szCs w:val="24"/>
      <w:lang w:eastAsia="zh-CN"/>
    </w:rPr>
  </w:style>
  <w:style w:type="paragraph" w:customStyle="1" w:styleId="Standard">
    <w:name w:val="Standard"/>
    <w:qFormat/>
    <w:rsid w:val="00874B5C"/>
    <w:pPr>
      <w:widowControl w:val="0"/>
      <w:textAlignment w:val="baseline"/>
    </w:pPr>
    <w:rPr>
      <w:rFonts w:cs="Tahoma"/>
      <w:kern w:val="2"/>
      <w:sz w:val="24"/>
      <w:szCs w:val="24"/>
      <w:lang w:eastAsia="zh-CN"/>
    </w:rPr>
  </w:style>
  <w:style w:type="paragraph" w:customStyle="1" w:styleId="AbsatzTableFormat">
    <w:name w:val="AbsatzTableFormat"/>
    <w:basedOn w:val="Normalny"/>
    <w:qFormat/>
    <w:rsid w:val="00874B5C"/>
    <w:pPr>
      <w:ind w:left="-69"/>
    </w:pPr>
    <w:rPr>
      <w:rFonts w:eastAsia="MS Mincho"/>
      <w:sz w:val="16"/>
      <w:szCs w:val="16"/>
    </w:rPr>
  </w:style>
  <w:style w:type="paragraph" w:customStyle="1" w:styleId="NormalBold">
    <w:name w:val="NormalBold"/>
    <w:basedOn w:val="Normalny"/>
    <w:qFormat/>
    <w:rsid w:val="00874B5C"/>
    <w:pPr>
      <w:widowControl w:val="0"/>
    </w:pPr>
    <w:rPr>
      <w:b/>
      <w:sz w:val="22"/>
      <w:szCs w:val="20"/>
    </w:rPr>
  </w:style>
  <w:style w:type="paragraph" w:customStyle="1" w:styleId="Text1">
    <w:name w:val="Text 1"/>
    <w:basedOn w:val="Normalny"/>
    <w:qFormat/>
    <w:rsid w:val="00874B5C"/>
    <w:pPr>
      <w:spacing w:before="120" w:after="120"/>
      <w:ind w:left="850"/>
      <w:jc w:val="both"/>
    </w:pPr>
    <w:rPr>
      <w:szCs w:val="22"/>
    </w:rPr>
  </w:style>
  <w:style w:type="paragraph" w:customStyle="1" w:styleId="NormalLeft">
    <w:name w:val="Normal Left"/>
    <w:basedOn w:val="Normalny"/>
    <w:qFormat/>
    <w:rsid w:val="00874B5C"/>
    <w:pPr>
      <w:spacing w:before="120" w:after="120"/>
    </w:pPr>
    <w:rPr>
      <w:szCs w:val="22"/>
    </w:rPr>
  </w:style>
  <w:style w:type="paragraph" w:customStyle="1" w:styleId="Tiret0">
    <w:name w:val="Tiret 0"/>
    <w:basedOn w:val="Normalny"/>
    <w:qFormat/>
    <w:rsid w:val="00874B5C"/>
    <w:pPr>
      <w:numPr>
        <w:numId w:val="13"/>
      </w:numPr>
      <w:spacing w:before="120" w:after="120"/>
      <w:jc w:val="both"/>
    </w:pPr>
    <w:rPr>
      <w:szCs w:val="22"/>
    </w:rPr>
  </w:style>
  <w:style w:type="paragraph" w:customStyle="1" w:styleId="Tiret1">
    <w:name w:val="Tiret 1"/>
    <w:basedOn w:val="Normalny"/>
    <w:qFormat/>
    <w:rsid w:val="00874B5C"/>
    <w:pPr>
      <w:numPr>
        <w:numId w:val="10"/>
      </w:numPr>
      <w:spacing w:before="120" w:after="120"/>
      <w:jc w:val="both"/>
    </w:pPr>
    <w:rPr>
      <w:szCs w:val="22"/>
    </w:rPr>
  </w:style>
  <w:style w:type="paragraph" w:customStyle="1" w:styleId="NumPar1">
    <w:name w:val="NumPar 1"/>
    <w:basedOn w:val="Normalny"/>
    <w:next w:val="Text1"/>
    <w:qFormat/>
    <w:rsid w:val="00874B5C"/>
    <w:pPr>
      <w:numPr>
        <w:numId w:val="8"/>
      </w:numPr>
      <w:spacing w:before="120" w:after="120"/>
      <w:jc w:val="both"/>
    </w:pPr>
    <w:rPr>
      <w:szCs w:val="22"/>
    </w:rPr>
  </w:style>
  <w:style w:type="paragraph" w:customStyle="1" w:styleId="NumPar2">
    <w:name w:val="NumPar 2"/>
    <w:basedOn w:val="Normalny"/>
    <w:next w:val="Text1"/>
    <w:qFormat/>
    <w:rsid w:val="00874B5C"/>
    <w:pPr>
      <w:tabs>
        <w:tab w:val="left" w:pos="850"/>
      </w:tabs>
      <w:spacing w:before="120" w:after="120"/>
      <w:ind w:left="850" w:hanging="850"/>
      <w:jc w:val="both"/>
    </w:pPr>
    <w:rPr>
      <w:szCs w:val="22"/>
    </w:rPr>
  </w:style>
  <w:style w:type="paragraph" w:customStyle="1" w:styleId="NumPar3">
    <w:name w:val="NumPar 3"/>
    <w:basedOn w:val="Normalny"/>
    <w:next w:val="Text1"/>
    <w:qFormat/>
    <w:rsid w:val="00874B5C"/>
    <w:pPr>
      <w:tabs>
        <w:tab w:val="left" w:pos="850"/>
      </w:tabs>
      <w:spacing w:before="120" w:after="120"/>
      <w:ind w:left="850" w:hanging="850"/>
      <w:jc w:val="both"/>
    </w:pPr>
    <w:rPr>
      <w:szCs w:val="22"/>
    </w:rPr>
  </w:style>
  <w:style w:type="paragraph" w:customStyle="1" w:styleId="NumPar4">
    <w:name w:val="NumPar 4"/>
    <w:basedOn w:val="Normalny"/>
    <w:next w:val="Text1"/>
    <w:qFormat/>
    <w:rsid w:val="00874B5C"/>
    <w:pPr>
      <w:tabs>
        <w:tab w:val="left" w:pos="850"/>
      </w:tabs>
      <w:spacing w:before="120" w:after="120"/>
      <w:ind w:left="850" w:hanging="850"/>
      <w:jc w:val="both"/>
    </w:pPr>
    <w:rPr>
      <w:szCs w:val="22"/>
    </w:rPr>
  </w:style>
  <w:style w:type="paragraph" w:customStyle="1" w:styleId="ChapterTitle">
    <w:name w:val="ChapterTitle"/>
    <w:basedOn w:val="Normalny"/>
    <w:next w:val="Normalny"/>
    <w:qFormat/>
    <w:rsid w:val="00874B5C"/>
    <w:pPr>
      <w:keepNext/>
      <w:spacing w:before="120" w:after="360"/>
      <w:jc w:val="center"/>
    </w:pPr>
    <w:rPr>
      <w:b/>
      <w:sz w:val="32"/>
      <w:szCs w:val="22"/>
    </w:rPr>
  </w:style>
  <w:style w:type="paragraph" w:customStyle="1" w:styleId="SectionTitle">
    <w:name w:val="SectionTitle"/>
    <w:basedOn w:val="Normalny"/>
    <w:next w:val="Nagwek11"/>
    <w:qFormat/>
    <w:rsid w:val="00874B5C"/>
    <w:pPr>
      <w:keepNext/>
      <w:spacing w:before="120" w:after="360"/>
      <w:jc w:val="center"/>
    </w:pPr>
    <w:rPr>
      <w:b/>
      <w:smallCaps/>
      <w:sz w:val="28"/>
      <w:szCs w:val="22"/>
    </w:rPr>
  </w:style>
  <w:style w:type="paragraph" w:customStyle="1" w:styleId="Annexetitre">
    <w:name w:val="Annexe titre"/>
    <w:basedOn w:val="Normalny"/>
    <w:next w:val="Normalny"/>
    <w:qFormat/>
    <w:rsid w:val="00874B5C"/>
    <w:pPr>
      <w:spacing w:before="120" w:after="120"/>
      <w:jc w:val="center"/>
    </w:pPr>
    <w:rPr>
      <w:b/>
      <w:szCs w:val="22"/>
      <w:u w:val="single"/>
    </w:rPr>
  </w:style>
  <w:style w:type="paragraph" w:customStyle="1" w:styleId="Teksttreci0">
    <w:name w:val="Tekst treści"/>
    <w:basedOn w:val="Normalny"/>
    <w:qFormat/>
    <w:rsid w:val="00874B5C"/>
    <w:pPr>
      <w:shd w:val="clear" w:color="auto" w:fill="FFFFFF"/>
      <w:spacing w:line="240" w:lineRule="atLeast"/>
      <w:ind w:hanging="1700"/>
    </w:pPr>
    <w:rPr>
      <w:rFonts w:ascii="Verdana" w:hAnsi="Verdana" w:cs="Verdana"/>
      <w:sz w:val="19"/>
      <w:szCs w:val="20"/>
    </w:rPr>
  </w:style>
  <w:style w:type="paragraph" w:customStyle="1" w:styleId="Nagwek30">
    <w:name w:val="Nagłówek #3"/>
    <w:basedOn w:val="Normalny"/>
    <w:qFormat/>
    <w:rsid w:val="00874B5C"/>
    <w:pPr>
      <w:shd w:val="clear" w:color="auto" w:fill="FFFFFF"/>
      <w:spacing w:line="241" w:lineRule="exact"/>
      <w:ind w:hanging="720"/>
      <w:jc w:val="both"/>
      <w:outlineLvl w:val="2"/>
    </w:pPr>
    <w:rPr>
      <w:rFonts w:ascii="Verdana" w:hAnsi="Verdana" w:cs="Verdana"/>
      <w:sz w:val="19"/>
      <w:szCs w:val="20"/>
    </w:rPr>
  </w:style>
  <w:style w:type="paragraph" w:customStyle="1" w:styleId="Teksttreci40">
    <w:name w:val="Tekst treści (4)"/>
    <w:basedOn w:val="Normalny"/>
    <w:qFormat/>
    <w:rsid w:val="00874B5C"/>
    <w:pPr>
      <w:shd w:val="clear" w:color="auto" w:fill="FFFFFF"/>
      <w:spacing w:before="240" w:after="240" w:line="240" w:lineRule="atLeast"/>
      <w:ind w:hanging="1420"/>
      <w:jc w:val="both"/>
    </w:pPr>
    <w:rPr>
      <w:rFonts w:ascii="Verdana" w:hAnsi="Verdana" w:cs="Verdana"/>
      <w:sz w:val="19"/>
      <w:szCs w:val="20"/>
    </w:rPr>
  </w:style>
  <w:style w:type="paragraph" w:customStyle="1" w:styleId="Teksttreci80">
    <w:name w:val="Tekst treści (8)"/>
    <w:basedOn w:val="Normalny"/>
    <w:qFormat/>
    <w:rsid w:val="00874B5C"/>
    <w:pPr>
      <w:shd w:val="clear" w:color="auto" w:fill="FFFFFF"/>
      <w:spacing w:after="1080" w:line="240" w:lineRule="atLeast"/>
    </w:pPr>
    <w:rPr>
      <w:rFonts w:ascii="Verdana" w:hAnsi="Verdana" w:cs="Verdana"/>
      <w:sz w:val="28"/>
      <w:szCs w:val="20"/>
    </w:rPr>
  </w:style>
  <w:style w:type="paragraph" w:customStyle="1" w:styleId="Legenda3">
    <w:name w:val="Legenda3"/>
    <w:basedOn w:val="Normalny"/>
    <w:next w:val="Normalny"/>
    <w:qFormat/>
    <w:rsid w:val="00874B5C"/>
    <w:rPr>
      <w:b/>
      <w:sz w:val="22"/>
      <w:szCs w:val="20"/>
    </w:rPr>
  </w:style>
  <w:style w:type="paragraph" w:customStyle="1" w:styleId="Nagwektabeli">
    <w:name w:val="Nagłówek tabeli"/>
    <w:basedOn w:val="Zawartotabeli"/>
    <w:qFormat/>
    <w:rsid w:val="00874B5C"/>
    <w:pPr>
      <w:jc w:val="center"/>
    </w:pPr>
    <w:rPr>
      <w:b/>
      <w:bCs/>
    </w:rPr>
  </w:style>
  <w:style w:type="paragraph" w:styleId="Tekstkomentarza">
    <w:name w:val="annotation text"/>
    <w:basedOn w:val="Normalny"/>
    <w:link w:val="TekstkomentarzaZnak1"/>
    <w:uiPriority w:val="99"/>
    <w:unhideWhenUsed/>
    <w:qFormat/>
    <w:rsid w:val="00703CDC"/>
    <w:rPr>
      <w:sz w:val="20"/>
      <w:szCs w:val="20"/>
    </w:rPr>
  </w:style>
  <w:style w:type="paragraph" w:styleId="Tekstpodstawowy2">
    <w:name w:val="Body Text 2"/>
    <w:basedOn w:val="Normalny"/>
    <w:link w:val="Tekstpodstawowy2Znak"/>
    <w:uiPriority w:val="99"/>
    <w:unhideWhenUsed/>
    <w:qFormat/>
    <w:rsid w:val="00872874"/>
    <w:pPr>
      <w:widowControl w:val="0"/>
      <w:spacing w:after="120" w:line="480" w:lineRule="auto"/>
      <w:textAlignment w:val="baseline"/>
    </w:pPr>
    <w:rPr>
      <w:rFonts w:ascii="Arial" w:hAnsi="Arial"/>
      <w:sz w:val="20"/>
      <w:szCs w:val="20"/>
    </w:rPr>
  </w:style>
  <w:style w:type="paragraph" w:customStyle="1" w:styleId="Tekstpodstawowy24">
    <w:name w:val="Tekst podstawowy 24"/>
    <w:basedOn w:val="Normalny"/>
    <w:qFormat/>
    <w:rsid w:val="00872874"/>
    <w:pPr>
      <w:tabs>
        <w:tab w:val="right" w:pos="9203"/>
      </w:tabs>
      <w:jc w:val="both"/>
      <w:textAlignment w:val="baseline"/>
    </w:pPr>
    <w:rPr>
      <w:sz w:val="20"/>
      <w:szCs w:val="20"/>
      <w:lang w:eastAsia="ar-SA"/>
    </w:rPr>
  </w:style>
  <w:style w:type="paragraph" w:customStyle="1" w:styleId="WyliczenieW2">
    <w:name w:val="Wyliczenie W2"/>
    <w:basedOn w:val="Tekstpodstawowy"/>
    <w:qFormat/>
    <w:rsid w:val="00872874"/>
    <w:pPr>
      <w:widowControl w:val="0"/>
      <w:tabs>
        <w:tab w:val="left" w:pos="779"/>
      </w:tabs>
      <w:ind w:left="779" w:hanging="495"/>
      <w:textAlignment w:val="baseline"/>
    </w:pPr>
    <w:rPr>
      <w:rFonts w:ascii="Times New Roman" w:hAnsi="Times New Roman" w:cs="Times New Roman"/>
      <w:b w:val="0"/>
      <w:sz w:val="18"/>
      <w:lang w:eastAsia="ar-SA"/>
    </w:rPr>
  </w:style>
  <w:style w:type="paragraph" w:customStyle="1" w:styleId="Normalny1">
    <w:name w:val="Normalny1"/>
    <w:qFormat/>
    <w:rsid w:val="00E624DE"/>
    <w:pPr>
      <w:spacing w:after="160" w:line="259" w:lineRule="auto"/>
    </w:pPr>
    <w:rPr>
      <w:rFonts w:ascii="Calibri" w:eastAsia="Calibri" w:hAnsi="Calibri" w:cs="Calibri"/>
      <w:sz w:val="22"/>
      <w:szCs w:val="22"/>
    </w:rPr>
  </w:style>
  <w:style w:type="paragraph" w:styleId="Tytu">
    <w:name w:val="Title"/>
    <w:basedOn w:val="Normalny"/>
    <w:next w:val="Podtytu"/>
    <w:link w:val="TytuZnak1"/>
    <w:qFormat/>
    <w:rsid w:val="008825BB"/>
    <w:pPr>
      <w:widowControl w:val="0"/>
      <w:jc w:val="center"/>
    </w:pPr>
    <w:rPr>
      <w:rFonts w:ascii="Arial" w:eastAsia="Lucida Sans Unicode" w:hAnsi="Arial" w:cs="Tahoma"/>
      <w:b/>
      <w:bCs/>
      <w:kern w:val="2"/>
      <w:sz w:val="22"/>
      <w:szCs w:val="20"/>
      <w:lang w:eastAsia="pl-PL"/>
    </w:rPr>
  </w:style>
  <w:style w:type="paragraph" w:customStyle="1" w:styleId="western">
    <w:name w:val="western"/>
    <w:basedOn w:val="Normalny"/>
    <w:qFormat/>
    <w:rsid w:val="008825BB"/>
    <w:pPr>
      <w:suppressAutoHyphens w:val="0"/>
      <w:spacing w:beforeAutospacing="1" w:afterAutospacing="1"/>
      <w:jc w:val="both"/>
    </w:pPr>
    <w:rPr>
      <w:lang w:eastAsia="pl-PL"/>
    </w:rPr>
  </w:style>
  <w:style w:type="numbering" w:customStyle="1" w:styleId="WW8Num22">
    <w:name w:val="WW8Num22"/>
    <w:qFormat/>
    <w:rsid w:val="0037161C"/>
  </w:style>
  <w:style w:type="numbering" w:customStyle="1" w:styleId="WW8Num37">
    <w:name w:val="WW8Num37"/>
    <w:qFormat/>
    <w:rsid w:val="0037161C"/>
  </w:style>
  <w:style w:type="numbering" w:customStyle="1" w:styleId="WW8Num49">
    <w:name w:val="WW8Num49"/>
    <w:qFormat/>
    <w:rsid w:val="0037161C"/>
  </w:style>
  <w:style w:type="numbering" w:customStyle="1" w:styleId="WW8Num12">
    <w:name w:val="WW8Num12"/>
    <w:qFormat/>
    <w:rsid w:val="0037161C"/>
  </w:style>
  <w:style w:type="numbering" w:customStyle="1" w:styleId="WW8Num27">
    <w:name w:val="WW8Num27"/>
    <w:qFormat/>
    <w:rsid w:val="0037161C"/>
  </w:style>
  <w:style w:type="numbering" w:customStyle="1" w:styleId="WW8Num36">
    <w:name w:val="WW8Num36"/>
    <w:qFormat/>
    <w:rsid w:val="0037161C"/>
  </w:style>
  <w:style w:type="numbering" w:customStyle="1" w:styleId="WW8Num30">
    <w:name w:val="WW8Num30"/>
    <w:qFormat/>
    <w:rsid w:val="0037161C"/>
  </w:style>
  <w:style w:type="numbering" w:customStyle="1" w:styleId="WW8Num17">
    <w:name w:val="WW8Num17"/>
    <w:qFormat/>
    <w:rsid w:val="0037161C"/>
  </w:style>
  <w:style w:type="numbering" w:customStyle="1" w:styleId="WW8Num19">
    <w:name w:val="WW8Num19"/>
    <w:qFormat/>
    <w:rsid w:val="0037161C"/>
  </w:style>
  <w:style w:type="numbering" w:customStyle="1" w:styleId="WW8Num35">
    <w:name w:val="WW8Num35"/>
    <w:qFormat/>
    <w:rsid w:val="0037161C"/>
  </w:style>
  <w:style w:type="numbering" w:customStyle="1" w:styleId="WW8Num21">
    <w:name w:val="WW8Num21"/>
    <w:qFormat/>
    <w:rsid w:val="0037161C"/>
  </w:style>
  <w:style w:type="numbering" w:customStyle="1" w:styleId="WW8Num41">
    <w:name w:val="WW8Num41"/>
    <w:qFormat/>
    <w:rsid w:val="0037161C"/>
  </w:style>
  <w:style w:type="numbering" w:customStyle="1" w:styleId="WW8Num33">
    <w:name w:val="WW8Num33"/>
    <w:qFormat/>
    <w:rsid w:val="0037161C"/>
  </w:style>
  <w:style w:type="numbering" w:customStyle="1" w:styleId="WW8Num10">
    <w:name w:val="WW8Num10"/>
    <w:qFormat/>
    <w:rsid w:val="0037161C"/>
  </w:style>
  <w:style w:type="numbering" w:customStyle="1" w:styleId="WW8Num20">
    <w:name w:val="WW8Num20"/>
    <w:qFormat/>
    <w:rsid w:val="0037161C"/>
  </w:style>
  <w:style w:type="numbering" w:customStyle="1" w:styleId="WW8Num11">
    <w:name w:val="WW8Num11"/>
    <w:qFormat/>
    <w:rsid w:val="0037161C"/>
  </w:style>
  <w:style w:type="numbering" w:customStyle="1" w:styleId="WW8Num6">
    <w:name w:val="WW8Num6"/>
    <w:qFormat/>
    <w:rsid w:val="0037161C"/>
  </w:style>
  <w:style w:type="numbering" w:customStyle="1" w:styleId="WW8Num23">
    <w:name w:val="WW8Num23"/>
    <w:qFormat/>
    <w:rsid w:val="0037161C"/>
  </w:style>
  <w:style w:type="numbering" w:customStyle="1" w:styleId="WW8Num39">
    <w:name w:val="WW8Num39"/>
    <w:qFormat/>
    <w:rsid w:val="0037161C"/>
  </w:style>
  <w:style w:type="numbering" w:customStyle="1" w:styleId="WW8Num16">
    <w:name w:val="WW8Num16"/>
    <w:qFormat/>
    <w:rsid w:val="0037161C"/>
  </w:style>
  <w:style w:type="numbering" w:customStyle="1" w:styleId="WW8Num5">
    <w:name w:val="WW8Num5"/>
    <w:qFormat/>
    <w:rsid w:val="0037161C"/>
  </w:style>
  <w:style w:type="numbering" w:customStyle="1" w:styleId="WW8Num18">
    <w:name w:val="WW8Num18"/>
    <w:qFormat/>
    <w:rsid w:val="0037161C"/>
  </w:style>
  <w:style w:type="character" w:customStyle="1" w:styleId="markedcontent">
    <w:name w:val="markedcontent"/>
    <w:basedOn w:val="Domylnaczcionkaakapitu"/>
    <w:rsid w:val="008A1483"/>
  </w:style>
  <w:style w:type="character" w:styleId="Hipercze">
    <w:name w:val="Hyperlink"/>
    <w:basedOn w:val="Domylnaczcionkaakapitu"/>
    <w:uiPriority w:val="99"/>
    <w:unhideWhenUsed/>
    <w:rsid w:val="00857367"/>
    <w:rPr>
      <w:color w:val="0563C1" w:themeColor="hyperlink"/>
      <w:u w:val="single"/>
    </w:rPr>
  </w:style>
  <w:style w:type="character" w:customStyle="1" w:styleId="Nagwek6Znak1">
    <w:name w:val="Nagłówek 6 Znak1"/>
    <w:basedOn w:val="Domylnaczcionkaakapitu"/>
    <w:link w:val="Nagwek6"/>
    <w:rsid w:val="00F6755C"/>
    <w:rPr>
      <w:rFonts w:ascii="Calibri" w:hAnsi="Calibri" w:cs="Calibri"/>
      <w:b/>
      <w:bCs/>
      <w:sz w:val="22"/>
      <w:szCs w:val="22"/>
      <w:lang w:eastAsia="zh-CN"/>
    </w:rPr>
  </w:style>
  <w:style w:type="paragraph" w:styleId="Stopka">
    <w:name w:val="footer"/>
    <w:basedOn w:val="Normalny"/>
    <w:link w:val="StopkaZnak1"/>
    <w:uiPriority w:val="99"/>
    <w:unhideWhenUsed/>
    <w:rsid w:val="00423B97"/>
    <w:pPr>
      <w:tabs>
        <w:tab w:val="center" w:pos="4536"/>
        <w:tab w:val="right" w:pos="9072"/>
      </w:tabs>
    </w:pPr>
  </w:style>
  <w:style w:type="character" w:customStyle="1" w:styleId="StopkaZnak1">
    <w:name w:val="Stopka Znak1"/>
    <w:basedOn w:val="Domylnaczcionkaakapitu"/>
    <w:link w:val="Stopka"/>
    <w:uiPriority w:val="99"/>
    <w:rsid w:val="00423B97"/>
    <w:rPr>
      <w:sz w:val="24"/>
      <w:szCs w:val="24"/>
      <w:lang w:eastAsia="zh-CN"/>
    </w:rPr>
  </w:style>
  <w:style w:type="character" w:customStyle="1" w:styleId="fn-ref">
    <w:name w:val="fn-ref"/>
    <w:basedOn w:val="Domylnaczcionkaakapitu"/>
    <w:rsid w:val="00EF7D2B"/>
  </w:style>
  <w:style w:type="character" w:styleId="Nierozpoznanawzmianka">
    <w:name w:val="Unresolved Mention"/>
    <w:basedOn w:val="Domylnaczcionkaakapitu"/>
    <w:uiPriority w:val="99"/>
    <w:semiHidden/>
    <w:unhideWhenUsed/>
    <w:rsid w:val="005D4A4B"/>
    <w:rPr>
      <w:color w:val="605E5C"/>
      <w:shd w:val="clear" w:color="auto" w:fill="E1DFDD"/>
    </w:rPr>
  </w:style>
  <w:style w:type="table" w:styleId="Tabela-Siatka">
    <w:name w:val="Table Grid"/>
    <w:basedOn w:val="Standardowy"/>
    <w:uiPriority w:val="39"/>
    <w:rsid w:val="00E062FA"/>
    <w:pPr>
      <w:widowControl w:val="0"/>
      <w:suppressAutoHyphens w:val="0"/>
      <w:autoSpaceDE w:val="0"/>
      <w:autoSpaceDN w:val="0"/>
    </w:pPr>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832551">
      <w:bodyDiv w:val="1"/>
      <w:marLeft w:val="0"/>
      <w:marRight w:val="0"/>
      <w:marTop w:val="0"/>
      <w:marBottom w:val="0"/>
      <w:divBdr>
        <w:top w:val="none" w:sz="0" w:space="0" w:color="auto"/>
        <w:left w:val="none" w:sz="0" w:space="0" w:color="auto"/>
        <w:bottom w:val="none" w:sz="0" w:space="0" w:color="auto"/>
        <w:right w:val="none" w:sz="0" w:space="0" w:color="auto"/>
      </w:divBdr>
      <w:divsChild>
        <w:div w:id="1240601989">
          <w:marLeft w:val="0"/>
          <w:marRight w:val="0"/>
          <w:marTop w:val="0"/>
          <w:marBottom w:val="0"/>
          <w:divBdr>
            <w:top w:val="none" w:sz="0" w:space="0" w:color="auto"/>
            <w:left w:val="none" w:sz="0" w:space="0" w:color="auto"/>
            <w:bottom w:val="none" w:sz="0" w:space="0" w:color="auto"/>
            <w:right w:val="none" w:sz="0" w:space="0" w:color="auto"/>
          </w:divBdr>
        </w:div>
        <w:div w:id="430588486">
          <w:marLeft w:val="0"/>
          <w:marRight w:val="0"/>
          <w:marTop w:val="0"/>
          <w:marBottom w:val="0"/>
          <w:divBdr>
            <w:top w:val="none" w:sz="0" w:space="0" w:color="auto"/>
            <w:left w:val="none" w:sz="0" w:space="0" w:color="auto"/>
            <w:bottom w:val="none" w:sz="0" w:space="0" w:color="auto"/>
            <w:right w:val="none" w:sz="0" w:space="0" w:color="auto"/>
          </w:divBdr>
        </w:div>
        <w:div w:id="144779570">
          <w:marLeft w:val="0"/>
          <w:marRight w:val="0"/>
          <w:marTop w:val="0"/>
          <w:marBottom w:val="0"/>
          <w:divBdr>
            <w:top w:val="none" w:sz="0" w:space="0" w:color="auto"/>
            <w:left w:val="none" w:sz="0" w:space="0" w:color="auto"/>
            <w:bottom w:val="none" w:sz="0" w:space="0" w:color="auto"/>
            <w:right w:val="none" w:sz="0" w:space="0" w:color="auto"/>
          </w:divBdr>
        </w:div>
        <w:div w:id="208116996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mailto:iod@pcuz.eu"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pcuz.pl/" TargetMode="External"/><Relationship Id="rId24" Type="http://schemas.openxmlformats.org/officeDocument/2006/relationships/hyperlink" Target="https://ezamowienia.gov.pl/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ubliczne@pcuz.eu" TargetMode="External"/><Relationship Id="rId28" Type="http://schemas.openxmlformats.org/officeDocument/2006/relationships/hyperlink" Target="https://ezamowienia.gov.pl" TargetMode="External"/><Relationship Id="rId10" Type="http://schemas.openxmlformats.org/officeDocument/2006/relationships/hyperlink" Target="https://ezamowienia.gov.pl/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publiczne@pcuz.eu"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hyperlink" Target="mailto:zamowieniapubliczne@pcuz.eu" TargetMode="External"/><Relationship Id="rId30" Type="http://schemas.openxmlformats.org/officeDocument/2006/relationships/header" Target="header1.xml"/><Relationship Id="rId8"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A7FC5-AA37-4000-AE39-6809B86F6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39</Pages>
  <Words>12618</Words>
  <Characters>75713</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88155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ZNAKI:50701</dc:description>
  <cp:lastModifiedBy>Magdalena Witkowska</cp:lastModifiedBy>
  <cp:revision>20</cp:revision>
  <cp:lastPrinted>2025-12-05T05:59:00Z</cp:lastPrinted>
  <dcterms:created xsi:type="dcterms:W3CDTF">2025-12-02T16:49:00Z</dcterms:created>
  <dcterms:modified xsi:type="dcterms:W3CDTF">2025-12-05T05:59:00Z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ZNAKI:">
    <vt:lpwstr>50701</vt:lpwstr>
  </property>
  <property fmtid="{D5CDD505-2E9C-101B-9397-08002B2CF9AE}" pid="4" name="wk_stat:linki:liczba">
    <vt:lpwstr>0</vt:lpwstr>
  </property>
  <property fmtid="{D5CDD505-2E9C-101B-9397-08002B2CF9AE}" pid="5" name="wk_stat:zapis">
    <vt:lpwstr>2021-01-07 12:09:47</vt:lpwstr>
  </property>
  <property fmtid="{D5CDD505-2E9C-101B-9397-08002B2CF9AE}" pid="6" name="wk_stat:znaki:liczba">
    <vt:lpwstr>50701</vt:lpwstr>
  </property>
</Properties>
</file>